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0EB5" w14:textId="77777777" w:rsidR="00ED77C2" w:rsidRPr="004B1248" w:rsidRDefault="00ED77C2" w:rsidP="00656436">
      <w:pPr>
        <w:shd w:val="clear" w:color="auto" w:fill="FFFFFF"/>
        <w:spacing w:after="0" w:line="240" w:lineRule="auto"/>
        <w:rPr>
          <w:rFonts w:asciiTheme="majorHAnsi" w:hAnsiTheme="majorHAnsi" w:cstheme="majorHAnsi"/>
          <w:bCs/>
          <w:color w:val="262626"/>
          <w:sz w:val="20"/>
          <w:szCs w:val="20"/>
        </w:rPr>
      </w:pPr>
    </w:p>
    <w:p w14:paraId="2F0A7520" w14:textId="31441400" w:rsidR="00656436" w:rsidRPr="004B1248" w:rsidRDefault="00656436" w:rsidP="00656436">
      <w:pPr>
        <w:shd w:val="clear" w:color="auto" w:fill="FFFFFF"/>
        <w:spacing w:after="0" w:line="240" w:lineRule="auto"/>
        <w:rPr>
          <w:rFonts w:asciiTheme="majorHAnsi" w:hAnsiTheme="majorHAnsi" w:cstheme="majorHAnsi"/>
          <w:bCs/>
          <w:color w:val="262626"/>
          <w:sz w:val="20"/>
          <w:szCs w:val="20"/>
        </w:rPr>
      </w:pPr>
      <w:r w:rsidRPr="004B1248">
        <w:rPr>
          <w:rFonts w:asciiTheme="majorHAnsi" w:hAnsiTheme="majorHAnsi" w:cstheme="majorHAnsi"/>
          <w:bCs/>
          <w:color w:val="262626"/>
          <w:sz w:val="20"/>
          <w:szCs w:val="20"/>
        </w:rPr>
        <w:t xml:space="preserve">Zamawiający: </w:t>
      </w:r>
    </w:p>
    <w:p w14:paraId="23387A61" w14:textId="614AE250" w:rsidR="00656436" w:rsidRPr="004B1248" w:rsidRDefault="00656436" w:rsidP="00656436">
      <w:pPr>
        <w:shd w:val="clear" w:color="auto" w:fill="FFFFFF"/>
        <w:spacing w:after="0" w:line="240" w:lineRule="auto"/>
        <w:rPr>
          <w:rFonts w:asciiTheme="majorHAnsi" w:hAnsiTheme="majorHAnsi" w:cstheme="majorHAnsi"/>
          <w:bCs/>
          <w:sz w:val="20"/>
          <w:szCs w:val="20"/>
          <w14:shadow w14:blurRad="50800" w14:dist="38100" w14:dir="2700000" w14:sx="100000" w14:sy="100000" w14:kx="0" w14:ky="0" w14:algn="tl">
            <w14:srgbClr w14:val="000000">
              <w14:alpha w14:val="60000"/>
            </w14:srgbClr>
          </w14:shadow>
        </w:rPr>
      </w:pPr>
      <w:r w:rsidRPr="004B1248">
        <w:rPr>
          <w:rFonts w:asciiTheme="majorHAnsi" w:hAnsiTheme="majorHAnsi" w:cstheme="majorHAnsi"/>
          <w:bCs/>
          <w:color w:val="262626"/>
          <w:sz w:val="20"/>
          <w:szCs w:val="20"/>
        </w:rPr>
        <w:t>Towarzystwo Budownictwa Społecznego „Zieleń Miejska” Sp.z.o.o..</w:t>
      </w:r>
    </w:p>
    <w:p w14:paraId="7E79A703" w14:textId="77777777" w:rsidR="00656436" w:rsidRPr="004B1248" w:rsidRDefault="00656436" w:rsidP="00656436">
      <w:pPr>
        <w:pStyle w:val="Nagwek"/>
        <w:spacing w:after="0" w:line="240" w:lineRule="auto"/>
        <w:rPr>
          <w:rFonts w:asciiTheme="majorHAnsi" w:hAnsiTheme="majorHAnsi" w:cstheme="majorHAnsi"/>
          <w:bCs/>
          <w:sz w:val="20"/>
          <w:szCs w:val="20"/>
        </w:rPr>
      </w:pPr>
      <w:r w:rsidRPr="004B1248">
        <w:rPr>
          <w:rFonts w:asciiTheme="majorHAnsi" w:hAnsiTheme="majorHAnsi" w:cstheme="majorHAnsi"/>
          <w:bCs/>
          <w:sz w:val="20"/>
          <w:szCs w:val="20"/>
        </w:rPr>
        <w:t>ul. Gordziałkowskiego 9, 05-800 Pruszków</w:t>
      </w:r>
    </w:p>
    <w:p w14:paraId="1C091933" w14:textId="77777777" w:rsidR="00656436" w:rsidRPr="004B1248" w:rsidRDefault="00656436" w:rsidP="00656436">
      <w:pPr>
        <w:pStyle w:val="Nagwek"/>
        <w:spacing w:after="0" w:line="240" w:lineRule="auto"/>
        <w:rPr>
          <w:rFonts w:asciiTheme="majorHAnsi" w:hAnsiTheme="majorHAnsi" w:cstheme="majorHAnsi"/>
          <w:bCs/>
          <w:sz w:val="20"/>
          <w:szCs w:val="20"/>
        </w:rPr>
      </w:pPr>
      <w:r w:rsidRPr="004B1248">
        <w:rPr>
          <w:rFonts w:asciiTheme="majorHAnsi" w:hAnsiTheme="majorHAnsi" w:cstheme="majorHAnsi"/>
          <w:bCs/>
          <w:sz w:val="20"/>
          <w:szCs w:val="20"/>
        </w:rPr>
        <w:t>tel.: 22 160 37 10</w:t>
      </w:r>
    </w:p>
    <w:p w14:paraId="24187DCA" w14:textId="77777777" w:rsidR="00656436" w:rsidRPr="004B1248" w:rsidRDefault="00000000" w:rsidP="00656436">
      <w:pPr>
        <w:tabs>
          <w:tab w:val="center" w:pos="4536"/>
          <w:tab w:val="right" w:pos="9072"/>
        </w:tabs>
        <w:spacing w:after="0" w:line="240" w:lineRule="auto"/>
        <w:rPr>
          <w:rFonts w:asciiTheme="majorHAnsi" w:hAnsiTheme="majorHAnsi" w:cstheme="majorHAnsi"/>
          <w:bCs/>
          <w:color w:val="262626"/>
          <w:sz w:val="20"/>
          <w:szCs w:val="20"/>
        </w:rPr>
      </w:pPr>
      <w:hyperlink r:id="rId8" w:history="1">
        <w:r w:rsidR="00656436" w:rsidRPr="004B1248">
          <w:rPr>
            <w:rStyle w:val="Hipercze"/>
            <w:rFonts w:asciiTheme="majorHAnsi" w:hAnsiTheme="majorHAnsi" w:cstheme="majorHAnsi"/>
            <w:bCs/>
            <w:sz w:val="20"/>
            <w:szCs w:val="20"/>
          </w:rPr>
          <w:t>www.tbszm.com.pl</w:t>
        </w:r>
      </w:hyperlink>
      <w:r w:rsidR="00656436" w:rsidRPr="004B1248">
        <w:rPr>
          <w:rFonts w:asciiTheme="majorHAnsi" w:hAnsiTheme="majorHAnsi" w:cstheme="majorHAnsi"/>
          <w:bCs/>
          <w:sz w:val="20"/>
          <w:szCs w:val="20"/>
        </w:rPr>
        <w:t xml:space="preserve">; e-mail: </w:t>
      </w:r>
      <w:hyperlink r:id="rId9" w:history="1">
        <w:r w:rsidR="00656436" w:rsidRPr="004B1248">
          <w:rPr>
            <w:rStyle w:val="Hipercze"/>
            <w:rFonts w:asciiTheme="majorHAnsi" w:hAnsiTheme="majorHAnsi" w:cstheme="majorHAnsi"/>
            <w:bCs/>
            <w:sz w:val="20"/>
            <w:szCs w:val="20"/>
          </w:rPr>
          <w:t>tbszm@tbszm.com.pl</w:t>
        </w:r>
      </w:hyperlink>
    </w:p>
    <w:p w14:paraId="52290DD8" w14:textId="77777777" w:rsidR="00422A62" w:rsidRPr="004B1248" w:rsidRDefault="00422A62" w:rsidP="00CC124D">
      <w:pPr>
        <w:spacing w:after="0" w:line="240" w:lineRule="auto"/>
        <w:rPr>
          <w:rFonts w:asciiTheme="majorHAnsi" w:hAnsiTheme="majorHAnsi" w:cstheme="majorHAnsi"/>
          <w:sz w:val="20"/>
          <w:szCs w:val="20"/>
        </w:rPr>
      </w:pPr>
    </w:p>
    <w:p w14:paraId="0C050491" w14:textId="77777777" w:rsidR="00422A62" w:rsidRPr="004B1248" w:rsidRDefault="00422A62" w:rsidP="00CC124D">
      <w:pPr>
        <w:spacing w:after="0" w:line="240" w:lineRule="auto"/>
        <w:rPr>
          <w:rFonts w:asciiTheme="majorHAnsi" w:hAnsiTheme="majorHAnsi" w:cstheme="majorHAnsi"/>
          <w:sz w:val="20"/>
          <w:szCs w:val="20"/>
        </w:rPr>
      </w:pPr>
    </w:p>
    <w:p w14:paraId="378CF423" w14:textId="77777777" w:rsidR="00422A62" w:rsidRPr="004B1248" w:rsidRDefault="00422A62" w:rsidP="00CC124D">
      <w:pPr>
        <w:spacing w:after="0" w:line="240" w:lineRule="auto"/>
        <w:rPr>
          <w:rFonts w:asciiTheme="majorHAnsi" w:hAnsiTheme="majorHAnsi" w:cstheme="majorHAnsi"/>
          <w:sz w:val="20"/>
          <w:szCs w:val="20"/>
        </w:rPr>
      </w:pPr>
    </w:p>
    <w:p w14:paraId="357EA4CD" w14:textId="77777777" w:rsidR="00422A62" w:rsidRPr="004B1248" w:rsidRDefault="00422A62" w:rsidP="00CC124D">
      <w:pPr>
        <w:spacing w:after="0" w:line="240" w:lineRule="auto"/>
        <w:rPr>
          <w:rFonts w:asciiTheme="majorHAnsi" w:hAnsiTheme="majorHAnsi" w:cstheme="majorHAnsi"/>
          <w:sz w:val="20"/>
          <w:szCs w:val="20"/>
        </w:rPr>
      </w:pPr>
    </w:p>
    <w:p w14:paraId="56852E41" w14:textId="77777777" w:rsidR="00422A62" w:rsidRPr="004B1248" w:rsidRDefault="00422A62" w:rsidP="00CC124D">
      <w:pPr>
        <w:spacing w:after="0" w:line="240" w:lineRule="auto"/>
        <w:rPr>
          <w:rFonts w:asciiTheme="majorHAnsi" w:hAnsiTheme="majorHAnsi" w:cstheme="majorHAnsi"/>
          <w:sz w:val="20"/>
          <w:szCs w:val="20"/>
        </w:rPr>
      </w:pPr>
    </w:p>
    <w:p w14:paraId="4E4C4F06" w14:textId="77777777" w:rsidR="00422A62" w:rsidRPr="004B1248" w:rsidRDefault="00422A62" w:rsidP="00CC124D">
      <w:pPr>
        <w:spacing w:after="0" w:line="240" w:lineRule="auto"/>
        <w:rPr>
          <w:rFonts w:asciiTheme="majorHAnsi" w:hAnsiTheme="majorHAnsi" w:cstheme="majorHAnsi"/>
          <w:sz w:val="40"/>
          <w:szCs w:val="40"/>
        </w:rPr>
      </w:pPr>
      <w:r w:rsidRPr="004B1248">
        <w:rPr>
          <w:rFonts w:asciiTheme="majorHAnsi" w:hAnsiTheme="majorHAnsi" w:cstheme="majorHAnsi"/>
          <w:sz w:val="40"/>
          <w:szCs w:val="40"/>
        </w:rPr>
        <w:t>SPECYFIKACJA</w:t>
      </w:r>
      <w:r w:rsidR="00434D3B" w:rsidRPr="004B1248">
        <w:rPr>
          <w:rFonts w:asciiTheme="majorHAnsi" w:hAnsiTheme="majorHAnsi" w:cstheme="majorHAnsi"/>
          <w:sz w:val="40"/>
          <w:szCs w:val="40"/>
        </w:rPr>
        <w:t xml:space="preserve"> </w:t>
      </w:r>
      <w:r w:rsidRPr="004B1248">
        <w:rPr>
          <w:rFonts w:asciiTheme="majorHAnsi" w:hAnsiTheme="majorHAnsi" w:cstheme="majorHAnsi"/>
          <w:sz w:val="40"/>
          <w:szCs w:val="40"/>
        </w:rPr>
        <w:t>WARUNKÓW ZAMÓWIENIA</w:t>
      </w:r>
    </w:p>
    <w:p w14:paraId="60808A18" w14:textId="77777777" w:rsidR="00422A62" w:rsidRPr="004B1248" w:rsidRDefault="00422A62" w:rsidP="00CC124D">
      <w:pPr>
        <w:spacing w:after="0" w:line="240" w:lineRule="auto"/>
        <w:rPr>
          <w:rFonts w:asciiTheme="majorHAnsi" w:hAnsiTheme="majorHAnsi" w:cstheme="majorHAnsi"/>
          <w:sz w:val="20"/>
          <w:szCs w:val="20"/>
        </w:rPr>
      </w:pPr>
    </w:p>
    <w:p w14:paraId="3E3EB0A8" w14:textId="77777777" w:rsidR="00422A62" w:rsidRPr="004B1248" w:rsidRDefault="00422A62" w:rsidP="00CC124D">
      <w:pPr>
        <w:spacing w:after="0" w:line="240" w:lineRule="auto"/>
        <w:rPr>
          <w:rFonts w:asciiTheme="majorHAnsi" w:hAnsiTheme="majorHAnsi" w:cstheme="majorHAnsi"/>
          <w:sz w:val="20"/>
          <w:szCs w:val="20"/>
        </w:rPr>
      </w:pPr>
    </w:p>
    <w:p w14:paraId="060BF321" w14:textId="77777777" w:rsidR="003E3D61" w:rsidRPr="004B1248" w:rsidRDefault="003E3D61" w:rsidP="00CC124D">
      <w:pPr>
        <w:spacing w:after="0" w:line="240" w:lineRule="auto"/>
        <w:rPr>
          <w:rFonts w:asciiTheme="majorHAnsi" w:hAnsiTheme="majorHAnsi" w:cstheme="majorHAnsi"/>
          <w:sz w:val="20"/>
          <w:szCs w:val="20"/>
        </w:rPr>
      </w:pPr>
    </w:p>
    <w:p w14:paraId="137AE127" w14:textId="6E5E3003" w:rsidR="00D83616" w:rsidRPr="004B1248" w:rsidRDefault="00BD5C78" w:rsidP="00166E36">
      <w:pPr>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TBS</w:t>
      </w:r>
      <w:r w:rsidR="00D70149" w:rsidRPr="004B1248">
        <w:rPr>
          <w:rFonts w:asciiTheme="majorHAnsi" w:hAnsiTheme="majorHAnsi" w:cstheme="majorHAnsi"/>
          <w:b/>
          <w:bCs/>
          <w:sz w:val="20"/>
          <w:szCs w:val="20"/>
        </w:rPr>
        <w:t>.</w:t>
      </w:r>
      <w:r w:rsidR="00ED71C4" w:rsidRPr="004B1248">
        <w:rPr>
          <w:rFonts w:asciiTheme="majorHAnsi" w:hAnsiTheme="majorHAnsi" w:cstheme="majorHAnsi"/>
          <w:b/>
          <w:bCs/>
          <w:sz w:val="20"/>
          <w:szCs w:val="20"/>
        </w:rPr>
        <w:t>1.2023</w:t>
      </w:r>
    </w:p>
    <w:p w14:paraId="193C9F76" w14:textId="77777777" w:rsidR="00034556" w:rsidRPr="004B1248" w:rsidRDefault="00034556" w:rsidP="00166E36">
      <w:pPr>
        <w:spacing w:after="0" w:line="240" w:lineRule="auto"/>
        <w:rPr>
          <w:rFonts w:asciiTheme="majorHAnsi" w:hAnsiTheme="majorHAnsi" w:cstheme="majorHAnsi"/>
          <w:b/>
          <w:bCs/>
          <w:color w:val="262626"/>
          <w:sz w:val="20"/>
          <w:szCs w:val="20"/>
        </w:rPr>
      </w:pPr>
    </w:p>
    <w:p w14:paraId="6FC9A20E" w14:textId="77777777" w:rsidR="00ED71C4" w:rsidRPr="004B1248" w:rsidRDefault="00ED71C4" w:rsidP="00ED71C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4B1248">
        <w:rPr>
          <w:rFonts w:asciiTheme="majorHAnsi" w:hAnsiTheme="majorHAnsi" w:cstheme="majorHAnsi"/>
          <w:b/>
          <w:bCs/>
          <w:color w:val="262626" w:themeColor="text1" w:themeTint="D9"/>
          <w:sz w:val="20"/>
          <w:szCs w:val="20"/>
        </w:rPr>
        <w:t>Utrzymanie czystości i porządku na nieruchomościach obejmujących budynki komunalne oraz tereny zewnętrzne wchodzące w skład mieszkaniowego zasobu Gminy Pruszków z zarządzane przez  TBS „Zieleń Miejska” Sp. z o.o.</w:t>
      </w:r>
    </w:p>
    <w:p w14:paraId="5FB0FED8" w14:textId="77777777" w:rsidR="00CC1FF9" w:rsidRPr="004B1248" w:rsidRDefault="00CC1FF9" w:rsidP="00166E36">
      <w:pPr>
        <w:shd w:val="clear" w:color="auto" w:fill="FFFFFF" w:themeFill="background1"/>
        <w:spacing w:after="0" w:line="240" w:lineRule="auto"/>
        <w:rPr>
          <w:rFonts w:asciiTheme="majorHAnsi" w:hAnsiTheme="majorHAnsi" w:cstheme="majorHAnsi"/>
          <w:b/>
          <w:color w:val="262626"/>
          <w:sz w:val="20"/>
          <w:szCs w:val="20"/>
        </w:rPr>
      </w:pPr>
    </w:p>
    <w:p w14:paraId="0E2318F4" w14:textId="41E3EABC" w:rsidR="00434D3B" w:rsidRPr="004B1248" w:rsidRDefault="00434D3B" w:rsidP="00166E36">
      <w:pPr>
        <w:shd w:val="clear" w:color="auto" w:fill="FFFFFF" w:themeFill="background1"/>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Tryb udzielenia zamówienia: tryb podstawowy bez negocjacji.</w:t>
      </w:r>
    </w:p>
    <w:p w14:paraId="7380FB84" w14:textId="77777777" w:rsidR="00434D3B" w:rsidRPr="004B1248" w:rsidRDefault="00434D3B" w:rsidP="00CC124D">
      <w:pPr>
        <w:spacing w:after="0" w:line="240" w:lineRule="auto"/>
        <w:rPr>
          <w:rFonts w:asciiTheme="majorHAnsi" w:hAnsiTheme="majorHAnsi" w:cstheme="majorHAnsi"/>
          <w:sz w:val="20"/>
          <w:szCs w:val="20"/>
        </w:rPr>
      </w:pPr>
    </w:p>
    <w:p w14:paraId="363DDD9B" w14:textId="77777777" w:rsidR="00434D3B" w:rsidRPr="004B1248" w:rsidRDefault="00434D3B" w:rsidP="00CC124D">
      <w:pPr>
        <w:spacing w:after="0" w:line="240" w:lineRule="auto"/>
        <w:rPr>
          <w:rFonts w:asciiTheme="majorHAnsi" w:hAnsiTheme="majorHAnsi" w:cstheme="majorHAnsi"/>
          <w:sz w:val="20"/>
          <w:szCs w:val="20"/>
        </w:rPr>
      </w:pPr>
    </w:p>
    <w:p w14:paraId="7E6B5773" w14:textId="77777777" w:rsidR="004E5A53" w:rsidRPr="004B1248" w:rsidRDefault="004E5A53" w:rsidP="00CC124D">
      <w:pPr>
        <w:tabs>
          <w:tab w:val="left" w:pos="142"/>
        </w:tabs>
        <w:autoSpaceDE w:val="0"/>
        <w:spacing w:after="0" w:line="240" w:lineRule="auto"/>
        <w:jc w:val="both"/>
        <w:rPr>
          <w:rFonts w:asciiTheme="majorHAnsi" w:hAnsiTheme="majorHAnsi" w:cstheme="majorHAnsi"/>
          <w:b/>
          <w:color w:val="262626"/>
          <w:sz w:val="20"/>
          <w:szCs w:val="20"/>
        </w:rPr>
      </w:pPr>
      <w:r w:rsidRPr="004B1248">
        <w:rPr>
          <w:rFonts w:asciiTheme="majorHAnsi" w:hAnsiTheme="majorHAnsi" w:cstheme="majorHAnsi"/>
          <w:b/>
          <w:color w:val="262626"/>
          <w:sz w:val="20"/>
          <w:szCs w:val="20"/>
        </w:rPr>
        <w:t>Uwaga:</w:t>
      </w:r>
    </w:p>
    <w:p w14:paraId="7706D64D" w14:textId="77777777" w:rsidR="004E5A53" w:rsidRPr="004B1248" w:rsidRDefault="004E5A53" w:rsidP="00CC124D">
      <w:pPr>
        <w:tabs>
          <w:tab w:val="left" w:pos="142"/>
        </w:tabs>
        <w:autoSpaceDE w:val="0"/>
        <w:spacing w:after="0" w:line="240" w:lineRule="auto"/>
        <w:jc w:val="both"/>
        <w:rPr>
          <w:rFonts w:asciiTheme="majorHAnsi" w:hAnsiTheme="majorHAnsi" w:cstheme="majorHAnsi"/>
          <w:bCs/>
          <w:color w:val="262626"/>
          <w:sz w:val="20"/>
          <w:szCs w:val="20"/>
        </w:rPr>
      </w:pPr>
      <w:r w:rsidRPr="004B1248">
        <w:rPr>
          <w:rFonts w:asciiTheme="majorHAnsi" w:hAnsiTheme="majorHAnsi" w:cstheme="majorHAnsi"/>
          <w:bCs/>
          <w:color w:val="262626"/>
          <w:sz w:val="20"/>
          <w:szCs w:val="20"/>
        </w:rPr>
        <w:t xml:space="preserve">Zgodnie z art. 61. ust. 1 oraz art. 63 ust. 2 ustawy z dnia 11 września 2019 r. Prawo </w:t>
      </w:r>
      <w:r w:rsidR="00C37EF0" w:rsidRPr="004B1248">
        <w:rPr>
          <w:rFonts w:asciiTheme="majorHAnsi" w:hAnsiTheme="majorHAnsi" w:cstheme="majorHAnsi"/>
          <w:bCs/>
          <w:color w:val="262626"/>
          <w:sz w:val="20"/>
          <w:szCs w:val="20"/>
        </w:rPr>
        <w:t>z</w:t>
      </w:r>
      <w:r w:rsidRPr="004B1248">
        <w:rPr>
          <w:rFonts w:asciiTheme="majorHAnsi" w:hAnsiTheme="majorHAnsi" w:cstheme="majorHAnsi"/>
          <w:bCs/>
          <w:color w:val="262626"/>
          <w:sz w:val="20"/>
          <w:szCs w:val="20"/>
        </w:rPr>
        <w:t xml:space="preserve">amówień </w:t>
      </w:r>
      <w:r w:rsidR="00C37EF0" w:rsidRPr="004B1248">
        <w:rPr>
          <w:rFonts w:asciiTheme="majorHAnsi" w:hAnsiTheme="majorHAnsi" w:cstheme="majorHAnsi"/>
          <w:bCs/>
          <w:color w:val="262626"/>
          <w:sz w:val="20"/>
          <w:szCs w:val="20"/>
        </w:rPr>
        <w:t>p</w:t>
      </w:r>
      <w:r w:rsidRPr="004B1248">
        <w:rPr>
          <w:rFonts w:asciiTheme="majorHAnsi" w:hAnsiTheme="majorHAnsi" w:cstheme="majorHAnsi"/>
          <w:bCs/>
          <w:color w:val="262626"/>
          <w:sz w:val="20"/>
          <w:szCs w:val="20"/>
        </w:rPr>
        <w:t xml:space="preserve">ublicznych komunikacja </w:t>
      </w:r>
    </w:p>
    <w:p w14:paraId="5C584E2B" w14:textId="77777777" w:rsidR="004E5A53" w:rsidRPr="004B1248" w:rsidRDefault="004E5A53" w:rsidP="00CC124D">
      <w:pPr>
        <w:tabs>
          <w:tab w:val="left" w:pos="142"/>
        </w:tabs>
        <w:autoSpaceDE w:val="0"/>
        <w:spacing w:after="0" w:line="240" w:lineRule="auto"/>
        <w:jc w:val="both"/>
        <w:rPr>
          <w:rFonts w:asciiTheme="majorHAnsi" w:hAnsiTheme="majorHAnsi" w:cstheme="majorHAnsi"/>
          <w:bCs/>
          <w:color w:val="262626"/>
          <w:sz w:val="20"/>
          <w:szCs w:val="20"/>
        </w:rPr>
      </w:pPr>
      <w:r w:rsidRPr="004B1248">
        <w:rPr>
          <w:rFonts w:asciiTheme="majorHAnsi" w:hAnsiTheme="majorHAnsi" w:cstheme="majorHAnsi"/>
          <w:bCs/>
          <w:color w:val="262626"/>
          <w:sz w:val="20"/>
          <w:szCs w:val="20"/>
        </w:rPr>
        <w:t xml:space="preserve">w niniejszym postępowaniu odbywa się wyłącznie przy </w:t>
      </w:r>
      <w:bookmarkStart w:id="0" w:name="_Hlk64286913"/>
      <w:r w:rsidRPr="004B1248">
        <w:rPr>
          <w:rFonts w:asciiTheme="majorHAnsi" w:hAnsiTheme="majorHAnsi" w:cstheme="majorHAnsi"/>
          <w:bCs/>
          <w:color w:val="262626"/>
          <w:sz w:val="20"/>
          <w:szCs w:val="20"/>
        </w:rPr>
        <w:t>użyciu środków komunikacji elektronicznej</w:t>
      </w:r>
      <w:bookmarkEnd w:id="0"/>
      <w:r w:rsidRPr="004B1248">
        <w:rPr>
          <w:rFonts w:asciiTheme="majorHAnsi" w:hAnsiTheme="majorHAnsi" w:cstheme="majorHAnsi"/>
          <w:bCs/>
          <w:color w:val="262626"/>
          <w:sz w:val="20"/>
          <w:szCs w:val="20"/>
        </w:rPr>
        <w:t>, pliki należy opatrzyć:</w:t>
      </w:r>
    </w:p>
    <w:p w14:paraId="42BBADC0" w14:textId="77777777" w:rsidR="004E5A53" w:rsidRPr="004B1248" w:rsidRDefault="004E5A53" w:rsidP="00CC124D">
      <w:pPr>
        <w:tabs>
          <w:tab w:val="left" w:pos="142"/>
        </w:tabs>
        <w:autoSpaceDE w:val="0"/>
        <w:spacing w:after="0" w:line="240" w:lineRule="auto"/>
        <w:jc w:val="both"/>
        <w:rPr>
          <w:rFonts w:asciiTheme="majorHAnsi" w:hAnsiTheme="majorHAnsi" w:cstheme="majorHAnsi"/>
          <w:b/>
          <w:i/>
          <w:iCs/>
          <w:color w:val="262626"/>
          <w:sz w:val="20"/>
          <w:szCs w:val="20"/>
        </w:rPr>
      </w:pPr>
      <w:r w:rsidRPr="004B1248">
        <w:rPr>
          <w:rFonts w:asciiTheme="majorHAnsi" w:hAnsiTheme="majorHAnsi" w:cstheme="majorHAnsi"/>
          <w:b/>
          <w:i/>
          <w:iCs/>
          <w:color w:val="262626"/>
          <w:sz w:val="20"/>
          <w:szCs w:val="20"/>
        </w:rPr>
        <w:t>- kwalifikowanym podpisem elektronicznym,</w:t>
      </w:r>
    </w:p>
    <w:p w14:paraId="35056855" w14:textId="77777777" w:rsidR="004E5A53" w:rsidRPr="004B1248" w:rsidRDefault="004E5A53" w:rsidP="00CC124D">
      <w:pPr>
        <w:tabs>
          <w:tab w:val="left" w:pos="142"/>
        </w:tabs>
        <w:autoSpaceDE w:val="0"/>
        <w:spacing w:after="0" w:line="240" w:lineRule="auto"/>
        <w:jc w:val="both"/>
        <w:rPr>
          <w:rFonts w:asciiTheme="majorHAnsi" w:hAnsiTheme="majorHAnsi" w:cstheme="majorHAnsi"/>
          <w:b/>
          <w:i/>
          <w:iCs/>
          <w:color w:val="262626"/>
          <w:sz w:val="20"/>
          <w:szCs w:val="20"/>
        </w:rPr>
      </w:pPr>
      <w:r w:rsidRPr="004B1248">
        <w:rPr>
          <w:rFonts w:asciiTheme="majorHAnsi" w:hAnsiTheme="majorHAnsi" w:cstheme="majorHAnsi"/>
          <w:b/>
          <w:i/>
          <w:iCs/>
          <w:color w:val="262626"/>
          <w:sz w:val="20"/>
          <w:szCs w:val="20"/>
        </w:rPr>
        <w:t>- podpisem zaufanym,</w:t>
      </w:r>
    </w:p>
    <w:p w14:paraId="2B804698" w14:textId="77777777" w:rsidR="004E5A53" w:rsidRPr="004B1248" w:rsidRDefault="004E5A53" w:rsidP="00CC124D">
      <w:pPr>
        <w:tabs>
          <w:tab w:val="left" w:pos="142"/>
        </w:tabs>
        <w:autoSpaceDE w:val="0"/>
        <w:spacing w:after="0" w:line="240" w:lineRule="auto"/>
        <w:jc w:val="both"/>
        <w:rPr>
          <w:rFonts w:asciiTheme="majorHAnsi" w:hAnsiTheme="majorHAnsi" w:cstheme="majorHAnsi"/>
          <w:b/>
          <w:i/>
          <w:iCs/>
          <w:color w:val="262626"/>
          <w:sz w:val="20"/>
          <w:szCs w:val="20"/>
        </w:rPr>
      </w:pPr>
      <w:r w:rsidRPr="004B1248">
        <w:rPr>
          <w:rFonts w:asciiTheme="majorHAnsi" w:hAnsiTheme="majorHAnsi" w:cstheme="majorHAnsi"/>
          <w:b/>
          <w:i/>
          <w:iCs/>
          <w:color w:val="262626"/>
          <w:sz w:val="20"/>
          <w:szCs w:val="20"/>
        </w:rPr>
        <w:t>- lub podpisem osobistym.</w:t>
      </w:r>
    </w:p>
    <w:p w14:paraId="7320F428" w14:textId="77777777" w:rsidR="00434D3B" w:rsidRPr="004B1248" w:rsidRDefault="00434D3B" w:rsidP="00CC124D">
      <w:pPr>
        <w:spacing w:after="0" w:line="240" w:lineRule="auto"/>
        <w:rPr>
          <w:rFonts w:asciiTheme="majorHAnsi" w:hAnsiTheme="majorHAnsi" w:cstheme="majorHAnsi"/>
          <w:i/>
          <w:iCs/>
          <w:sz w:val="20"/>
          <w:szCs w:val="20"/>
        </w:rPr>
      </w:pPr>
    </w:p>
    <w:p w14:paraId="5243928C" w14:textId="77777777" w:rsidR="00FE7EAD" w:rsidRPr="004B1248" w:rsidRDefault="00FE7EAD" w:rsidP="00CC124D">
      <w:pPr>
        <w:spacing w:after="0" w:line="240" w:lineRule="auto"/>
        <w:rPr>
          <w:rFonts w:asciiTheme="majorHAnsi" w:hAnsiTheme="majorHAnsi" w:cstheme="majorHAnsi"/>
          <w:sz w:val="20"/>
          <w:szCs w:val="20"/>
        </w:rPr>
      </w:pPr>
    </w:p>
    <w:p w14:paraId="0559F3FB" w14:textId="77777777" w:rsidR="00422A62" w:rsidRPr="004B1248" w:rsidRDefault="00422A62" w:rsidP="00CC124D">
      <w:pPr>
        <w:spacing w:after="0" w:line="240" w:lineRule="auto"/>
        <w:rPr>
          <w:rFonts w:asciiTheme="majorHAnsi" w:hAnsiTheme="majorHAnsi" w:cstheme="majorHAnsi"/>
          <w:sz w:val="20"/>
          <w:szCs w:val="20"/>
        </w:rPr>
      </w:pPr>
    </w:p>
    <w:p w14:paraId="66F1A5F8" w14:textId="77777777" w:rsidR="007D38B3" w:rsidRPr="004B1248" w:rsidRDefault="007D38B3" w:rsidP="00CC124D">
      <w:pPr>
        <w:spacing w:after="0" w:line="240" w:lineRule="auto"/>
        <w:rPr>
          <w:rFonts w:asciiTheme="majorHAnsi" w:hAnsiTheme="majorHAnsi" w:cstheme="majorHAnsi"/>
          <w:sz w:val="20"/>
          <w:szCs w:val="20"/>
        </w:rPr>
      </w:pPr>
    </w:p>
    <w:p w14:paraId="2AAC2B67" w14:textId="77777777" w:rsidR="00A67028" w:rsidRPr="004B1248" w:rsidRDefault="00645FAC" w:rsidP="00A67028">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ab/>
      </w:r>
    </w:p>
    <w:p w14:paraId="79ACAED7" w14:textId="281A57C8" w:rsidR="00DE3707" w:rsidRPr="004B1248" w:rsidRDefault="00DE3707" w:rsidP="00CC1FF9">
      <w:pPr>
        <w:spacing w:after="0" w:line="240" w:lineRule="auto"/>
        <w:ind w:left="5664" w:firstLine="708"/>
        <w:rPr>
          <w:rFonts w:asciiTheme="majorHAnsi" w:hAnsiTheme="majorHAnsi" w:cstheme="majorHAnsi"/>
          <w:b/>
          <w:color w:val="262626"/>
          <w:sz w:val="20"/>
          <w:szCs w:val="20"/>
        </w:rPr>
      </w:pPr>
      <w:r w:rsidRPr="004B1248">
        <w:rPr>
          <w:rFonts w:asciiTheme="majorHAnsi" w:hAnsiTheme="majorHAnsi" w:cstheme="majorHAnsi"/>
          <w:b/>
          <w:color w:val="262626"/>
          <w:sz w:val="20"/>
          <w:szCs w:val="20"/>
        </w:rPr>
        <w:t>Zatwierdzam:</w:t>
      </w:r>
    </w:p>
    <w:p w14:paraId="22E1F37A" w14:textId="2B01850A" w:rsidR="006F7962" w:rsidRPr="004B1248" w:rsidRDefault="006F7962" w:rsidP="006F7962">
      <w:pPr>
        <w:spacing w:after="0" w:line="240" w:lineRule="auto"/>
        <w:ind w:left="5664" w:firstLine="709"/>
        <w:rPr>
          <w:rFonts w:asciiTheme="majorHAnsi" w:hAnsiTheme="majorHAnsi" w:cstheme="majorHAnsi"/>
          <w:b/>
          <w:bCs/>
          <w:color w:val="262626"/>
          <w:sz w:val="20"/>
          <w:szCs w:val="20"/>
        </w:rPr>
      </w:pPr>
    </w:p>
    <w:p w14:paraId="1D99567B" w14:textId="77777777" w:rsidR="0010044F" w:rsidRDefault="0010044F" w:rsidP="0010044F">
      <w:pPr>
        <w:spacing w:after="0" w:line="240" w:lineRule="auto"/>
        <w:ind w:left="5664" w:firstLine="709"/>
        <w:rPr>
          <w:rFonts w:ascii="Calibri Light" w:hAnsi="Calibri Light" w:cs="Calibri Light"/>
          <w:b/>
          <w:bCs/>
          <w:color w:val="262626"/>
          <w:sz w:val="20"/>
          <w:szCs w:val="20"/>
        </w:rPr>
      </w:pPr>
      <w:r>
        <w:rPr>
          <w:rFonts w:ascii="Calibri Light" w:hAnsi="Calibri Light" w:cs="Calibri Light"/>
          <w:b/>
          <w:bCs/>
          <w:color w:val="262626"/>
          <w:sz w:val="20"/>
          <w:szCs w:val="20"/>
        </w:rPr>
        <w:t>Prezes Zarządu Spółki</w:t>
      </w:r>
    </w:p>
    <w:p w14:paraId="1E975CF1" w14:textId="77777777" w:rsidR="0010044F" w:rsidRDefault="0010044F" w:rsidP="0010044F">
      <w:pPr>
        <w:spacing w:after="0" w:line="240" w:lineRule="auto"/>
        <w:ind w:left="5664" w:firstLine="709"/>
        <w:rPr>
          <w:rFonts w:ascii="Calibri Light" w:hAnsi="Calibri Light" w:cs="Calibri Light"/>
          <w:b/>
          <w:bCs/>
          <w:color w:val="262626"/>
          <w:sz w:val="20"/>
          <w:szCs w:val="20"/>
        </w:rPr>
      </w:pPr>
      <w:r>
        <w:rPr>
          <w:rFonts w:ascii="Calibri Light" w:hAnsi="Calibri Light" w:cs="Calibri Light"/>
          <w:b/>
          <w:bCs/>
          <w:color w:val="262626"/>
          <w:sz w:val="20"/>
          <w:szCs w:val="20"/>
        </w:rPr>
        <w:t>TBS „Zieleń Miejska” Sp. z.o.o.</w:t>
      </w:r>
    </w:p>
    <w:p w14:paraId="2FD53C21" w14:textId="77777777" w:rsidR="0010044F" w:rsidRDefault="0010044F" w:rsidP="0010044F">
      <w:pPr>
        <w:spacing w:after="0" w:line="240" w:lineRule="auto"/>
        <w:ind w:left="5664" w:firstLine="709"/>
        <w:rPr>
          <w:rFonts w:ascii="Calibri Light" w:hAnsi="Calibri Light" w:cs="Calibri Light"/>
          <w:b/>
          <w:bCs/>
          <w:color w:val="262626"/>
          <w:sz w:val="20"/>
          <w:szCs w:val="20"/>
        </w:rPr>
      </w:pPr>
    </w:p>
    <w:p w14:paraId="4BF08A50" w14:textId="227088C5" w:rsidR="003F2915" w:rsidRPr="004B1248" w:rsidRDefault="0010044F" w:rsidP="0010044F">
      <w:pPr>
        <w:spacing w:after="0" w:line="240" w:lineRule="auto"/>
        <w:ind w:left="5664" w:firstLine="708"/>
        <w:rPr>
          <w:rFonts w:asciiTheme="majorHAnsi" w:hAnsiTheme="majorHAnsi" w:cstheme="majorHAnsi"/>
          <w:sz w:val="20"/>
          <w:szCs w:val="20"/>
        </w:rPr>
      </w:pPr>
      <w:r>
        <w:rPr>
          <w:rFonts w:ascii="Calibri Light" w:hAnsi="Calibri Light" w:cs="Calibri Light"/>
          <w:b/>
          <w:bCs/>
          <w:color w:val="262626"/>
          <w:sz w:val="20"/>
          <w:szCs w:val="20"/>
        </w:rPr>
        <w:t>/-/ Maciej Roszkowski</w:t>
      </w:r>
    </w:p>
    <w:p w14:paraId="40882D33" w14:textId="433ACBFA" w:rsidR="00AD65F8" w:rsidRPr="004B1248" w:rsidRDefault="00AD65F8" w:rsidP="00CC124D">
      <w:pPr>
        <w:spacing w:after="0" w:line="240" w:lineRule="auto"/>
        <w:rPr>
          <w:rFonts w:asciiTheme="majorHAnsi" w:hAnsiTheme="majorHAnsi" w:cstheme="majorHAnsi"/>
          <w:sz w:val="20"/>
          <w:szCs w:val="20"/>
        </w:rPr>
      </w:pPr>
    </w:p>
    <w:p w14:paraId="41B0167A" w14:textId="77777777" w:rsidR="00AD65F8" w:rsidRPr="004B1248" w:rsidRDefault="00AD65F8" w:rsidP="00CC124D">
      <w:pPr>
        <w:spacing w:after="0" w:line="240" w:lineRule="auto"/>
        <w:rPr>
          <w:rFonts w:asciiTheme="majorHAnsi" w:hAnsiTheme="majorHAnsi" w:cstheme="majorHAnsi"/>
          <w:sz w:val="20"/>
          <w:szCs w:val="20"/>
        </w:rPr>
      </w:pPr>
    </w:p>
    <w:p w14:paraId="5160C8F0" w14:textId="7300BDB3" w:rsidR="003F2915" w:rsidRPr="004B1248" w:rsidRDefault="003F2915" w:rsidP="00CC124D">
      <w:pPr>
        <w:spacing w:after="0" w:line="240" w:lineRule="auto"/>
        <w:rPr>
          <w:rFonts w:asciiTheme="majorHAnsi" w:hAnsiTheme="majorHAnsi" w:cstheme="majorHAnsi"/>
          <w:sz w:val="20"/>
          <w:szCs w:val="20"/>
        </w:rPr>
      </w:pPr>
    </w:p>
    <w:p w14:paraId="4E7FD02B" w14:textId="77777777" w:rsidR="003F2915" w:rsidRPr="004B1248" w:rsidRDefault="003F2915" w:rsidP="00CC124D">
      <w:pPr>
        <w:spacing w:after="0" w:line="240" w:lineRule="auto"/>
        <w:rPr>
          <w:rFonts w:asciiTheme="majorHAnsi" w:hAnsiTheme="majorHAnsi" w:cstheme="majorHAnsi"/>
          <w:sz w:val="20"/>
          <w:szCs w:val="20"/>
        </w:rPr>
      </w:pPr>
    </w:p>
    <w:p w14:paraId="236112FF" w14:textId="108CFFA5" w:rsidR="00581B20" w:rsidRDefault="00581B20" w:rsidP="00CC124D">
      <w:pPr>
        <w:spacing w:after="0" w:line="240" w:lineRule="auto"/>
        <w:rPr>
          <w:rFonts w:asciiTheme="majorHAnsi" w:hAnsiTheme="majorHAnsi" w:cstheme="majorHAnsi"/>
          <w:sz w:val="20"/>
          <w:szCs w:val="20"/>
        </w:rPr>
      </w:pPr>
    </w:p>
    <w:p w14:paraId="0C3809C1" w14:textId="77777777" w:rsidR="0010044F" w:rsidRPr="004B1248" w:rsidRDefault="0010044F" w:rsidP="00CC124D">
      <w:pPr>
        <w:spacing w:after="0" w:line="240" w:lineRule="auto"/>
        <w:rPr>
          <w:rFonts w:asciiTheme="majorHAnsi" w:hAnsiTheme="majorHAnsi" w:cstheme="majorHAnsi"/>
          <w:sz w:val="20"/>
          <w:szCs w:val="20"/>
        </w:rPr>
      </w:pPr>
    </w:p>
    <w:p w14:paraId="2A4A6D15" w14:textId="04478B6F" w:rsidR="00CC1FF9" w:rsidRPr="004B1248" w:rsidRDefault="00CC1FF9" w:rsidP="00CC124D">
      <w:pPr>
        <w:spacing w:after="0" w:line="240" w:lineRule="auto"/>
        <w:rPr>
          <w:rFonts w:asciiTheme="majorHAnsi" w:hAnsiTheme="majorHAnsi" w:cstheme="majorHAnsi"/>
          <w:sz w:val="20"/>
          <w:szCs w:val="20"/>
        </w:rPr>
      </w:pPr>
    </w:p>
    <w:p w14:paraId="47BCDBC5" w14:textId="77777777" w:rsidR="00CC1FF9" w:rsidRPr="004B1248" w:rsidRDefault="00CC1FF9" w:rsidP="00CC124D">
      <w:pPr>
        <w:spacing w:after="0" w:line="240" w:lineRule="auto"/>
        <w:rPr>
          <w:rFonts w:asciiTheme="majorHAnsi" w:hAnsiTheme="majorHAnsi" w:cstheme="majorHAnsi"/>
          <w:sz w:val="20"/>
          <w:szCs w:val="20"/>
        </w:rPr>
      </w:pPr>
    </w:p>
    <w:p w14:paraId="6C1A6FD2" w14:textId="77777777" w:rsidR="00BD3829" w:rsidRPr="004B1248" w:rsidRDefault="00BD3829" w:rsidP="00CC124D">
      <w:pPr>
        <w:spacing w:after="0" w:line="240" w:lineRule="auto"/>
        <w:rPr>
          <w:rFonts w:asciiTheme="majorHAnsi" w:hAnsiTheme="majorHAnsi" w:cstheme="majorHAnsi"/>
          <w:sz w:val="20"/>
          <w:szCs w:val="20"/>
        </w:rPr>
      </w:pPr>
    </w:p>
    <w:p w14:paraId="6BE421A9" w14:textId="29EC400A" w:rsidR="00581B20" w:rsidRPr="004B1248" w:rsidRDefault="00581B20" w:rsidP="00CC124D">
      <w:pPr>
        <w:spacing w:after="0" w:line="240" w:lineRule="auto"/>
        <w:rPr>
          <w:rFonts w:asciiTheme="majorHAnsi" w:hAnsiTheme="majorHAnsi" w:cstheme="majorHAnsi"/>
          <w:sz w:val="20"/>
          <w:szCs w:val="20"/>
        </w:rPr>
      </w:pPr>
    </w:p>
    <w:p w14:paraId="63937F28" w14:textId="3556F4EE" w:rsidR="00617139" w:rsidRPr="004B1248" w:rsidRDefault="00617139" w:rsidP="00CC124D">
      <w:pPr>
        <w:spacing w:after="0" w:line="240" w:lineRule="auto"/>
        <w:jc w:val="center"/>
        <w:rPr>
          <w:rFonts w:asciiTheme="majorHAnsi" w:hAnsiTheme="majorHAnsi" w:cstheme="majorHAnsi"/>
          <w:sz w:val="20"/>
          <w:szCs w:val="20"/>
        </w:rPr>
      </w:pPr>
      <w:r w:rsidRPr="004B1248">
        <w:rPr>
          <w:rFonts w:asciiTheme="majorHAnsi" w:hAnsiTheme="majorHAnsi" w:cstheme="majorHAnsi"/>
          <w:sz w:val="20"/>
          <w:szCs w:val="20"/>
        </w:rPr>
        <w:lastRenderedPageBreak/>
        <w:t>SPIS TREŚCI:</w:t>
      </w:r>
    </w:p>
    <w:p w14:paraId="2C821D3D" w14:textId="77777777" w:rsidR="00617139" w:rsidRPr="004B1248" w:rsidRDefault="00617139" w:rsidP="00CC124D">
      <w:pPr>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Rozdział I – Informacje ogólne</w:t>
      </w:r>
    </w:p>
    <w:p w14:paraId="16A882BB"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1. </w:t>
      </w:r>
      <w:r w:rsidR="00617139" w:rsidRPr="004B1248">
        <w:rPr>
          <w:rFonts w:asciiTheme="majorHAnsi" w:hAnsiTheme="majorHAnsi" w:cstheme="majorHAnsi"/>
          <w:sz w:val="20"/>
          <w:szCs w:val="20"/>
        </w:rPr>
        <w:t>Dane Zamawiającego</w:t>
      </w:r>
    </w:p>
    <w:p w14:paraId="59AC040B"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2. </w:t>
      </w:r>
      <w:r w:rsidR="00617139" w:rsidRPr="004B1248">
        <w:rPr>
          <w:rFonts w:asciiTheme="majorHAnsi" w:hAnsiTheme="majorHAnsi" w:cstheme="majorHAnsi"/>
          <w:sz w:val="20"/>
          <w:szCs w:val="20"/>
        </w:rPr>
        <w:t>Tryb udzielenia zamówienia</w:t>
      </w:r>
    </w:p>
    <w:p w14:paraId="3723F81B"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3. </w:t>
      </w:r>
      <w:r w:rsidR="00617139" w:rsidRPr="004B1248">
        <w:rPr>
          <w:rFonts w:asciiTheme="majorHAnsi" w:hAnsiTheme="majorHAnsi" w:cstheme="majorHAnsi"/>
          <w:sz w:val="20"/>
          <w:szCs w:val="20"/>
        </w:rPr>
        <w:t>Wykonawcy/podwykonawcy/podmioty trzecie udostępniające wykonawcy swój potencjał</w:t>
      </w:r>
    </w:p>
    <w:p w14:paraId="79F2030A"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4. </w:t>
      </w:r>
      <w:r w:rsidR="00617139" w:rsidRPr="004B1248">
        <w:rPr>
          <w:rFonts w:asciiTheme="majorHAnsi" w:hAnsiTheme="majorHAnsi" w:cstheme="majorHAnsi"/>
          <w:sz w:val="20"/>
          <w:szCs w:val="20"/>
        </w:rPr>
        <w:t>Komunikacja w postępowaniu</w:t>
      </w:r>
    </w:p>
    <w:p w14:paraId="546B91AA"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5. </w:t>
      </w:r>
      <w:r w:rsidR="00617139" w:rsidRPr="004B1248">
        <w:rPr>
          <w:rFonts w:asciiTheme="majorHAnsi" w:hAnsiTheme="majorHAnsi" w:cstheme="majorHAnsi"/>
          <w:sz w:val="20"/>
          <w:szCs w:val="20"/>
        </w:rPr>
        <w:t>Wizja lokalna</w:t>
      </w:r>
    </w:p>
    <w:p w14:paraId="3DC00A7D"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6. </w:t>
      </w:r>
      <w:r w:rsidR="00617139" w:rsidRPr="004B1248">
        <w:rPr>
          <w:rFonts w:asciiTheme="majorHAnsi" w:hAnsiTheme="majorHAnsi" w:cstheme="majorHAnsi"/>
          <w:sz w:val="20"/>
          <w:szCs w:val="20"/>
        </w:rPr>
        <w:t>Podział zamówienia na części</w:t>
      </w:r>
    </w:p>
    <w:p w14:paraId="0B5F2E30"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7. </w:t>
      </w:r>
      <w:r w:rsidR="00617139" w:rsidRPr="004B1248">
        <w:rPr>
          <w:rFonts w:asciiTheme="majorHAnsi" w:hAnsiTheme="majorHAnsi" w:cstheme="majorHAnsi"/>
          <w:sz w:val="20"/>
          <w:szCs w:val="20"/>
        </w:rPr>
        <w:t>Oferty wariantowe</w:t>
      </w:r>
    </w:p>
    <w:p w14:paraId="5D7B9392"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8. </w:t>
      </w:r>
      <w:r w:rsidR="00617139" w:rsidRPr="004B1248">
        <w:rPr>
          <w:rFonts w:asciiTheme="majorHAnsi" w:hAnsiTheme="majorHAnsi" w:cstheme="majorHAnsi"/>
          <w:sz w:val="20"/>
          <w:szCs w:val="20"/>
        </w:rPr>
        <w:t xml:space="preserve">Katalogi elektroniczne </w:t>
      </w:r>
    </w:p>
    <w:p w14:paraId="68D9215A"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9. </w:t>
      </w:r>
      <w:r w:rsidR="00617139" w:rsidRPr="004B1248">
        <w:rPr>
          <w:rFonts w:asciiTheme="majorHAnsi" w:hAnsiTheme="majorHAnsi" w:cstheme="majorHAnsi"/>
          <w:sz w:val="20"/>
          <w:szCs w:val="20"/>
        </w:rPr>
        <w:t>Umowa ramowa</w:t>
      </w:r>
    </w:p>
    <w:p w14:paraId="6CE16750"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10. </w:t>
      </w:r>
      <w:r w:rsidR="00617139" w:rsidRPr="004B1248">
        <w:rPr>
          <w:rFonts w:asciiTheme="majorHAnsi" w:hAnsiTheme="majorHAnsi" w:cstheme="majorHAnsi"/>
          <w:sz w:val="20"/>
          <w:szCs w:val="20"/>
        </w:rPr>
        <w:t>Aukcja elektroniczna</w:t>
      </w:r>
    </w:p>
    <w:p w14:paraId="1E455E4D"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11. </w:t>
      </w:r>
      <w:r w:rsidR="00617139" w:rsidRPr="004B1248">
        <w:rPr>
          <w:rFonts w:asciiTheme="majorHAnsi" w:hAnsiTheme="majorHAnsi" w:cstheme="majorHAnsi"/>
          <w:sz w:val="20"/>
          <w:szCs w:val="20"/>
        </w:rPr>
        <w:t>Zamówienia, o których mowa w art. 214 ust. 1 pkt 7 i 8 ustawy Pzp</w:t>
      </w:r>
    </w:p>
    <w:p w14:paraId="663F7BB9"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12. </w:t>
      </w:r>
      <w:r w:rsidR="00617139" w:rsidRPr="004B1248">
        <w:rPr>
          <w:rFonts w:asciiTheme="majorHAnsi" w:hAnsiTheme="majorHAnsi" w:cstheme="majorHAnsi"/>
          <w:sz w:val="20"/>
          <w:szCs w:val="20"/>
        </w:rPr>
        <w:t>Rozliczenia w walutach obcych</w:t>
      </w:r>
    </w:p>
    <w:p w14:paraId="2C7A5A8D"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13. </w:t>
      </w:r>
      <w:r w:rsidR="00617139" w:rsidRPr="004B1248">
        <w:rPr>
          <w:rFonts w:asciiTheme="majorHAnsi" w:hAnsiTheme="majorHAnsi" w:cstheme="majorHAnsi"/>
          <w:sz w:val="20"/>
          <w:szCs w:val="20"/>
        </w:rPr>
        <w:t>Zwrot kosztów udziału w postępowaniu</w:t>
      </w:r>
    </w:p>
    <w:p w14:paraId="6CF08DBD"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14. </w:t>
      </w:r>
      <w:r w:rsidR="00617139" w:rsidRPr="004B1248">
        <w:rPr>
          <w:rFonts w:asciiTheme="majorHAnsi" w:hAnsiTheme="majorHAnsi" w:cstheme="majorHAnsi"/>
          <w:sz w:val="20"/>
          <w:szCs w:val="20"/>
        </w:rPr>
        <w:t>Zaliczki na poczet udzielenia zamówienia</w:t>
      </w:r>
    </w:p>
    <w:p w14:paraId="637A868A"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15. </w:t>
      </w:r>
      <w:r w:rsidR="00617139" w:rsidRPr="004B1248">
        <w:rPr>
          <w:rFonts w:asciiTheme="majorHAnsi" w:hAnsiTheme="majorHAnsi" w:cstheme="majorHAnsi"/>
          <w:sz w:val="20"/>
          <w:szCs w:val="20"/>
        </w:rPr>
        <w:t>Unieważnienie postępowania</w:t>
      </w:r>
    </w:p>
    <w:p w14:paraId="6E885823"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16. </w:t>
      </w:r>
      <w:r w:rsidR="00617139" w:rsidRPr="004B1248">
        <w:rPr>
          <w:rFonts w:asciiTheme="majorHAnsi" w:hAnsiTheme="majorHAnsi" w:cstheme="majorHAnsi"/>
          <w:sz w:val="20"/>
          <w:szCs w:val="20"/>
        </w:rPr>
        <w:t>Pouczenie o środkach ochrony prawnej</w:t>
      </w:r>
    </w:p>
    <w:p w14:paraId="7FAA2827" w14:textId="77777777" w:rsidR="00617139" w:rsidRPr="004B1248" w:rsidRDefault="00317C99"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17. </w:t>
      </w:r>
      <w:r w:rsidR="00617139" w:rsidRPr="004B1248">
        <w:rPr>
          <w:rFonts w:asciiTheme="majorHAnsi" w:hAnsiTheme="majorHAnsi" w:cstheme="majorHAnsi"/>
          <w:sz w:val="20"/>
          <w:szCs w:val="20"/>
        </w:rPr>
        <w:t>Ochrona danych osobowych zebranych przez zamawiającego w toku postępowania</w:t>
      </w:r>
      <w:r w:rsidR="00617139" w:rsidRPr="004B1248">
        <w:rPr>
          <w:rFonts w:asciiTheme="majorHAnsi" w:hAnsiTheme="majorHAnsi" w:cstheme="majorHAnsi"/>
          <w:sz w:val="20"/>
          <w:szCs w:val="20"/>
        </w:rPr>
        <w:br/>
      </w:r>
    </w:p>
    <w:p w14:paraId="3DD360AC" w14:textId="77777777" w:rsidR="00617139" w:rsidRPr="004B1248" w:rsidRDefault="00617139" w:rsidP="00CC124D">
      <w:pPr>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Rozdział II – Przedmiot zamówienia i wymagania stawiane wykonawcy </w:t>
      </w:r>
    </w:p>
    <w:p w14:paraId="71306DBD"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1. </w:t>
      </w:r>
      <w:r w:rsidR="00617139" w:rsidRPr="004B1248">
        <w:rPr>
          <w:rFonts w:asciiTheme="majorHAnsi" w:hAnsiTheme="majorHAnsi" w:cstheme="majorHAnsi"/>
          <w:sz w:val="20"/>
          <w:szCs w:val="20"/>
        </w:rPr>
        <w:t>Przedmiot zamówienia</w:t>
      </w:r>
    </w:p>
    <w:p w14:paraId="69EEE1E5"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2. </w:t>
      </w:r>
      <w:r w:rsidR="00617139" w:rsidRPr="004B1248">
        <w:rPr>
          <w:rFonts w:asciiTheme="majorHAnsi" w:hAnsiTheme="majorHAnsi" w:cstheme="majorHAnsi"/>
          <w:sz w:val="20"/>
          <w:szCs w:val="20"/>
        </w:rPr>
        <w:t>Rozwiązania równoważne</w:t>
      </w:r>
    </w:p>
    <w:p w14:paraId="0C5D0050"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3. </w:t>
      </w:r>
      <w:r w:rsidR="00617139" w:rsidRPr="004B1248">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4. </w:t>
      </w:r>
      <w:r w:rsidR="00617139" w:rsidRPr="004B1248">
        <w:rPr>
          <w:rFonts w:asciiTheme="majorHAnsi" w:hAnsiTheme="majorHAnsi" w:cstheme="majorHAnsi"/>
          <w:sz w:val="20"/>
          <w:szCs w:val="20"/>
        </w:rPr>
        <w:t>Wymagania w zakresie zatrudnienia osób, o których mowa w art. 96 ust. 2 pkt 2 ustawy Pzp</w:t>
      </w:r>
    </w:p>
    <w:p w14:paraId="792AA7BA"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5. </w:t>
      </w:r>
      <w:r w:rsidR="00617139" w:rsidRPr="004B1248">
        <w:rPr>
          <w:rFonts w:asciiTheme="majorHAnsi" w:hAnsiTheme="majorHAnsi" w:cstheme="majorHAnsi"/>
          <w:sz w:val="20"/>
          <w:szCs w:val="20"/>
        </w:rPr>
        <w:t>Informacja o przedmiotowych środkach dowodowych</w:t>
      </w:r>
    </w:p>
    <w:p w14:paraId="74718573"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6. </w:t>
      </w:r>
      <w:r w:rsidR="00617139" w:rsidRPr="004B1248">
        <w:rPr>
          <w:rFonts w:asciiTheme="majorHAnsi" w:hAnsiTheme="majorHAnsi" w:cstheme="majorHAnsi"/>
          <w:sz w:val="20"/>
          <w:szCs w:val="20"/>
        </w:rPr>
        <w:t xml:space="preserve">Termin wykonania zamówienia </w:t>
      </w:r>
    </w:p>
    <w:p w14:paraId="421988C9"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7. </w:t>
      </w:r>
      <w:r w:rsidR="00617139" w:rsidRPr="004B1248">
        <w:rPr>
          <w:rFonts w:asciiTheme="majorHAnsi" w:hAnsiTheme="majorHAnsi" w:cstheme="majorHAnsi"/>
          <w:sz w:val="20"/>
          <w:szCs w:val="20"/>
        </w:rPr>
        <w:t>Informacja o warunkach udziału w postępowaniu o udzielenie zamówienia</w:t>
      </w:r>
    </w:p>
    <w:p w14:paraId="68A1522C"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8. </w:t>
      </w:r>
      <w:r w:rsidR="00617139" w:rsidRPr="004B1248">
        <w:rPr>
          <w:rFonts w:asciiTheme="majorHAnsi" w:hAnsiTheme="majorHAnsi" w:cstheme="majorHAnsi"/>
          <w:sz w:val="20"/>
          <w:szCs w:val="20"/>
        </w:rPr>
        <w:t>Podstawy wykluczenia</w:t>
      </w:r>
    </w:p>
    <w:p w14:paraId="0FDA42F2"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9. </w:t>
      </w:r>
      <w:r w:rsidR="00617139" w:rsidRPr="004B1248">
        <w:rPr>
          <w:rFonts w:asciiTheme="majorHAnsi" w:hAnsiTheme="majorHAnsi" w:cstheme="majorHAnsi"/>
          <w:sz w:val="20"/>
          <w:szCs w:val="20"/>
        </w:rPr>
        <w:t>Wykaz podmiotowych środków dowodowych</w:t>
      </w:r>
    </w:p>
    <w:p w14:paraId="4346F30A"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10. </w:t>
      </w:r>
      <w:r w:rsidR="00617139" w:rsidRPr="004B1248">
        <w:rPr>
          <w:rFonts w:asciiTheme="majorHAnsi" w:hAnsiTheme="majorHAnsi" w:cstheme="majorHAnsi"/>
          <w:sz w:val="20"/>
          <w:szCs w:val="20"/>
        </w:rPr>
        <w:t>Wymagania dotyczące wadium</w:t>
      </w:r>
    </w:p>
    <w:p w14:paraId="13E69828"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11. </w:t>
      </w:r>
      <w:r w:rsidR="00617139" w:rsidRPr="004B1248">
        <w:rPr>
          <w:rFonts w:asciiTheme="majorHAnsi" w:hAnsiTheme="majorHAnsi" w:cstheme="majorHAnsi"/>
          <w:sz w:val="20"/>
          <w:szCs w:val="20"/>
        </w:rPr>
        <w:t xml:space="preserve">Sposób przygotowania oferty </w:t>
      </w:r>
    </w:p>
    <w:p w14:paraId="106801FD"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12. </w:t>
      </w:r>
      <w:r w:rsidR="00617139" w:rsidRPr="004B1248">
        <w:rPr>
          <w:rFonts w:asciiTheme="majorHAnsi" w:hAnsiTheme="majorHAnsi" w:cstheme="majorHAnsi"/>
          <w:sz w:val="20"/>
          <w:szCs w:val="20"/>
        </w:rPr>
        <w:t>Opis sposobu obliczenia ceny</w:t>
      </w:r>
    </w:p>
    <w:p w14:paraId="0120F705" w14:textId="77777777" w:rsidR="00617139" w:rsidRPr="004B1248" w:rsidRDefault="00617139" w:rsidP="00CC124D">
      <w:pPr>
        <w:spacing w:after="0" w:line="240" w:lineRule="auto"/>
        <w:rPr>
          <w:rFonts w:asciiTheme="majorHAnsi" w:hAnsiTheme="majorHAnsi" w:cstheme="majorHAnsi"/>
          <w:sz w:val="20"/>
          <w:szCs w:val="20"/>
        </w:rPr>
      </w:pPr>
    </w:p>
    <w:p w14:paraId="68B11F74" w14:textId="77777777" w:rsidR="00617139" w:rsidRPr="004B1248" w:rsidRDefault="00617139" w:rsidP="00CC124D">
      <w:pPr>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Rozdział III – Informacje o przebiegu postępowania</w:t>
      </w:r>
    </w:p>
    <w:p w14:paraId="6E109E86"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1. </w:t>
      </w:r>
      <w:r w:rsidR="00617139" w:rsidRPr="004B1248">
        <w:rPr>
          <w:rFonts w:asciiTheme="majorHAnsi" w:hAnsiTheme="majorHAnsi" w:cstheme="majorHAnsi"/>
          <w:sz w:val="20"/>
          <w:szCs w:val="20"/>
        </w:rPr>
        <w:t>Sposób porozumiewania się zamawiającego z wykonawcami</w:t>
      </w:r>
    </w:p>
    <w:p w14:paraId="0E9E69E0"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2. </w:t>
      </w:r>
      <w:r w:rsidR="00617139" w:rsidRPr="004B1248">
        <w:rPr>
          <w:rFonts w:asciiTheme="majorHAnsi" w:hAnsiTheme="majorHAnsi" w:cstheme="majorHAnsi"/>
          <w:sz w:val="20"/>
          <w:szCs w:val="20"/>
        </w:rPr>
        <w:t>Sposób oraz termin składania ofert</w:t>
      </w:r>
    </w:p>
    <w:p w14:paraId="6E507F21"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3. </w:t>
      </w:r>
      <w:r w:rsidR="00617139" w:rsidRPr="004B1248">
        <w:rPr>
          <w:rFonts w:asciiTheme="majorHAnsi" w:hAnsiTheme="majorHAnsi" w:cstheme="majorHAnsi"/>
          <w:sz w:val="20"/>
          <w:szCs w:val="20"/>
        </w:rPr>
        <w:t>Termin otwarcia ofert</w:t>
      </w:r>
    </w:p>
    <w:p w14:paraId="2129FD24"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4. </w:t>
      </w:r>
      <w:r w:rsidR="00617139" w:rsidRPr="004B1248">
        <w:rPr>
          <w:rFonts w:asciiTheme="majorHAnsi" w:hAnsiTheme="majorHAnsi" w:cstheme="majorHAnsi"/>
          <w:sz w:val="20"/>
          <w:szCs w:val="20"/>
        </w:rPr>
        <w:t>Termin związania ofertą</w:t>
      </w:r>
    </w:p>
    <w:p w14:paraId="62E11422"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5. </w:t>
      </w:r>
      <w:r w:rsidR="00617139" w:rsidRPr="004B1248">
        <w:rPr>
          <w:rFonts w:asciiTheme="majorHAnsi" w:hAnsiTheme="majorHAnsi" w:cstheme="majorHAnsi"/>
          <w:sz w:val="20"/>
          <w:szCs w:val="20"/>
        </w:rPr>
        <w:t>Opis kryteriów oceny ofert wraz z podaniem wag tych kryteriów i sposobu oceny ofert</w:t>
      </w:r>
    </w:p>
    <w:p w14:paraId="6FCE562F"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6. </w:t>
      </w:r>
      <w:r w:rsidR="00617139" w:rsidRPr="004B1248">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7. </w:t>
      </w:r>
      <w:r w:rsidR="00617139" w:rsidRPr="004B1248">
        <w:rPr>
          <w:rFonts w:asciiTheme="majorHAnsi" w:hAnsiTheme="majorHAnsi" w:cstheme="majorHAnsi"/>
          <w:sz w:val="20"/>
          <w:szCs w:val="20"/>
        </w:rPr>
        <w:t xml:space="preserve">Zabezpieczenie należytego wykonania umowy </w:t>
      </w:r>
    </w:p>
    <w:p w14:paraId="2FC0E5BC" w14:textId="77777777" w:rsidR="0061713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8. </w:t>
      </w:r>
      <w:r w:rsidR="00617139" w:rsidRPr="004B1248">
        <w:rPr>
          <w:rFonts w:asciiTheme="majorHAnsi" w:hAnsiTheme="majorHAnsi" w:cstheme="majorHAnsi"/>
          <w:sz w:val="20"/>
          <w:szCs w:val="20"/>
        </w:rPr>
        <w:t>Informacje o formalnościach, jakie muszą zostać dopełnione po wyborze oferty w celu zawarcia umowy w sprawie zamówienia publicznego</w:t>
      </w:r>
    </w:p>
    <w:p w14:paraId="4126F703" w14:textId="77777777" w:rsidR="00450072" w:rsidRPr="004B1248" w:rsidRDefault="00450072" w:rsidP="00450072">
      <w:pPr>
        <w:spacing w:after="0" w:line="240" w:lineRule="auto"/>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9. Wykaz załączników do SWZ.</w:t>
      </w:r>
    </w:p>
    <w:p w14:paraId="163A3903" w14:textId="67AD2C08" w:rsidR="000231C3" w:rsidRPr="004B1248" w:rsidRDefault="000231C3" w:rsidP="00CC124D">
      <w:pPr>
        <w:spacing w:after="0" w:line="240" w:lineRule="auto"/>
        <w:rPr>
          <w:rFonts w:asciiTheme="majorHAnsi" w:hAnsiTheme="majorHAnsi" w:cstheme="majorHAnsi"/>
          <w:sz w:val="20"/>
          <w:szCs w:val="20"/>
        </w:rPr>
      </w:pPr>
    </w:p>
    <w:p w14:paraId="797F1A80" w14:textId="4D0D5D74" w:rsidR="00450072" w:rsidRPr="004B1248" w:rsidRDefault="00450072" w:rsidP="00CC124D">
      <w:pPr>
        <w:spacing w:after="0" w:line="240" w:lineRule="auto"/>
        <w:rPr>
          <w:rFonts w:asciiTheme="majorHAnsi" w:hAnsiTheme="majorHAnsi" w:cstheme="majorHAnsi"/>
          <w:sz w:val="20"/>
          <w:szCs w:val="20"/>
        </w:rPr>
      </w:pPr>
    </w:p>
    <w:p w14:paraId="14C6FFF6" w14:textId="31564B86" w:rsidR="003C6253" w:rsidRPr="004B1248" w:rsidRDefault="003C6253" w:rsidP="00CC124D">
      <w:pPr>
        <w:spacing w:after="0" w:line="240" w:lineRule="auto"/>
        <w:rPr>
          <w:rFonts w:asciiTheme="majorHAnsi" w:hAnsiTheme="majorHAnsi" w:cstheme="majorHAnsi"/>
          <w:sz w:val="20"/>
          <w:szCs w:val="20"/>
        </w:rPr>
      </w:pPr>
    </w:p>
    <w:p w14:paraId="569C0E46" w14:textId="4EDA3C1B" w:rsidR="003C6253" w:rsidRPr="004B1248" w:rsidRDefault="003C6253" w:rsidP="00CC124D">
      <w:pPr>
        <w:spacing w:after="0" w:line="240" w:lineRule="auto"/>
        <w:rPr>
          <w:rFonts w:asciiTheme="majorHAnsi" w:hAnsiTheme="majorHAnsi" w:cstheme="majorHAnsi"/>
          <w:sz w:val="20"/>
          <w:szCs w:val="20"/>
        </w:rPr>
      </w:pPr>
    </w:p>
    <w:p w14:paraId="2540C7D4" w14:textId="413ED8B2" w:rsidR="00BB1DFC" w:rsidRPr="004B1248" w:rsidRDefault="00BB1DFC" w:rsidP="00CC124D">
      <w:pPr>
        <w:spacing w:after="0" w:line="240" w:lineRule="auto"/>
        <w:rPr>
          <w:rFonts w:asciiTheme="majorHAnsi" w:hAnsiTheme="majorHAnsi" w:cstheme="majorHAnsi"/>
          <w:sz w:val="20"/>
          <w:szCs w:val="20"/>
        </w:rPr>
      </w:pPr>
    </w:p>
    <w:p w14:paraId="625DBB46" w14:textId="77777777" w:rsidR="00450072" w:rsidRPr="004B1248" w:rsidRDefault="00450072" w:rsidP="00450072">
      <w:pPr>
        <w:spacing w:after="0" w:line="240" w:lineRule="auto"/>
        <w:rPr>
          <w:rFonts w:asciiTheme="majorHAnsi" w:hAnsiTheme="majorHAnsi" w:cstheme="majorHAnsi"/>
          <w:b/>
          <w:bCs/>
          <w:color w:val="002060"/>
          <w:sz w:val="20"/>
          <w:szCs w:val="20"/>
        </w:rPr>
      </w:pPr>
      <w:r w:rsidRPr="004B1248">
        <w:rPr>
          <w:rFonts w:asciiTheme="majorHAnsi" w:hAnsiTheme="majorHAnsi" w:cstheme="majorHAnsi"/>
          <w:b/>
          <w:bCs/>
          <w:color w:val="002060"/>
          <w:sz w:val="20"/>
          <w:szCs w:val="20"/>
        </w:rPr>
        <w:t xml:space="preserve">Rozdział I </w:t>
      </w:r>
    </w:p>
    <w:p w14:paraId="40E64E36" w14:textId="77777777" w:rsidR="00450072" w:rsidRPr="004B1248" w:rsidRDefault="00450072" w:rsidP="00450072">
      <w:pPr>
        <w:spacing w:after="0" w:line="240" w:lineRule="auto"/>
        <w:rPr>
          <w:rFonts w:asciiTheme="majorHAnsi" w:hAnsiTheme="majorHAnsi" w:cstheme="majorHAnsi"/>
          <w:b/>
          <w:bCs/>
          <w:color w:val="002060"/>
          <w:sz w:val="20"/>
          <w:szCs w:val="20"/>
        </w:rPr>
      </w:pPr>
      <w:r w:rsidRPr="004B1248">
        <w:rPr>
          <w:rFonts w:asciiTheme="majorHAnsi" w:hAnsiTheme="majorHAnsi" w:cstheme="majorHAnsi"/>
          <w:b/>
          <w:bCs/>
          <w:color w:val="002060"/>
          <w:sz w:val="20"/>
          <w:szCs w:val="20"/>
        </w:rPr>
        <w:t>INFORMACJE OGÓLNE</w:t>
      </w:r>
    </w:p>
    <w:p w14:paraId="5B3C059F" w14:textId="77777777" w:rsidR="006D3D6A" w:rsidRPr="004B1248" w:rsidRDefault="006D3D6A" w:rsidP="00CC124D">
      <w:pPr>
        <w:spacing w:after="0" w:line="240" w:lineRule="auto"/>
        <w:rPr>
          <w:rFonts w:asciiTheme="majorHAnsi" w:hAnsiTheme="majorHAnsi" w:cstheme="majorHAnsi"/>
          <w:sz w:val="20"/>
          <w:szCs w:val="20"/>
        </w:rPr>
      </w:pPr>
    </w:p>
    <w:p w14:paraId="28B07C5B" w14:textId="77777777" w:rsidR="00F31F32" w:rsidRPr="004B124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1</w:t>
      </w:r>
      <w:r w:rsidR="005F4106" w:rsidRPr="004B1248">
        <w:rPr>
          <w:rFonts w:asciiTheme="majorHAnsi" w:hAnsiTheme="majorHAnsi" w:cstheme="majorHAnsi"/>
          <w:b/>
          <w:bCs/>
          <w:sz w:val="20"/>
          <w:szCs w:val="20"/>
        </w:rPr>
        <w:t>.</w:t>
      </w:r>
      <w:r w:rsidRPr="004B1248">
        <w:rPr>
          <w:rFonts w:asciiTheme="majorHAnsi" w:hAnsiTheme="majorHAnsi" w:cstheme="majorHAnsi"/>
          <w:b/>
          <w:bCs/>
          <w:sz w:val="20"/>
          <w:szCs w:val="20"/>
        </w:rPr>
        <w:t xml:space="preserve"> NAZWA I ADRES ZAMAWIAJĄCEGO</w:t>
      </w:r>
    </w:p>
    <w:p w14:paraId="159F6F80" w14:textId="77777777" w:rsidR="00F31F32" w:rsidRPr="004B1248" w:rsidRDefault="00F31F32" w:rsidP="00CC124D">
      <w:pPr>
        <w:spacing w:after="0" w:line="240" w:lineRule="auto"/>
        <w:rPr>
          <w:rFonts w:asciiTheme="majorHAnsi" w:hAnsiTheme="majorHAnsi" w:cstheme="majorHAnsi"/>
          <w:sz w:val="20"/>
          <w:szCs w:val="20"/>
        </w:rPr>
      </w:pPr>
    </w:p>
    <w:p w14:paraId="3718FCA1" w14:textId="77777777" w:rsidR="00656436" w:rsidRPr="004B1248" w:rsidRDefault="00656436" w:rsidP="00656436">
      <w:pPr>
        <w:tabs>
          <w:tab w:val="left" w:pos="-284"/>
        </w:tabs>
        <w:spacing w:after="0" w:line="240" w:lineRule="auto"/>
        <w:rPr>
          <w:rFonts w:asciiTheme="majorHAnsi" w:hAnsiTheme="majorHAnsi" w:cstheme="majorHAnsi"/>
          <w:bCs/>
          <w:color w:val="262626"/>
          <w:sz w:val="20"/>
          <w:szCs w:val="20"/>
        </w:rPr>
      </w:pPr>
      <w:r w:rsidRPr="004B1248">
        <w:rPr>
          <w:rFonts w:asciiTheme="majorHAnsi" w:hAnsiTheme="majorHAnsi" w:cstheme="majorHAnsi"/>
          <w:bCs/>
          <w:color w:val="262626"/>
          <w:sz w:val="20"/>
          <w:szCs w:val="20"/>
        </w:rPr>
        <w:t>Towarzystwo Budownictwa Społecznego „Zieleń Miejska” Sp. z o.o.</w:t>
      </w:r>
    </w:p>
    <w:p w14:paraId="54A07372" w14:textId="77777777" w:rsidR="00656436" w:rsidRPr="004B1248" w:rsidRDefault="00656436" w:rsidP="00656436">
      <w:pPr>
        <w:tabs>
          <w:tab w:val="left" w:pos="-284"/>
        </w:tabs>
        <w:spacing w:after="0" w:line="240" w:lineRule="auto"/>
        <w:rPr>
          <w:rFonts w:asciiTheme="majorHAnsi" w:hAnsiTheme="majorHAnsi" w:cstheme="majorHAnsi"/>
          <w:bCs/>
          <w:color w:val="262626"/>
          <w:sz w:val="20"/>
          <w:szCs w:val="20"/>
        </w:rPr>
      </w:pPr>
      <w:r w:rsidRPr="004B1248">
        <w:rPr>
          <w:rFonts w:asciiTheme="majorHAnsi" w:hAnsiTheme="majorHAnsi" w:cstheme="majorHAnsi"/>
          <w:bCs/>
          <w:color w:val="262626"/>
          <w:sz w:val="20"/>
          <w:szCs w:val="20"/>
        </w:rPr>
        <w:t>Ul. Gordziałkowskiego 9, 05-800 Pruszków</w:t>
      </w:r>
    </w:p>
    <w:p w14:paraId="2A79B6C7" w14:textId="77777777" w:rsidR="00656436" w:rsidRPr="004B1248" w:rsidRDefault="00656436" w:rsidP="00656436">
      <w:pPr>
        <w:tabs>
          <w:tab w:val="left" w:pos="-284"/>
        </w:tabs>
        <w:spacing w:after="0" w:line="240" w:lineRule="auto"/>
        <w:rPr>
          <w:rFonts w:asciiTheme="majorHAnsi" w:hAnsiTheme="majorHAnsi" w:cstheme="majorHAnsi"/>
          <w:bCs/>
          <w:color w:val="262626"/>
          <w:sz w:val="20"/>
          <w:szCs w:val="20"/>
        </w:rPr>
      </w:pPr>
      <w:r w:rsidRPr="004B1248">
        <w:rPr>
          <w:rFonts w:asciiTheme="majorHAnsi" w:hAnsiTheme="majorHAnsi" w:cstheme="majorHAnsi"/>
          <w:bCs/>
          <w:color w:val="262626"/>
          <w:sz w:val="20"/>
          <w:szCs w:val="20"/>
        </w:rPr>
        <w:t>reprezentowana przez Prezesa Zarządu</w:t>
      </w:r>
    </w:p>
    <w:p w14:paraId="1A65CC62" w14:textId="77777777" w:rsidR="00656436" w:rsidRPr="004B1248" w:rsidRDefault="00656436" w:rsidP="00656436">
      <w:pPr>
        <w:tabs>
          <w:tab w:val="left" w:pos="-284"/>
        </w:tabs>
        <w:spacing w:after="0" w:line="240" w:lineRule="auto"/>
        <w:rPr>
          <w:rFonts w:asciiTheme="majorHAnsi" w:hAnsiTheme="majorHAnsi" w:cstheme="majorHAnsi"/>
          <w:bCs/>
          <w:color w:val="262626"/>
          <w:sz w:val="20"/>
          <w:szCs w:val="20"/>
        </w:rPr>
      </w:pPr>
    </w:p>
    <w:p w14:paraId="4E5E8825" w14:textId="77777777" w:rsidR="00656436" w:rsidRPr="004B1248" w:rsidRDefault="00656436" w:rsidP="00656436">
      <w:pPr>
        <w:spacing w:after="0" w:line="240" w:lineRule="auto"/>
        <w:rPr>
          <w:rFonts w:asciiTheme="majorHAnsi" w:hAnsiTheme="majorHAnsi" w:cstheme="majorHAnsi"/>
          <w:bCs/>
          <w:color w:val="262626"/>
          <w:sz w:val="20"/>
          <w:szCs w:val="20"/>
        </w:rPr>
      </w:pPr>
      <w:r w:rsidRPr="004B1248">
        <w:rPr>
          <w:rFonts w:asciiTheme="majorHAnsi" w:hAnsiTheme="majorHAnsi" w:cstheme="majorHAnsi"/>
          <w:bCs/>
          <w:color w:val="262626"/>
          <w:sz w:val="20"/>
          <w:szCs w:val="20"/>
        </w:rPr>
        <w:t xml:space="preserve">NIP: 534–19–78–531 </w:t>
      </w:r>
    </w:p>
    <w:p w14:paraId="1B99C44B" w14:textId="77777777" w:rsidR="00656436" w:rsidRPr="004B1248" w:rsidRDefault="00656436" w:rsidP="00656436">
      <w:pPr>
        <w:tabs>
          <w:tab w:val="left" w:pos="-284"/>
        </w:tabs>
        <w:spacing w:after="0" w:line="240" w:lineRule="auto"/>
        <w:rPr>
          <w:rFonts w:asciiTheme="majorHAnsi" w:hAnsiTheme="majorHAnsi" w:cstheme="majorHAnsi"/>
          <w:bCs/>
          <w:color w:val="262626"/>
          <w:sz w:val="20"/>
          <w:szCs w:val="20"/>
        </w:rPr>
      </w:pPr>
      <w:r w:rsidRPr="004B1248">
        <w:rPr>
          <w:rFonts w:asciiTheme="majorHAnsi" w:hAnsiTheme="majorHAnsi" w:cstheme="majorHAnsi"/>
          <w:bCs/>
          <w:color w:val="262626"/>
          <w:sz w:val="20"/>
          <w:szCs w:val="20"/>
        </w:rPr>
        <w:t>Regon Gminy: 013017973</w:t>
      </w:r>
    </w:p>
    <w:p w14:paraId="51D39F9C" w14:textId="77777777" w:rsidR="00F31F32" w:rsidRPr="004B1248" w:rsidRDefault="00F31F32" w:rsidP="00CC124D">
      <w:pPr>
        <w:spacing w:after="0" w:line="240" w:lineRule="auto"/>
        <w:rPr>
          <w:rFonts w:asciiTheme="majorHAnsi" w:hAnsiTheme="majorHAnsi" w:cstheme="majorHAnsi"/>
          <w:sz w:val="20"/>
          <w:szCs w:val="20"/>
        </w:rPr>
      </w:pPr>
    </w:p>
    <w:p w14:paraId="3E9EF7D1" w14:textId="77777777" w:rsidR="0093536C" w:rsidRPr="004B1248"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2</w:t>
      </w:r>
      <w:r w:rsidR="005F4106" w:rsidRPr="004B1248">
        <w:rPr>
          <w:rFonts w:asciiTheme="majorHAnsi" w:hAnsiTheme="majorHAnsi" w:cstheme="majorHAnsi"/>
          <w:b/>
          <w:bCs/>
          <w:sz w:val="20"/>
          <w:szCs w:val="20"/>
        </w:rPr>
        <w:t>.</w:t>
      </w:r>
      <w:r w:rsidRPr="004B1248">
        <w:rPr>
          <w:rFonts w:asciiTheme="majorHAnsi" w:hAnsiTheme="majorHAnsi" w:cstheme="majorHAnsi"/>
          <w:b/>
          <w:bCs/>
          <w:sz w:val="20"/>
          <w:szCs w:val="20"/>
        </w:rPr>
        <w:t xml:space="preserve"> TRYB UDZIELENIA ZAMÓWIENIA</w:t>
      </w:r>
    </w:p>
    <w:p w14:paraId="58A8E00A" w14:textId="77777777" w:rsidR="00F31F32" w:rsidRPr="004B1248" w:rsidRDefault="00F31F32" w:rsidP="00CC124D">
      <w:pPr>
        <w:spacing w:after="0" w:line="240" w:lineRule="auto"/>
        <w:rPr>
          <w:rFonts w:asciiTheme="majorHAnsi" w:hAnsiTheme="majorHAnsi" w:cstheme="majorHAnsi"/>
          <w:sz w:val="20"/>
          <w:szCs w:val="20"/>
        </w:rPr>
      </w:pPr>
    </w:p>
    <w:p w14:paraId="61A7B7D2" w14:textId="4234B6E4" w:rsidR="005F4106" w:rsidRPr="004B1248" w:rsidRDefault="00FF60F5" w:rsidP="00551CC9">
      <w:pPr>
        <w:spacing w:after="0" w:line="240" w:lineRule="auto"/>
        <w:jc w:val="both"/>
        <w:rPr>
          <w:rFonts w:asciiTheme="majorHAnsi" w:hAnsiTheme="majorHAnsi" w:cstheme="majorHAnsi"/>
          <w:sz w:val="20"/>
          <w:szCs w:val="20"/>
        </w:rPr>
      </w:pPr>
      <w:r w:rsidRPr="004B1248">
        <w:rPr>
          <w:rFonts w:asciiTheme="majorHAnsi" w:hAnsiTheme="majorHAnsi" w:cstheme="majorHAnsi"/>
          <w:b/>
          <w:bCs/>
          <w:sz w:val="20"/>
          <w:szCs w:val="20"/>
        </w:rPr>
        <w:t>Postępowanie prowadzone jest w trybie podstawowym, bez przeprowadzenia negocjacji</w:t>
      </w:r>
      <w:r w:rsidRPr="004B1248">
        <w:rPr>
          <w:rFonts w:asciiTheme="majorHAnsi" w:hAnsiTheme="majorHAnsi" w:cstheme="majorHAnsi"/>
          <w:sz w:val="20"/>
          <w:szCs w:val="20"/>
        </w:rPr>
        <w:t>, o którym mowa w art. 275 pkt 1 ustawy z dnia 11 września 2019 r. Prawo zamówień publicznych, zwanej w dalszej części SWZ „ustawą Pzp” (</w:t>
      </w:r>
      <w:r w:rsidR="00034556" w:rsidRPr="004B1248">
        <w:rPr>
          <w:rFonts w:asciiTheme="majorHAnsi" w:hAnsiTheme="majorHAnsi" w:cstheme="majorHAnsi"/>
          <w:sz w:val="20"/>
          <w:szCs w:val="20"/>
        </w:rPr>
        <w:t xml:space="preserve">t.j. </w:t>
      </w:r>
      <w:r w:rsidRPr="004B1248">
        <w:rPr>
          <w:rFonts w:asciiTheme="majorHAnsi" w:hAnsiTheme="majorHAnsi" w:cstheme="majorHAnsi"/>
          <w:sz w:val="20"/>
          <w:szCs w:val="20"/>
        </w:rPr>
        <w:t>Dz. U. z 20</w:t>
      </w:r>
      <w:r w:rsidR="00034556" w:rsidRPr="004B1248">
        <w:rPr>
          <w:rFonts w:asciiTheme="majorHAnsi" w:hAnsiTheme="majorHAnsi" w:cstheme="majorHAnsi"/>
          <w:sz w:val="20"/>
          <w:szCs w:val="20"/>
        </w:rPr>
        <w:t>2</w:t>
      </w:r>
      <w:r w:rsidR="004B6B9B" w:rsidRPr="004B1248">
        <w:rPr>
          <w:rFonts w:asciiTheme="majorHAnsi" w:hAnsiTheme="majorHAnsi" w:cstheme="majorHAnsi"/>
          <w:sz w:val="20"/>
          <w:szCs w:val="20"/>
        </w:rPr>
        <w:t>2</w:t>
      </w:r>
      <w:r w:rsidRPr="004B1248">
        <w:rPr>
          <w:rFonts w:asciiTheme="majorHAnsi" w:hAnsiTheme="majorHAnsi" w:cstheme="majorHAnsi"/>
          <w:sz w:val="20"/>
          <w:szCs w:val="20"/>
        </w:rPr>
        <w:t xml:space="preserve"> r., poz. </w:t>
      </w:r>
      <w:r w:rsidR="004B6B9B" w:rsidRPr="004B1248">
        <w:rPr>
          <w:rFonts w:asciiTheme="majorHAnsi" w:hAnsiTheme="majorHAnsi" w:cstheme="majorHAnsi"/>
          <w:sz w:val="20"/>
          <w:szCs w:val="20"/>
        </w:rPr>
        <w:t>1710</w:t>
      </w:r>
      <w:r w:rsidR="0039625F" w:rsidRPr="004B1248">
        <w:rPr>
          <w:rFonts w:asciiTheme="majorHAnsi" w:hAnsiTheme="majorHAnsi" w:cstheme="majorHAnsi"/>
          <w:sz w:val="20"/>
          <w:szCs w:val="20"/>
        </w:rPr>
        <w:t xml:space="preserve"> ze zmianami</w:t>
      </w:r>
      <w:r w:rsidRPr="004B1248">
        <w:rPr>
          <w:rFonts w:asciiTheme="majorHAnsi" w:hAnsiTheme="majorHAnsi" w:cstheme="majorHAnsi"/>
          <w:sz w:val="20"/>
          <w:szCs w:val="20"/>
        </w:rPr>
        <w:t xml:space="preserve">). </w:t>
      </w:r>
    </w:p>
    <w:p w14:paraId="7A43EB79" w14:textId="77777777" w:rsidR="00FF60F5" w:rsidRPr="004B1248" w:rsidRDefault="00FF60F5" w:rsidP="00551CC9">
      <w:pPr>
        <w:spacing w:after="0" w:line="240" w:lineRule="auto"/>
        <w:jc w:val="both"/>
        <w:rPr>
          <w:rFonts w:asciiTheme="majorHAnsi" w:hAnsiTheme="majorHAnsi" w:cstheme="majorHAnsi"/>
          <w:sz w:val="20"/>
          <w:szCs w:val="20"/>
          <w:u w:val="single"/>
        </w:rPr>
      </w:pPr>
      <w:r w:rsidRPr="004B1248">
        <w:rPr>
          <w:rFonts w:asciiTheme="majorHAnsi" w:hAnsiTheme="majorHAnsi" w:cstheme="majorHAnsi"/>
          <w:sz w:val="20"/>
          <w:szCs w:val="20"/>
          <w:u w:val="single"/>
        </w:rPr>
        <w:t>Zatem Zamawiający nie przewiduje wyboru najkorzystniejszej oferty z możliwością prowadzenia negocjacji.</w:t>
      </w:r>
    </w:p>
    <w:p w14:paraId="1AAD6849" w14:textId="77777777" w:rsidR="00FF60F5" w:rsidRPr="004B1248" w:rsidRDefault="00FF60F5" w:rsidP="00551CC9">
      <w:pPr>
        <w:spacing w:after="0" w:line="240" w:lineRule="auto"/>
        <w:rPr>
          <w:rFonts w:asciiTheme="majorHAnsi" w:hAnsiTheme="majorHAnsi" w:cstheme="majorHAnsi"/>
          <w:sz w:val="20"/>
          <w:szCs w:val="20"/>
        </w:rPr>
      </w:pPr>
    </w:p>
    <w:p w14:paraId="49AE09AA" w14:textId="5671456F" w:rsidR="001B65DE" w:rsidRPr="004B1248" w:rsidRDefault="00617139" w:rsidP="00551CC9">
      <w:pPr>
        <w:spacing w:after="0" w:line="240" w:lineRule="auto"/>
        <w:jc w:val="both"/>
        <w:rPr>
          <w:rStyle w:val="markedcontent"/>
          <w:rFonts w:asciiTheme="majorHAnsi" w:hAnsiTheme="majorHAnsi" w:cstheme="majorHAnsi"/>
          <w:sz w:val="20"/>
          <w:szCs w:val="20"/>
        </w:rPr>
      </w:pPr>
      <w:r w:rsidRPr="004B1248">
        <w:rPr>
          <w:rFonts w:asciiTheme="majorHAnsi" w:hAnsiTheme="majorHAnsi" w:cstheme="majorHAnsi"/>
          <w:sz w:val="20"/>
          <w:szCs w:val="20"/>
        </w:rPr>
        <w:t xml:space="preserve">Adres strony internetowej prowadzonego postępowania: </w:t>
      </w:r>
      <w:hyperlink r:id="rId10" w:history="1">
        <w:r w:rsidR="001B65DE" w:rsidRPr="004B1248">
          <w:rPr>
            <w:rStyle w:val="Hipercze"/>
            <w:rFonts w:asciiTheme="majorHAnsi" w:hAnsiTheme="majorHAnsi" w:cstheme="majorHAnsi"/>
            <w:sz w:val="20"/>
            <w:szCs w:val="20"/>
          </w:rPr>
          <w:t>https://ezamowienia.gov.pl/pl/</w:t>
        </w:r>
      </w:hyperlink>
    </w:p>
    <w:p w14:paraId="07B2C73D" w14:textId="7CE07323" w:rsidR="00617139" w:rsidRPr="004B1248" w:rsidRDefault="00617139" w:rsidP="00551CC9">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4B1248" w:rsidRDefault="00FF60F5" w:rsidP="00551CC9">
      <w:pPr>
        <w:spacing w:after="0" w:line="240" w:lineRule="auto"/>
        <w:rPr>
          <w:rFonts w:asciiTheme="majorHAnsi" w:hAnsiTheme="majorHAnsi" w:cstheme="majorHAnsi"/>
          <w:sz w:val="20"/>
          <w:szCs w:val="20"/>
        </w:rPr>
      </w:pPr>
    </w:p>
    <w:p w14:paraId="1BB0BCE2" w14:textId="77777777" w:rsidR="001B65DE" w:rsidRPr="004B1248" w:rsidRDefault="00617139" w:rsidP="00551CC9">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Adres strony internetowej prowadzonego postępowania:</w:t>
      </w:r>
      <w:r w:rsidR="001B65DE" w:rsidRPr="004B1248">
        <w:rPr>
          <w:rFonts w:asciiTheme="majorHAnsi" w:hAnsiTheme="majorHAnsi" w:cstheme="majorHAnsi"/>
          <w:sz w:val="20"/>
          <w:szCs w:val="20"/>
        </w:rPr>
        <w:t xml:space="preserve"> </w:t>
      </w:r>
    </w:p>
    <w:p w14:paraId="12DE54E6" w14:textId="426A1D1A" w:rsidR="001B65DE" w:rsidRPr="004B1248" w:rsidRDefault="00000000" w:rsidP="00551CC9">
      <w:pPr>
        <w:spacing w:after="0" w:line="240" w:lineRule="auto"/>
        <w:jc w:val="both"/>
        <w:rPr>
          <w:rStyle w:val="markedcontent"/>
          <w:rFonts w:asciiTheme="majorHAnsi" w:hAnsiTheme="majorHAnsi" w:cstheme="majorHAnsi"/>
          <w:sz w:val="20"/>
          <w:szCs w:val="20"/>
        </w:rPr>
      </w:pPr>
      <w:hyperlink r:id="rId11" w:history="1">
        <w:r w:rsidR="001B65DE" w:rsidRPr="004B1248">
          <w:rPr>
            <w:rStyle w:val="Hipercze"/>
            <w:rFonts w:asciiTheme="majorHAnsi" w:hAnsiTheme="majorHAnsi" w:cstheme="majorHAnsi"/>
            <w:sz w:val="20"/>
            <w:szCs w:val="20"/>
          </w:rPr>
          <w:t>https://ezamowienia.gov.pl/pl/</w:t>
        </w:r>
      </w:hyperlink>
    </w:p>
    <w:p w14:paraId="2870FD38" w14:textId="48923112" w:rsidR="0039625F" w:rsidRPr="004B1248" w:rsidRDefault="00000000" w:rsidP="00551CC9">
      <w:pPr>
        <w:spacing w:after="0" w:line="240" w:lineRule="auto"/>
        <w:jc w:val="both"/>
        <w:rPr>
          <w:rStyle w:val="Hipercze"/>
          <w:rFonts w:asciiTheme="majorHAnsi" w:hAnsiTheme="majorHAnsi" w:cstheme="majorHAnsi"/>
          <w:sz w:val="20"/>
          <w:szCs w:val="20"/>
        </w:rPr>
      </w:pPr>
      <w:hyperlink r:id="rId12" w:history="1">
        <w:r w:rsidR="0039625F" w:rsidRPr="004B1248">
          <w:rPr>
            <w:rStyle w:val="Hipercze"/>
            <w:rFonts w:asciiTheme="majorHAnsi" w:hAnsiTheme="majorHAnsi" w:cstheme="majorHAnsi"/>
            <w:sz w:val="20"/>
            <w:szCs w:val="20"/>
          </w:rPr>
          <w:t>https://tbszm.pl/przetargi/</w:t>
        </w:r>
      </w:hyperlink>
    </w:p>
    <w:p w14:paraId="2B714F6A" w14:textId="3500611D" w:rsidR="004E2CD6" w:rsidRPr="004B1248" w:rsidRDefault="004E2CD6" w:rsidP="00551CC9">
      <w:pPr>
        <w:spacing w:after="0" w:line="240" w:lineRule="auto"/>
        <w:jc w:val="both"/>
        <w:rPr>
          <w:rStyle w:val="Hipercze"/>
          <w:rFonts w:asciiTheme="majorHAnsi" w:hAnsiTheme="majorHAnsi" w:cstheme="majorHAnsi"/>
          <w:sz w:val="20"/>
          <w:szCs w:val="20"/>
        </w:rPr>
      </w:pPr>
    </w:p>
    <w:p w14:paraId="38099308" w14:textId="281DF66B" w:rsidR="004E2CD6" w:rsidRPr="004B1248" w:rsidRDefault="004E2CD6" w:rsidP="00551CC9">
      <w:pPr>
        <w:pStyle w:val="Default"/>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Zmiany i wyjaśnienia treści SWZ oraz inne dokumenty zamówienia bezpośrednio związane z postepowaniem o udzielenie zamówienia będą udostępniane na stronie internetowej prowadzonego postępowania: </w:t>
      </w:r>
    </w:p>
    <w:p w14:paraId="20833699" w14:textId="77777777" w:rsidR="00551CC9" w:rsidRPr="004B1248" w:rsidRDefault="00551CC9" w:rsidP="00551CC9">
      <w:pPr>
        <w:pStyle w:val="Default"/>
        <w:spacing w:after="0" w:line="240" w:lineRule="auto"/>
        <w:rPr>
          <w:rFonts w:asciiTheme="majorHAnsi" w:hAnsiTheme="majorHAnsi" w:cstheme="majorHAnsi"/>
          <w:sz w:val="20"/>
          <w:szCs w:val="20"/>
        </w:rPr>
      </w:pPr>
    </w:p>
    <w:p w14:paraId="625A6F19" w14:textId="4F3CE236" w:rsidR="004E2CD6" w:rsidRPr="0010044F" w:rsidRDefault="0010044F" w:rsidP="00551CC9">
      <w:pPr>
        <w:pStyle w:val="Default"/>
        <w:spacing w:after="0" w:line="240" w:lineRule="auto"/>
        <w:rPr>
          <w:rFonts w:asciiTheme="majorHAnsi" w:hAnsiTheme="majorHAnsi" w:cstheme="majorHAnsi"/>
          <w:b/>
          <w:bCs/>
          <w:color w:val="C00000"/>
          <w:sz w:val="20"/>
          <w:szCs w:val="20"/>
        </w:rPr>
      </w:pPr>
      <w:r w:rsidRPr="0010044F">
        <w:rPr>
          <w:rFonts w:asciiTheme="majorHAnsi" w:hAnsiTheme="majorHAnsi" w:cstheme="majorHAnsi"/>
          <w:b/>
          <w:bCs/>
          <w:color w:val="C00000"/>
          <w:sz w:val="20"/>
          <w:szCs w:val="20"/>
        </w:rPr>
        <w:t>https://ezamowienia.gov.pl/mp-client/search/list/ocds-148610-2186616c-931e-11ed-b4ea-f64d350121d2</w:t>
      </w:r>
    </w:p>
    <w:p w14:paraId="0A2B6C3D" w14:textId="26D387EA" w:rsidR="00551CC9" w:rsidRPr="0010044F" w:rsidRDefault="004E2CD6" w:rsidP="0010044F">
      <w:pPr>
        <w:pStyle w:val="Default"/>
        <w:spacing w:after="0" w:line="240" w:lineRule="auto"/>
        <w:rPr>
          <w:rFonts w:asciiTheme="majorHAnsi" w:hAnsiTheme="majorHAnsi" w:cstheme="majorHAnsi"/>
          <w:b/>
          <w:bCs/>
          <w:color w:val="C00000"/>
          <w:sz w:val="20"/>
          <w:szCs w:val="20"/>
        </w:rPr>
      </w:pPr>
      <w:r w:rsidRPr="0010044F">
        <w:rPr>
          <w:rFonts w:asciiTheme="majorHAnsi" w:hAnsiTheme="majorHAnsi" w:cstheme="majorHAnsi"/>
          <w:b/>
          <w:bCs/>
          <w:color w:val="C00000"/>
          <w:sz w:val="20"/>
          <w:szCs w:val="20"/>
        </w:rPr>
        <w:t>Identyfikator (ID) postępowania na Platformie e-Zamówienia:</w:t>
      </w:r>
      <w:r w:rsidR="0010044F" w:rsidRPr="0010044F">
        <w:rPr>
          <w:rFonts w:asciiTheme="majorHAnsi" w:hAnsiTheme="majorHAnsi" w:cstheme="majorHAnsi"/>
          <w:b/>
          <w:bCs/>
          <w:color w:val="C00000"/>
          <w:sz w:val="20"/>
          <w:szCs w:val="20"/>
        </w:rPr>
        <w:t xml:space="preserve"> ocds-148610-2186616c-931e-11ed-b4ea-f64d350121d2</w:t>
      </w:r>
    </w:p>
    <w:p w14:paraId="2BDFB396" w14:textId="77777777" w:rsidR="0010044F" w:rsidRDefault="0010044F" w:rsidP="00551CC9">
      <w:pPr>
        <w:spacing w:after="0" w:line="240" w:lineRule="auto"/>
        <w:rPr>
          <w:rFonts w:asciiTheme="majorHAnsi" w:hAnsiTheme="majorHAnsi" w:cstheme="majorHAnsi"/>
          <w:sz w:val="20"/>
          <w:szCs w:val="20"/>
        </w:rPr>
      </w:pPr>
    </w:p>
    <w:p w14:paraId="7A272CB4" w14:textId="3DE8ED2D" w:rsidR="004E2CD6" w:rsidRPr="004B1248" w:rsidRDefault="0099022B" w:rsidP="00551CC9">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Oferty należy składać za pomocą modułu składani ofert i wniosków (MOW) Platformy</w:t>
      </w:r>
      <w:r w:rsidR="00551CC9" w:rsidRPr="004B1248">
        <w:rPr>
          <w:rFonts w:asciiTheme="majorHAnsi" w:hAnsiTheme="majorHAnsi" w:cstheme="majorHAnsi"/>
          <w:sz w:val="20"/>
          <w:szCs w:val="20"/>
        </w:rPr>
        <w:t xml:space="preserve"> </w:t>
      </w:r>
      <w:r w:rsidRPr="004B1248">
        <w:rPr>
          <w:rFonts w:asciiTheme="majorHAnsi" w:hAnsiTheme="majorHAnsi" w:cstheme="majorHAnsi"/>
          <w:sz w:val="20"/>
          <w:szCs w:val="20"/>
        </w:rPr>
        <w:t>e-Zamówienia.</w:t>
      </w:r>
    </w:p>
    <w:p w14:paraId="477FE6CE" w14:textId="77777777" w:rsidR="00551CC9" w:rsidRPr="004B1248" w:rsidRDefault="00551CC9" w:rsidP="00551CC9">
      <w:pPr>
        <w:spacing w:after="0" w:line="240" w:lineRule="auto"/>
        <w:jc w:val="both"/>
        <w:rPr>
          <w:rFonts w:asciiTheme="majorHAnsi" w:hAnsiTheme="majorHAnsi" w:cstheme="majorHAnsi"/>
          <w:sz w:val="20"/>
          <w:szCs w:val="20"/>
        </w:rPr>
      </w:pPr>
    </w:p>
    <w:p w14:paraId="2F8004E1" w14:textId="752A7DC0" w:rsidR="00C37EF0" w:rsidRPr="004B1248" w:rsidRDefault="00617139" w:rsidP="00551CC9">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Do spraw nieuregulowanych w niniejszej SWZ mają zastosowanie przepisy  </w:t>
      </w:r>
      <w:r w:rsidR="00C37EF0" w:rsidRPr="004B1248">
        <w:rPr>
          <w:rFonts w:asciiTheme="majorHAnsi" w:hAnsiTheme="majorHAnsi" w:cstheme="majorHAnsi"/>
          <w:sz w:val="20"/>
          <w:szCs w:val="20"/>
        </w:rPr>
        <w:t>ustawy z dnia 11 września 2019 r. Prawo zamówień publicznych (</w:t>
      </w:r>
      <w:r w:rsidR="00034556" w:rsidRPr="004B1248">
        <w:rPr>
          <w:rFonts w:asciiTheme="majorHAnsi" w:hAnsiTheme="majorHAnsi" w:cstheme="majorHAnsi"/>
          <w:sz w:val="20"/>
          <w:szCs w:val="20"/>
        </w:rPr>
        <w:t xml:space="preserve">t.j. </w:t>
      </w:r>
      <w:r w:rsidR="00C37EF0" w:rsidRPr="004B1248">
        <w:rPr>
          <w:rFonts w:asciiTheme="majorHAnsi" w:hAnsiTheme="majorHAnsi" w:cstheme="majorHAnsi"/>
          <w:sz w:val="20"/>
          <w:szCs w:val="20"/>
        </w:rPr>
        <w:t>Dz. U. z 20</w:t>
      </w:r>
      <w:r w:rsidR="00034556" w:rsidRPr="004B1248">
        <w:rPr>
          <w:rFonts w:asciiTheme="majorHAnsi" w:hAnsiTheme="majorHAnsi" w:cstheme="majorHAnsi"/>
          <w:sz w:val="20"/>
          <w:szCs w:val="20"/>
        </w:rPr>
        <w:t>2</w:t>
      </w:r>
      <w:r w:rsidR="004B6B9B" w:rsidRPr="004B1248">
        <w:rPr>
          <w:rFonts w:asciiTheme="majorHAnsi" w:hAnsiTheme="majorHAnsi" w:cstheme="majorHAnsi"/>
          <w:sz w:val="20"/>
          <w:szCs w:val="20"/>
        </w:rPr>
        <w:t>2</w:t>
      </w:r>
      <w:r w:rsidR="00C37EF0" w:rsidRPr="004B1248">
        <w:rPr>
          <w:rFonts w:asciiTheme="majorHAnsi" w:hAnsiTheme="majorHAnsi" w:cstheme="majorHAnsi"/>
          <w:sz w:val="20"/>
          <w:szCs w:val="20"/>
        </w:rPr>
        <w:t xml:space="preserve"> r., poz. </w:t>
      </w:r>
      <w:r w:rsidR="004B6B9B" w:rsidRPr="004B1248">
        <w:rPr>
          <w:rFonts w:asciiTheme="majorHAnsi" w:hAnsiTheme="majorHAnsi" w:cstheme="majorHAnsi"/>
          <w:sz w:val="20"/>
          <w:szCs w:val="20"/>
        </w:rPr>
        <w:t>1710</w:t>
      </w:r>
      <w:r w:rsidR="0039625F" w:rsidRPr="004B1248">
        <w:rPr>
          <w:rFonts w:asciiTheme="majorHAnsi" w:hAnsiTheme="majorHAnsi" w:cstheme="majorHAnsi"/>
          <w:sz w:val="20"/>
          <w:szCs w:val="20"/>
        </w:rPr>
        <w:t xml:space="preserve"> ze zmianami</w:t>
      </w:r>
      <w:r w:rsidR="00C37EF0" w:rsidRPr="004B1248">
        <w:rPr>
          <w:rFonts w:asciiTheme="majorHAnsi" w:hAnsiTheme="majorHAnsi" w:cstheme="majorHAnsi"/>
          <w:sz w:val="20"/>
          <w:szCs w:val="20"/>
        </w:rPr>
        <w:t xml:space="preserve">). </w:t>
      </w:r>
    </w:p>
    <w:p w14:paraId="2AFA3F41" w14:textId="77777777" w:rsidR="00617139" w:rsidRPr="004B1248" w:rsidRDefault="00617139" w:rsidP="00CC124D">
      <w:pPr>
        <w:spacing w:after="0" w:line="240" w:lineRule="auto"/>
        <w:rPr>
          <w:rFonts w:asciiTheme="majorHAnsi" w:hAnsiTheme="majorHAnsi" w:cstheme="majorHAnsi"/>
          <w:sz w:val="20"/>
          <w:szCs w:val="20"/>
        </w:rPr>
      </w:pPr>
    </w:p>
    <w:p w14:paraId="5D5975A8" w14:textId="77777777" w:rsidR="00FB14CA" w:rsidRPr="004B1248"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3</w:t>
      </w:r>
      <w:r w:rsidR="005F4106" w:rsidRPr="004B1248">
        <w:rPr>
          <w:rFonts w:asciiTheme="majorHAnsi" w:hAnsiTheme="majorHAnsi" w:cstheme="majorHAnsi"/>
          <w:b/>
          <w:bCs/>
          <w:sz w:val="20"/>
          <w:szCs w:val="20"/>
        </w:rPr>
        <w:t>.</w:t>
      </w:r>
      <w:r w:rsidRPr="004B1248">
        <w:rPr>
          <w:rFonts w:asciiTheme="majorHAnsi" w:hAnsiTheme="majorHAnsi" w:cstheme="majorHAnsi"/>
          <w:b/>
          <w:bCs/>
          <w:sz w:val="20"/>
          <w:szCs w:val="20"/>
        </w:rPr>
        <w:t xml:space="preserve"> </w:t>
      </w:r>
      <w:r w:rsidR="00FB14CA" w:rsidRPr="004B1248">
        <w:rPr>
          <w:rFonts w:asciiTheme="majorHAnsi" w:hAnsiTheme="majorHAnsi" w:cstheme="majorHAnsi"/>
          <w:b/>
          <w:bCs/>
          <w:sz w:val="20"/>
          <w:szCs w:val="20"/>
        </w:rPr>
        <w:t>WYKONAWCY/PODWYKONAWCY/PODMIOTY TRZECIE UDOSTĘPNIAJĄCE WYKONAWCY SWÓJ POTENCJAŁ.</w:t>
      </w:r>
    </w:p>
    <w:p w14:paraId="4C038E17" w14:textId="77777777" w:rsidR="00F31F32" w:rsidRPr="004B1248" w:rsidRDefault="00F31F32" w:rsidP="00CC124D">
      <w:pPr>
        <w:spacing w:after="0" w:line="240" w:lineRule="auto"/>
        <w:rPr>
          <w:rFonts w:asciiTheme="majorHAnsi" w:hAnsiTheme="majorHAnsi" w:cstheme="majorHAnsi"/>
          <w:sz w:val="20"/>
          <w:szCs w:val="20"/>
        </w:rPr>
      </w:pPr>
    </w:p>
    <w:p w14:paraId="3F6EDCF3" w14:textId="77777777" w:rsidR="00FB14CA" w:rsidRPr="004B1248" w:rsidRDefault="0093536C"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3.1/ </w:t>
      </w:r>
      <w:r w:rsidR="00FB14CA" w:rsidRPr="004B1248">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4B1248" w:rsidRDefault="0093536C" w:rsidP="00CC124D">
      <w:pPr>
        <w:spacing w:after="0" w:line="240" w:lineRule="auto"/>
        <w:rPr>
          <w:rFonts w:asciiTheme="majorHAnsi" w:hAnsiTheme="majorHAnsi" w:cstheme="majorHAnsi"/>
          <w:sz w:val="20"/>
          <w:szCs w:val="20"/>
        </w:rPr>
      </w:pPr>
    </w:p>
    <w:p w14:paraId="16F01BCA" w14:textId="77777777" w:rsidR="00FB14CA" w:rsidRPr="004B1248" w:rsidRDefault="0093536C"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3.2/ </w:t>
      </w:r>
      <w:r w:rsidR="00FB14CA" w:rsidRPr="004B1248">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64D2493F" w:rsidR="0093536C" w:rsidRPr="004B1248" w:rsidRDefault="0093536C" w:rsidP="00CC124D">
      <w:pPr>
        <w:spacing w:after="0" w:line="240" w:lineRule="auto"/>
        <w:rPr>
          <w:rFonts w:asciiTheme="majorHAnsi" w:hAnsiTheme="majorHAnsi" w:cstheme="majorHAnsi"/>
          <w:sz w:val="20"/>
          <w:szCs w:val="20"/>
        </w:rPr>
      </w:pPr>
    </w:p>
    <w:p w14:paraId="7250E288" w14:textId="77777777" w:rsidR="00551CC9" w:rsidRPr="004B1248" w:rsidRDefault="00551CC9" w:rsidP="00CC124D">
      <w:pPr>
        <w:spacing w:after="0" w:line="240" w:lineRule="auto"/>
        <w:rPr>
          <w:rFonts w:asciiTheme="majorHAnsi" w:hAnsiTheme="majorHAnsi" w:cstheme="majorHAnsi"/>
          <w:sz w:val="20"/>
          <w:szCs w:val="20"/>
        </w:rPr>
      </w:pPr>
    </w:p>
    <w:p w14:paraId="587CAD84" w14:textId="77777777" w:rsidR="003F2915" w:rsidRPr="004B1248" w:rsidRDefault="003F2915" w:rsidP="003F2915">
      <w:pPr>
        <w:spacing w:after="0" w:line="240" w:lineRule="auto"/>
        <w:jc w:val="both"/>
        <w:rPr>
          <w:rFonts w:asciiTheme="majorHAnsi" w:hAnsiTheme="majorHAnsi" w:cstheme="majorHAnsi"/>
          <w:sz w:val="20"/>
          <w:szCs w:val="20"/>
        </w:rPr>
      </w:pPr>
      <w:bookmarkStart w:id="1" w:name="_Hlk101423222"/>
      <w:r w:rsidRPr="004B1248">
        <w:rPr>
          <w:rFonts w:asciiTheme="majorHAnsi" w:hAnsiTheme="majorHAnsi" w:cstheme="majorHAnsi"/>
          <w:sz w:val="20"/>
          <w:szCs w:val="20"/>
        </w:rPr>
        <w:t>3.3/ Zamówienie może zostać udzielone wykonawcy, który:</w:t>
      </w:r>
    </w:p>
    <w:p w14:paraId="4219989D" w14:textId="77777777" w:rsidR="003F2915" w:rsidRPr="004B1248" w:rsidRDefault="003F2915" w:rsidP="003F2915">
      <w:pPr>
        <w:spacing w:after="0" w:line="240" w:lineRule="auto"/>
        <w:ind w:left="426"/>
        <w:jc w:val="both"/>
        <w:rPr>
          <w:rFonts w:asciiTheme="majorHAnsi" w:hAnsiTheme="majorHAnsi" w:cstheme="majorHAnsi"/>
          <w:b/>
          <w:bCs/>
          <w:color w:val="262626"/>
          <w:sz w:val="20"/>
          <w:szCs w:val="20"/>
        </w:rPr>
      </w:pPr>
      <w:r w:rsidRPr="004B1248">
        <w:rPr>
          <w:rFonts w:asciiTheme="majorHAnsi" w:hAnsiTheme="majorHAnsi" w:cstheme="majorHAnsi"/>
          <w:sz w:val="20"/>
          <w:szCs w:val="20"/>
        </w:rPr>
        <w:t xml:space="preserve">- spełnia warunki udziału w postępowaniu opisane w </w:t>
      </w:r>
      <w:r w:rsidRPr="004B1248">
        <w:rPr>
          <w:rFonts w:asciiTheme="majorHAnsi" w:hAnsiTheme="majorHAnsi" w:cstheme="majorHAnsi"/>
          <w:b/>
          <w:bCs/>
          <w:color w:val="262626"/>
          <w:sz w:val="20"/>
          <w:szCs w:val="20"/>
        </w:rPr>
        <w:t xml:space="preserve">rozdziale II ust. 7 SWZ, </w:t>
      </w:r>
    </w:p>
    <w:p w14:paraId="6B009BF2" w14:textId="77777777" w:rsidR="003F2915" w:rsidRPr="004B1248" w:rsidRDefault="003F2915" w:rsidP="003F2915">
      <w:pPr>
        <w:spacing w:after="0" w:line="240" w:lineRule="auto"/>
        <w:ind w:left="426"/>
        <w:jc w:val="both"/>
        <w:rPr>
          <w:rFonts w:asciiTheme="majorHAnsi" w:hAnsiTheme="majorHAnsi" w:cstheme="majorHAnsi"/>
          <w:b/>
          <w:bCs/>
          <w:sz w:val="20"/>
          <w:szCs w:val="20"/>
        </w:rPr>
      </w:pPr>
      <w:r w:rsidRPr="004B1248">
        <w:rPr>
          <w:rFonts w:asciiTheme="majorHAnsi" w:hAnsiTheme="majorHAnsi" w:cstheme="majorHAnsi"/>
          <w:sz w:val="20"/>
          <w:szCs w:val="20"/>
        </w:rPr>
        <w:t xml:space="preserve">- nie podlega wykluczeniu na podstawie </w:t>
      </w:r>
      <w:bookmarkStart w:id="2" w:name="_Hlk101423262"/>
      <w:r w:rsidRPr="004B1248">
        <w:rPr>
          <w:rFonts w:asciiTheme="majorHAnsi" w:hAnsiTheme="majorHAnsi" w:cstheme="majorHAnsi"/>
          <w:b/>
          <w:bCs/>
          <w:sz w:val="20"/>
          <w:szCs w:val="20"/>
        </w:rPr>
        <w:t xml:space="preserve">art. 108 i art. 109 </w:t>
      </w:r>
      <w:r w:rsidRPr="004B1248">
        <w:rPr>
          <w:rFonts w:asciiTheme="majorHAnsi" w:hAnsiTheme="majorHAnsi" w:cstheme="majorHAnsi"/>
          <w:b/>
          <w:bCs/>
          <w:color w:val="262626" w:themeColor="text1" w:themeTint="D9"/>
          <w:sz w:val="20"/>
          <w:szCs w:val="20"/>
        </w:rPr>
        <w:t xml:space="preserve">i art. 7 ust. 1 </w:t>
      </w:r>
      <w:r w:rsidRPr="004B1248">
        <w:rPr>
          <w:rFonts w:asciiTheme="majorHAnsi" w:hAnsiTheme="majorHAnsi" w:cstheme="majorHAnsi"/>
          <w:b/>
          <w:bCs/>
          <w:sz w:val="20"/>
          <w:szCs w:val="20"/>
        </w:rPr>
        <w:t xml:space="preserve">Ustawy o szczególnych rozwiązaniach w zakresie przeciwdziałania wspieraniu agresji na Ukrainę oraz służących ochronie bezpieczeństwa narodowego w zakresie wskazanym w rozdz. II ust. 8 SWZ, </w:t>
      </w:r>
    </w:p>
    <w:bookmarkEnd w:id="2"/>
    <w:p w14:paraId="116B75BF" w14:textId="77777777" w:rsidR="003F2915" w:rsidRPr="004B1248" w:rsidRDefault="003F2915" w:rsidP="003F2915">
      <w:pPr>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złożył ofertę niepodlegającą odrzuceniu na podstawie art. 226 ust. 1 ustawy Pzp.</w:t>
      </w:r>
    </w:p>
    <w:bookmarkEnd w:id="1"/>
    <w:p w14:paraId="42B90994" w14:textId="77777777" w:rsidR="00450072" w:rsidRPr="004B1248" w:rsidRDefault="00450072" w:rsidP="00CC124D">
      <w:pPr>
        <w:spacing w:after="0" w:line="240" w:lineRule="auto"/>
        <w:rPr>
          <w:rFonts w:asciiTheme="majorHAnsi" w:hAnsiTheme="majorHAnsi" w:cstheme="majorHAnsi"/>
          <w:sz w:val="20"/>
          <w:szCs w:val="20"/>
        </w:rPr>
      </w:pPr>
    </w:p>
    <w:p w14:paraId="2F1C8DD0" w14:textId="0A784343" w:rsidR="00FB14CA" w:rsidRPr="004B1248" w:rsidRDefault="0093536C"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3.4/ </w:t>
      </w:r>
      <w:r w:rsidR="00FB14CA" w:rsidRPr="004B1248">
        <w:rPr>
          <w:rFonts w:asciiTheme="majorHAnsi" w:hAnsiTheme="majorHAnsi" w:cstheme="majorHAnsi"/>
          <w:sz w:val="20"/>
          <w:szCs w:val="20"/>
        </w:rPr>
        <w:t>Wykonawcy mogą wspólnie ubiegać się o udzielenie zamówienia. W takim przypadku:</w:t>
      </w:r>
    </w:p>
    <w:p w14:paraId="757930E9" w14:textId="77777777" w:rsidR="00FB14CA" w:rsidRPr="004B1248" w:rsidRDefault="0093536C" w:rsidP="00CC124D">
      <w:pPr>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FB14CA" w:rsidRPr="004B1248">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4B1248" w:rsidRDefault="0093536C" w:rsidP="00CC124D">
      <w:pPr>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FB14CA" w:rsidRPr="004B1248">
        <w:rPr>
          <w:rFonts w:asciiTheme="majorHAnsi" w:hAnsiTheme="majorHAnsi" w:cstheme="majorHAnsi"/>
          <w:sz w:val="20"/>
          <w:szCs w:val="20"/>
        </w:rPr>
        <w:t>Wszelka korespondencja będzie prowadzona przez zamawiającego wyłącznie z pełnomocnikiem.</w:t>
      </w:r>
    </w:p>
    <w:p w14:paraId="1D6F2294" w14:textId="46B6E94E" w:rsidR="005F4106" w:rsidRPr="004B1248" w:rsidRDefault="005F4106" w:rsidP="00CC124D">
      <w:pPr>
        <w:spacing w:after="0" w:line="240" w:lineRule="auto"/>
        <w:rPr>
          <w:rFonts w:asciiTheme="majorHAnsi" w:hAnsiTheme="majorHAnsi" w:cstheme="majorHAnsi"/>
          <w:sz w:val="20"/>
          <w:szCs w:val="20"/>
        </w:rPr>
      </w:pPr>
    </w:p>
    <w:p w14:paraId="4B8E46DB" w14:textId="77777777" w:rsidR="00FB14CA" w:rsidRPr="004B1248" w:rsidRDefault="0093536C" w:rsidP="00CC124D">
      <w:pPr>
        <w:spacing w:after="0" w:line="240" w:lineRule="auto"/>
        <w:rPr>
          <w:rFonts w:asciiTheme="majorHAnsi" w:hAnsiTheme="majorHAnsi" w:cstheme="majorHAnsi"/>
          <w:b/>
          <w:bCs/>
          <w:color w:val="262626"/>
          <w:sz w:val="20"/>
          <w:szCs w:val="20"/>
        </w:rPr>
      </w:pPr>
      <w:r w:rsidRPr="004B1248">
        <w:rPr>
          <w:rFonts w:asciiTheme="majorHAnsi" w:hAnsiTheme="majorHAnsi" w:cstheme="majorHAnsi"/>
          <w:b/>
          <w:bCs/>
          <w:color w:val="262626"/>
          <w:sz w:val="20"/>
          <w:szCs w:val="20"/>
        </w:rPr>
        <w:t xml:space="preserve">3.5/ </w:t>
      </w:r>
      <w:r w:rsidR="00FB14CA" w:rsidRPr="004B1248">
        <w:rPr>
          <w:rFonts w:asciiTheme="majorHAnsi" w:hAnsiTheme="majorHAnsi" w:cstheme="majorHAnsi"/>
          <w:b/>
          <w:bCs/>
          <w:color w:val="262626"/>
          <w:sz w:val="20"/>
          <w:szCs w:val="20"/>
        </w:rPr>
        <w:t xml:space="preserve">Potencjał podmiotu trzeciego. </w:t>
      </w:r>
    </w:p>
    <w:p w14:paraId="4173955F" w14:textId="77777777" w:rsidR="003F2915" w:rsidRPr="004B1248" w:rsidRDefault="003F2915" w:rsidP="003F2915">
      <w:pPr>
        <w:spacing w:after="0" w:line="240" w:lineRule="auto"/>
        <w:jc w:val="both"/>
        <w:rPr>
          <w:rFonts w:asciiTheme="majorHAnsi" w:hAnsiTheme="majorHAnsi" w:cstheme="majorHAnsi"/>
          <w:b/>
          <w:bCs/>
          <w:sz w:val="20"/>
          <w:szCs w:val="20"/>
        </w:rPr>
      </w:pPr>
      <w:r w:rsidRPr="004B1248">
        <w:rPr>
          <w:rFonts w:asciiTheme="majorHAnsi" w:hAnsiTheme="majorHAnsi" w:cstheme="majorHAnsi"/>
          <w:color w:val="262626"/>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w:t>
      </w:r>
      <w:r w:rsidRPr="004B1248">
        <w:rPr>
          <w:rFonts w:asciiTheme="majorHAnsi" w:hAnsiTheme="majorHAnsi" w:cstheme="majorHAnsi"/>
          <w:b/>
          <w:bCs/>
          <w:sz w:val="20"/>
          <w:szCs w:val="20"/>
        </w:rPr>
        <w:t xml:space="preserve">art. 108 i art. 109 </w:t>
      </w:r>
      <w:r w:rsidRPr="004B1248">
        <w:rPr>
          <w:rFonts w:asciiTheme="majorHAnsi" w:hAnsiTheme="majorHAnsi" w:cstheme="majorHAnsi"/>
          <w:b/>
          <w:bCs/>
          <w:color w:val="262626" w:themeColor="text1" w:themeTint="D9"/>
          <w:sz w:val="20"/>
          <w:szCs w:val="20"/>
        </w:rPr>
        <w:t xml:space="preserve">i art. 7 ust. 1 </w:t>
      </w:r>
      <w:r w:rsidRPr="004B1248">
        <w:rPr>
          <w:rFonts w:asciiTheme="majorHAnsi" w:hAnsiTheme="majorHAnsi" w:cstheme="majorHAnsi"/>
          <w:b/>
          <w:bCs/>
          <w:sz w:val="20"/>
          <w:szCs w:val="20"/>
        </w:rPr>
        <w:t>Ustawy o szczególnych rozwiązaniach w zakresie przeciwdziałania wspieraniu agresji na Ukrainę oraz służących ochronie bezpieczeństwa narodowego w zakresie wskazanym w rozdz. II ust. 8 SWZ.</w:t>
      </w:r>
    </w:p>
    <w:p w14:paraId="5821F39B" w14:textId="77777777" w:rsidR="00281EDE" w:rsidRPr="004B1248"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4B1248" w:rsidRDefault="0093536C" w:rsidP="00CC124D">
      <w:pPr>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3.6/ </w:t>
      </w:r>
      <w:r w:rsidR="00FB14CA" w:rsidRPr="004B1248">
        <w:rPr>
          <w:rFonts w:asciiTheme="majorHAnsi" w:hAnsiTheme="majorHAnsi" w:cstheme="majorHAnsi"/>
          <w:b/>
          <w:bCs/>
          <w:sz w:val="20"/>
          <w:szCs w:val="20"/>
        </w:rPr>
        <w:t>Podwykonawstwo.</w:t>
      </w:r>
    </w:p>
    <w:p w14:paraId="636B0482" w14:textId="77777777" w:rsidR="00D9613C" w:rsidRPr="004B1248" w:rsidRDefault="00D9613C" w:rsidP="00CC1FF9">
      <w:pPr>
        <w:autoSpaceDE w:val="0"/>
        <w:autoSpaceDN w:val="0"/>
        <w:adjustRightInd w:val="0"/>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a) Wykonawca może powierzyć wykonanie części zamówienia podwykonawcy (podwykonawcom).</w:t>
      </w:r>
    </w:p>
    <w:p w14:paraId="1B98D7E7" w14:textId="77777777" w:rsidR="00D9613C" w:rsidRPr="004B1248" w:rsidRDefault="00D9613C" w:rsidP="00CC1FF9">
      <w:pPr>
        <w:autoSpaceDE w:val="0"/>
        <w:autoSpaceDN w:val="0"/>
        <w:adjustRightInd w:val="0"/>
        <w:spacing w:after="0" w:line="240" w:lineRule="auto"/>
        <w:jc w:val="both"/>
        <w:rPr>
          <w:rFonts w:asciiTheme="majorHAnsi" w:hAnsiTheme="majorHAnsi" w:cstheme="majorHAnsi"/>
          <w:sz w:val="20"/>
          <w:szCs w:val="20"/>
        </w:rPr>
      </w:pPr>
    </w:p>
    <w:p w14:paraId="519F893E" w14:textId="77777777" w:rsidR="00D9613C" w:rsidRPr="004B1248" w:rsidRDefault="00D9613C" w:rsidP="00CC1FF9">
      <w:pPr>
        <w:autoSpaceDE w:val="0"/>
        <w:autoSpaceDN w:val="0"/>
        <w:adjustRightInd w:val="0"/>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4B1248" w:rsidRDefault="00D9613C" w:rsidP="00CC1FF9">
      <w:pPr>
        <w:autoSpaceDE w:val="0"/>
        <w:autoSpaceDN w:val="0"/>
        <w:adjustRightInd w:val="0"/>
        <w:spacing w:after="0" w:line="240" w:lineRule="auto"/>
        <w:jc w:val="both"/>
        <w:rPr>
          <w:rFonts w:asciiTheme="majorHAnsi" w:hAnsiTheme="majorHAnsi" w:cstheme="majorHAnsi"/>
          <w:sz w:val="20"/>
          <w:szCs w:val="20"/>
        </w:rPr>
      </w:pPr>
    </w:p>
    <w:p w14:paraId="4F477914" w14:textId="3EA0047E" w:rsidR="00FB14CA" w:rsidRPr="004B1248" w:rsidRDefault="00D9613C" w:rsidP="00CC1FF9">
      <w:pPr>
        <w:autoSpaceDE w:val="0"/>
        <w:autoSpaceDN w:val="0"/>
        <w:adjustRightInd w:val="0"/>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c) Zamawiający wymaga, aby w przypadku powierzenia części zamówienia podwykonawcom, Wykonawca wskazał w ofercie </w:t>
      </w:r>
      <w:r w:rsidR="00482965" w:rsidRPr="004B1248">
        <w:rPr>
          <w:rFonts w:asciiTheme="majorHAnsi" w:hAnsiTheme="majorHAnsi" w:cstheme="majorHAnsi"/>
          <w:sz w:val="20"/>
          <w:szCs w:val="20"/>
        </w:rPr>
        <w:t xml:space="preserve">(załącznik nr 1 do SWZ) </w:t>
      </w:r>
      <w:r w:rsidRPr="004B1248">
        <w:rPr>
          <w:rFonts w:asciiTheme="majorHAnsi" w:hAnsiTheme="majorHAnsi" w:cstheme="majorHAnsi"/>
          <w:sz w:val="20"/>
          <w:szCs w:val="20"/>
        </w:rPr>
        <w:t>części zamówienia, których wykonanie zamierza powierzyć podwykonawcom oraz podał (o ile są mu wiadome na tym etapie)</w:t>
      </w:r>
      <w:r w:rsidR="00482965" w:rsidRPr="004B1248">
        <w:rPr>
          <w:rFonts w:asciiTheme="majorHAnsi" w:hAnsiTheme="majorHAnsi" w:cstheme="majorHAnsi"/>
          <w:sz w:val="20"/>
          <w:szCs w:val="20"/>
        </w:rPr>
        <w:t xml:space="preserve"> </w:t>
      </w:r>
      <w:r w:rsidRPr="004B1248">
        <w:rPr>
          <w:rFonts w:asciiTheme="majorHAnsi" w:hAnsiTheme="majorHAnsi" w:cstheme="majorHAnsi"/>
          <w:sz w:val="20"/>
          <w:szCs w:val="20"/>
        </w:rPr>
        <w:t>nazwy (firmy) tych podwykonawców.</w:t>
      </w:r>
    </w:p>
    <w:p w14:paraId="1BD93B01" w14:textId="77B9580C" w:rsidR="00CC1FF9" w:rsidRPr="004B1248" w:rsidRDefault="00CC1FF9" w:rsidP="00CC1FF9">
      <w:pPr>
        <w:autoSpaceDE w:val="0"/>
        <w:autoSpaceDN w:val="0"/>
        <w:adjustRightInd w:val="0"/>
        <w:spacing w:after="0" w:line="240" w:lineRule="auto"/>
        <w:jc w:val="both"/>
        <w:rPr>
          <w:rFonts w:asciiTheme="majorHAnsi" w:hAnsiTheme="majorHAnsi" w:cstheme="majorHAnsi"/>
          <w:sz w:val="20"/>
          <w:szCs w:val="20"/>
        </w:rPr>
      </w:pPr>
    </w:p>
    <w:p w14:paraId="1E547090" w14:textId="77777777" w:rsidR="00CC1FF9" w:rsidRPr="004B1248" w:rsidRDefault="00CC1FF9" w:rsidP="00CC1FF9">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sz w:val="20"/>
          <w:szCs w:val="20"/>
        </w:rPr>
        <w:t xml:space="preserve">d) </w:t>
      </w:r>
      <w:r w:rsidRPr="004B1248">
        <w:rPr>
          <w:rFonts w:asciiTheme="majorHAnsi" w:hAnsiTheme="majorHAnsi" w:cstheme="majorHAnsi"/>
          <w:color w:val="262626" w:themeColor="text1" w:themeTint="D9"/>
          <w:sz w:val="20"/>
          <w:szCs w:val="20"/>
        </w:rPr>
        <w:t>Szczegółowe postanowienia dotyczące regulacji obejmujących podwykonawstwem o zawarte są we wzorze umowy stanowiącym załącznik nr 4 do SWZ.</w:t>
      </w:r>
    </w:p>
    <w:p w14:paraId="1C73B787" w14:textId="77777777" w:rsidR="00CC1FF9" w:rsidRPr="004B1248" w:rsidRDefault="00CC1FF9" w:rsidP="00CC124D">
      <w:pPr>
        <w:autoSpaceDE w:val="0"/>
        <w:autoSpaceDN w:val="0"/>
        <w:adjustRightInd w:val="0"/>
        <w:spacing w:after="0" w:line="240" w:lineRule="auto"/>
        <w:rPr>
          <w:rFonts w:asciiTheme="majorHAnsi" w:hAnsiTheme="majorHAnsi" w:cstheme="majorHAnsi"/>
          <w:sz w:val="20"/>
          <w:szCs w:val="20"/>
        </w:rPr>
      </w:pPr>
    </w:p>
    <w:p w14:paraId="19BD49FC" w14:textId="77777777" w:rsidR="00FB14CA" w:rsidRPr="004B1248"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4</w:t>
      </w:r>
      <w:r w:rsidR="007E6F19" w:rsidRPr="004B1248">
        <w:rPr>
          <w:rFonts w:asciiTheme="majorHAnsi" w:hAnsiTheme="majorHAnsi" w:cstheme="majorHAnsi"/>
          <w:b/>
          <w:bCs/>
          <w:sz w:val="20"/>
          <w:szCs w:val="20"/>
        </w:rPr>
        <w:t>.</w:t>
      </w:r>
      <w:r w:rsidR="00FB14CA" w:rsidRPr="004B1248">
        <w:rPr>
          <w:rFonts w:asciiTheme="majorHAnsi" w:hAnsiTheme="majorHAnsi" w:cstheme="majorHAnsi"/>
          <w:b/>
          <w:bCs/>
          <w:sz w:val="20"/>
          <w:szCs w:val="20"/>
        </w:rPr>
        <w:t xml:space="preserve"> KOMUNIKACJA W POSTĘPOWANIU.</w:t>
      </w:r>
    </w:p>
    <w:p w14:paraId="0DCBFAD4" w14:textId="77777777" w:rsidR="0093536C" w:rsidRPr="004B1248" w:rsidRDefault="0093536C" w:rsidP="00CC124D">
      <w:pPr>
        <w:spacing w:after="0" w:line="240" w:lineRule="auto"/>
        <w:rPr>
          <w:rFonts w:asciiTheme="majorHAnsi" w:hAnsiTheme="majorHAnsi" w:cstheme="majorHAnsi"/>
          <w:sz w:val="20"/>
          <w:szCs w:val="20"/>
        </w:rPr>
      </w:pPr>
    </w:p>
    <w:p w14:paraId="656245EB" w14:textId="46E04641" w:rsidR="0093536C" w:rsidRPr="004B1248" w:rsidRDefault="0093536C" w:rsidP="005438CE">
      <w:pPr>
        <w:spacing w:after="0" w:line="240" w:lineRule="auto"/>
        <w:jc w:val="both"/>
        <w:rPr>
          <w:rFonts w:asciiTheme="majorHAnsi" w:hAnsiTheme="majorHAnsi" w:cstheme="majorHAnsi"/>
          <w:color w:val="000000"/>
          <w:sz w:val="20"/>
          <w:szCs w:val="20"/>
        </w:rPr>
      </w:pPr>
      <w:r w:rsidRPr="004B1248">
        <w:rPr>
          <w:rFonts w:asciiTheme="majorHAnsi" w:hAnsiTheme="majorHAnsi" w:cstheme="majorHAnsi"/>
          <w:color w:val="000000"/>
          <w:sz w:val="20"/>
          <w:szCs w:val="20"/>
        </w:rPr>
        <w:t xml:space="preserve">W niniejszym postępowaniu o udzielenie zamówienia komunikacja między Zamawiającym a Wykonawcami odbywa się przy użyciu </w:t>
      </w:r>
      <w:hyperlink r:id="rId13" w:history="1">
        <w:r w:rsidR="005438CE" w:rsidRPr="004B1248">
          <w:rPr>
            <w:rStyle w:val="Hipercze"/>
            <w:rFonts w:asciiTheme="majorHAnsi" w:hAnsiTheme="majorHAnsi" w:cstheme="majorHAnsi"/>
            <w:sz w:val="20"/>
            <w:szCs w:val="20"/>
          </w:rPr>
          <w:t>https://ezamowienia.gov.pl/pl/</w:t>
        </w:r>
      </w:hyperlink>
      <w:r w:rsidR="00551CC9" w:rsidRPr="004B1248">
        <w:rPr>
          <w:rStyle w:val="Hipercze"/>
          <w:rFonts w:asciiTheme="majorHAnsi" w:hAnsiTheme="majorHAnsi" w:cstheme="majorHAnsi"/>
          <w:sz w:val="20"/>
          <w:szCs w:val="20"/>
        </w:rPr>
        <w:t xml:space="preserve"> </w:t>
      </w:r>
      <w:r w:rsidR="00551CC9" w:rsidRPr="004B1248">
        <w:rPr>
          <w:rStyle w:val="Hipercze"/>
          <w:rFonts w:asciiTheme="majorHAnsi" w:hAnsiTheme="majorHAnsi" w:cstheme="majorHAnsi"/>
          <w:color w:val="262626" w:themeColor="text1" w:themeTint="D9"/>
          <w:sz w:val="20"/>
          <w:szCs w:val="20"/>
        </w:rPr>
        <w:t>oraz</w:t>
      </w:r>
      <w:r w:rsidR="00551CC9" w:rsidRPr="004B1248">
        <w:rPr>
          <w:rStyle w:val="Hipercze"/>
          <w:rFonts w:asciiTheme="majorHAnsi" w:hAnsiTheme="majorHAnsi" w:cstheme="majorHAnsi"/>
          <w:sz w:val="20"/>
          <w:szCs w:val="20"/>
        </w:rPr>
        <w:t xml:space="preserve"> </w:t>
      </w:r>
      <w:r w:rsidR="00551CC9" w:rsidRPr="004B1248">
        <w:rPr>
          <w:rFonts w:asciiTheme="majorHAnsi" w:hAnsiTheme="majorHAnsi" w:cstheme="majorHAnsi"/>
          <w:color w:val="000000"/>
          <w:sz w:val="20"/>
          <w:szCs w:val="20"/>
        </w:rPr>
        <w:t xml:space="preserve">poczty elektronicznej </w:t>
      </w:r>
      <w:hyperlink r:id="rId14" w:history="1">
        <w:r w:rsidR="00551CC9" w:rsidRPr="004B1248">
          <w:rPr>
            <w:rStyle w:val="Hipercze"/>
            <w:rFonts w:asciiTheme="majorHAnsi" w:hAnsiTheme="majorHAnsi" w:cstheme="majorHAnsi"/>
            <w:sz w:val="20"/>
            <w:szCs w:val="20"/>
          </w:rPr>
          <w:t>przetargi@tbszm.pl</w:t>
        </w:r>
      </w:hyperlink>
      <w:r w:rsidR="00551CC9" w:rsidRPr="004B1248">
        <w:rPr>
          <w:rStyle w:val="Hipercze"/>
          <w:rFonts w:asciiTheme="majorHAnsi" w:hAnsiTheme="majorHAnsi" w:cstheme="majorHAnsi"/>
          <w:sz w:val="20"/>
          <w:szCs w:val="20"/>
        </w:rPr>
        <w:t xml:space="preserve"> </w:t>
      </w:r>
    </w:p>
    <w:p w14:paraId="06213D57" w14:textId="77777777" w:rsidR="00317C99" w:rsidRPr="004B1248" w:rsidRDefault="00317C99" w:rsidP="00CC124D">
      <w:pPr>
        <w:autoSpaceDE w:val="0"/>
        <w:autoSpaceDN w:val="0"/>
        <w:adjustRightInd w:val="0"/>
        <w:spacing w:after="0" w:line="240" w:lineRule="auto"/>
        <w:jc w:val="both"/>
        <w:rPr>
          <w:rFonts w:asciiTheme="majorHAnsi" w:hAnsiTheme="majorHAnsi" w:cstheme="majorHAnsi"/>
          <w:color w:val="000000"/>
          <w:sz w:val="20"/>
          <w:szCs w:val="20"/>
        </w:rPr>
      </w:pPr>
    </w:p>
    <w:p w14:paraId="3676E521" w14:textId="77777777" w:rsidR="0093536C" w:rsidRPr="004B1248" w:rsidRDefault="0093536C" w:rsidP="00CC124D">
      <w:pPr>
        <w:spacing w:after="0" w:line="240" w:lineRule="auto"/>
        <w:rPr>
          <w:rFonts w:asciiTheme="majorHAnsi" w:hAnsiTheme="majorHAnsi" w:cstheme="majorHAnsi"/>
          <w:sz w:val="20"/>
          <w:szCs w:val="20"/>
        </w:rPr>
      </w:pPr>
    </w:p>
    <w:p w14:paraId="0A40F770" w14:textId="77777777" w:rsidR="00FB14CA" w:rsidRPr="004B124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5</w:t>
      </w:r>
      <w:r w:rsidR="007E6F19" w:rsidRPr="004B1248">
        <w:rPr>
          <w:rFonts w:asciiTheme="majorHAnsi" w:hAnsiTheme="majorHAnsi" w:cstheme="majorHAnsi"/>
          <w:b/>
          <w:bCs/>
          <w:sz w:val="20"/>
          <w:szCs w:val="20"/>
        </w:rPr>
        <w:t>.</w:t>
      </w:r>
      <w:r w:rsidR="00FB14CA" w:rsidRPr="004B1248">
        <w:rPr>
          <w:rFonts w:asciiTheme="majorHAnsi" w:hAnsiTheme="majorHAnsi" w:cstheme="majorHAnsi"/>
          <w:b/>
          <w:bCs/>
          <w:sz w:val="20"/>
          <w:szCs w:val="20"/>
        </w:rPr>
        <w:t xml:space="preserve"> WIZJA LOKALNA.</w:t>
      </w:r>
    </w:p>
    <w:p w14:paraId="79612BFF" w14:textId="77777777" w:rsidR="00317C99" w:rsidRPr="004B1248" w:rsidRDefault="00317C99" w:rsidP="00CC124D">
      <w:pPr>
        <w:spacing w:after="0" w:line="240" w:lineRule="auto"/>
        <w:rPr>
          <w:rFonts w:asciiTheme="majorHAnsi" w:hAnsiTheme="majorHAnsi" w:cstheme="majorHAnsi"/>
          <w:sz w:val="20"/>
          <w:szCs w:val="20"/>
        </w:rPr>
      </w:pPr>
    </w:p>
    <w:p w14:paraId="1FE1CB34" w14:textId="77777777" w:rsidR="00FB14CA" w:rsidRPr="004B1248" w:rsidRDefault="00FB14CA"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2C625115" w14:textId="536F50FA" w:rsidR="00FB14CA" w:rsidRPr="004B1248" w:rsidRDefault="00FB14CA" w:rsidP="00CC124D">
      <w:pPr>
        <w:spacing w:after="0" w:line="240" w:lineRule="auto"/>
        <w:rPr>
          <w:rFonts w:asciiTheme="majorHAnsi" w:hAnsiTheme="majorHAnsi" w:cstheme="majorHAnsi"/>
          <w:sz w:val="20"/>
          <w:szCs w:val="20"/>
        </w:rPr>
      </w:pPr>
    </w:p>
    <w:p w14:paraId="70826B26" w14:textId="565572F6" w:rsidR="00551CC9" w:rsidRPr="004B1248" w:rsidRDefault="00551CC9" w:rsidP="00CC124D">
      <w:pPr>
        <w:spacing w:after="0" w:line="240" w:lineRule="auto"/>
        <w:rPr>
          <w:rFonts w:asciiTheme="majorHAnsi" w:hAnsiTheme="majorHAnsi" w:cstheme="majorHAnsi"/>
          <w:sz w:val="20"/>
          <w:szCs w:val="20"/>
        </w:rPr>
      </w:pPr>
    </w:p>
    <w:p w14:paraId="27281F69" w14:textId="350D2089" w:rsidR="00551CC9" w:rsidRDefault="00551CC9" w:rsidP="00CC124D">
      <w:pPr>
        <w:spacing w:after="0" w:line="240" w:lineRule="auto"/>
        <w:rPr>
          <w:rFonts w:asciiTheme="majorHAnsi" w:hAnsiTheme="majorHAnsi" w:cstheme="majorHAnsi"/>
          <w:sz w:val="20"/>
          <w:szCs w:val="20"/>
        </w:rPr>
      </w:pPr>
    </w:p>
    <w:p w14:paraId="53A5EF40" w14:textId="1FD84F08" w:rsidR="00012488" w:rsidRDefault="00012488" w:rsidP="00CC124D">
      <w:pPr>
        <w:spacing w:after="0" w:line="240" w:lineRule="auto"/>
        <w:rPr>
          <w:rFonts w:asciiTheme="majorHAnsi" w:hAnsiTheme="majorHAnsi" w:cstheme="majorHAnsi"/>
          <w:sz w:val="20"/>
          <w:szCs w:val="20"/>
        </w:rPr>
      </w:pPr>
    </w:p>
    <w:p w14:paraId="485CA525" w14:textId="253861F9" w:rsidR="00012488" w:rsidRDefault="00012488" w:rsidP="00CC124D">
      <w:pPr>
        <w:spacing w:after="0" w:line="240" w:lineRule="auto"/>
        <w:rPr>
          <w:rFonts w:asciiTheme="majorHAnsi" w:hAnsiTheme="majorHAnsi" w:cstheme="majorHAnsi"/>
          <w:sz w:val="20"/>
          <w:szCs w:val="20"/>
        </w:rPr>
      </w:pPr>
    </w:p>
    <w:p w14:paraId="7F1345A6" w14:textId="77777777" w:rsidR="00012488" w:rsidRPr="004B1248" w:rsidRDefault="00012488" w:rsidP="00CC124D">
      <w:pPr>
        <w:spacing w:after="0" w:line="240" w:lineRule="auto"/>
        <w:rPr>
          <w:rFonts w:asciiTheme="majorHAnsi" w:hAnsiTheme="majorHAnsi" w:cstheme="majorHAnsi"/>
          <w:sz w:val="20"/>
          <w:szCs w:val="20"/>
        </w:rPr>
      </w:pPr>
    </w:p>
    <w:p w14:paraId="2DCBD31D" w14:textId="7F6EC4C4" w:rsidR="00551CC9" w:rsidRPr="004B1248" w:rsidRDefault="00551CC9" w:rsidP="00CC124D">
      <w:pPr>
        <w:spacing w:after="0" w:line="240" w:lineRule="auto"/>
        <w:rPr>
          <w:rFonts w:asciiTheme="majorHAnsi" w:hAnsiTheme="majorHAnsi" w:cstheme="majorHAnsi"/>
          <w:sz w:val="20"/>
          <w:szCs w:val="20"/>
        </w:rPr>
      </w:pPr>
    </w:p>
    <w:p w14:paraId="577F8D1C" w14:textId="77777777" w:rsidR="00551CC9" w:rsidRPr="004B1248" w:rsidRDefault="00551CC9" w:rsidP="00CC124D">
      <w:pPr>
        <w:spacing w:after="0" w:line="240" w:lineRule="auto"/>
        <w:rPr>
          <w:rFonts w:asciiTheme="majorHAnsi" w:hAnsiTheme="majorHAnsi" w:cstheme="majorHAnsi"/>
          <w:sz w:val="20"/>
          <w:szCs w:val="20"/>
        </w:rPr>
      </w:pPr>
    </w:p>
    <w:p w14:paraId="52CD4DE5" w14:textId="77777777" w:rsidR="00FB14CA" w:rsidRPr="004B124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6</w:t>
      </w:r>
      <w:r w:rsidR="007E6F19" w:rsidRPr="004B1248">
        <w:rPr>
          <w:rFonts w:asciiTheme="majorHAnsi" w:hAnsiTheme="majorHAnsi" w:cstheme="majorHAnsi"/>
          <w:b/>
          <w:bCs/>
          <w:sz w:val="20"/>
          <w:szCs w:val="20"/>
        </w:rPr>
        <w:t>.</w:t>
      </w:r>
      <w:r w:rsidR="00FB14CA" w:rsidRPr="004B1248">
        <w:rPr>
          <w:rFonts w:asciiTheme="majorHAnsi" w:hAnsiTheme="majorHAnsi" w:cstheme="majorHAnsi"/>
          <w:b/>
          <w:bCs/>
          <w:sz w:val="20"/>
          <w:szCs w:val="20"/>
        </w:rPr>
        <w:t xml:space="preserve"> PODZIAŁ ZAMÓWIENIA NA CZĘŚCI.</w:t>
      </w:r>
    </w:p>
    <w:p w14:paraId="29323E08" w14:textId="77777777" w:rsidR="00317C99" w:rsidRPr="004B1248" w:rsidRDefault="00317C99" w:rsidP="00CC124D">
      <w:pPr>
        <w:spacing w:after="0" w:line="240" w:lineRule="auto"/>
        <w:rPr>
          <w:rFonts w:asciiTheme="majorHAnsi" w:hAnsiTheme="majorHAnsi" w:cstheme="majorHAnsi"/>
          <w:sz w:val="20"/>
          <w:szCs w:val="20"/>
        </w:rPr>
      </w:pPr>
    </w:p>
    <w:p w14:paraId="2FF469A4" w14:textId="2F32627E" w:rsidR="00287446" w:rsidRPr="004B1248" w:rsidRDefault="007E6F19" w:rsidP="00287446">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6.1/ </w:t>
      </w:r>
      <w:r w:rsidR="00FB14CA" w:rsidRPr="004B1248">
        <w:rPr>
          <w:rFonts w:asciiTheme="majorHAnsi" w:hAnsiTheme="majorHAnsi" w:cstheme="majorHAnsi"/>
          <w:sz w:val="20"/>
          <w:szCs w:val="20"/>
        </w:rPr>
        <w:t xml:space="preserve">Zamawiający nie dokonuje podziału zamówienia na części. </w:t>
      </w:r>
      <w:r w:rsidR="00287446" w:rsidRPr="004B1248">
        <w:rPr>
          <w:rFonts w:asciiTheme="majorHAnsi" w:hAnsiTheme="majorHAnsi" w:cstheme="majorHAnsi"/>
          <w:sz w:val="20"/>
          <w:szCs w:val="20"/>
        </w:rPr>
        <w:t>Tym samym zamawiający nie dopuszcza składania ofert częściowych, o których mowa w art. 7 pkt 15 ustawy Pzp.</w:t>
      </w:r>
    </w:p>
    <w:p w14:paraId="4E85798A" w14:textId="77777777" w:rsidR="00287446" w:rsidRPr="004B1248" w:rsidRDefault="00287446" w:rsidP="00287446">
      <w:pPr>
        <w:spacing w:after="0" w:line="240" w:lineRule="auto"/>
        <w:jc w:val="both"/>
        <w:rPr>
          <w:rFonts w:asciiTheme="majorHAnsi" w:hAnsiTheme="majorHAnsi" w:cstheme="majorHAnsi"/>
          <w:sz w:val="20"/>
          <w:szCs w:val="20"/>
        </w:rPr>
      </w:pPr>
    </w:p>
    <w:p w14:paraId="71948F7A" w14:textId="77777777" w:rsidR="00287446" w:rsidRPr="004B1248" w:rsidRDefault="00287446" w:rsidP="00287446">
      <w:pPr>
        <w:spacing w:after="0" w:line="240" w:lineRule="auto"/>
        <w:contextualSpacing/>
        <w:jc w:val="both"/>
        <w:rPr>
          <w:rFonts w:asciiTheme="majorHAnsi" w:hAnsiTheme="majorHAnsi" w:cstheme="majorHAnsi"/>
          <w:sz w:val="20"/>
          <w:szCs w:val="20"/>
          <w:lang w:eastAsia="en-US"/>
        </w:rPr>
      </w:pPr>
      <w:r w:rsidRPr="004B1248">
        <w:rPr>
          <w:rFonts w:asciiTheme="majorHAnsi" w:hAnsiTheme="majorHAnsi" w:cstheme="majorHAnsi"/>
          <w:sz w:val="20"/>
          <w:szCs w:val="20"/>
          <w:lang w:eastAsia="en-US"/>
        </w:rPr>
        <w:t xml:space="preserve">6.2/ Zamawiający nie dokonuje podziału zamówienia na części z uwagi na jednorodny </w:t>
      </w:r>
      <w:r w:rsidRPr="004B1248">
        <w:rPr>
          <w:rFonts w:asciiTheme="majorHAnsi" w:hAnsiTheme="majorHAnsi" w:cstheme="majorHAnsi"/>
          <w:b/>
          <w:bCs/>
          <w:sz w:val="20"/>
          <w:szCs w:val="20"/>
          <w:lang w:eastAsia="en-US"/>
        </w:rPr>
        <w:t>charakter usługi</w:t>
      </w:r>
      <w:r w:rsidRPr="004B1248">
        <w:rPr>
          <w:rFonts w:asciiTheme="majorHAnsi" w:hAnsiTheme="majorHAnsi" w:cstheme="majorHAnsi"/>
          <w:sz w:val="20"/>
          <w:szCs w:val="20"/>
          <w:lang w:eastAsia="en-US"/>
        </w:rPr>
        <w:t>, podział zamówienia na części wymagałby skoordynowania działań różnych wykonawców realizujących poszczególne części zamówienia, co mogłoby poważnie zagrozić właściwemu i terminowemu wykonaniu zamówienia.</w:t>
      </w:r>
    </w:p>
    <w:p w14:paraId="7B49E0F1" w14:textId="1B5B2C4D" w:rsidR="006D3D6A" w:rsidRPr="004B1248" w:rsidRDefault="006D3D6A" w:rsidP="00287446">
      <w:pPr>
        <w:spacing w:after="0" w:line="240" w:lineRule="auto"/>
        <w:jc w:val="both"/>
        <w:rPr>
          <w:rFonts w:asciiTheme="majorHAnsi" w:hAnsiTheme="majorHAnsi" w:cstheme="majorHAnsi"/>
          <w:sz w:val="20"/>
          <w:szCs w:val="20"/>
        </w:rPr>
      </w:pPr>
    </w:p>
    <w:p w14:paraId="5C47829F" w14:textId="77777777" w:rsidR="00FB14CA" w:rsidRPr="004B124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7</w:t>
      </w:r>
      <w:r w:rsidR="007E6F19" w:rsidRPr="004B1248">
        <w:rPr>
          <w:rFonts w:asciiTheme="majorHAnsi" w:hAnsiTheme="majorHAnsi" w:cstheme="majorHAnsi"/>
          <w:b/>
          <w:bCs/>
          <w:sz w:val="20"/>
          <w:szCs w:val="20"/>
        </w:rPr>
        <w:t>.</w:t>
      </w:r>
      <w:r w:rsidR="00FB14CA" w:rsidRPr="004B1248">
        <w:rPr>
          <w:rFonts w:asciiTheme="majorHAnsi" w:hAnsiTheme="majorHAnsi" w:cstheme="majorHAnsi"/>
          <w:b/>
          <w:bCs/>
          <w:sz w:val="20"/>
          <w:szCs w:val="20"/>
        </w:rPr>
        <w:t xml:space="preserve"> OFERTY WARIANTOWE.</w:t>
      </w:r>
    </w:p>
    <w:p w14:paraId="3E6AFE61" w14:textId="77777777" w:rsidR="006D3D6A" w:rsidRPr="004B1248" w:rsidRDefault="006D3D6A" w:rsidP="00CC124D">
      <w:pPr>
        <w:spacing w:after="0" w:line="240" w:lineRule="auto"/>
        <w:rPr>
          <w:rFonts w:asciiTheme="majorHAnsi" w:hAnsiTheme="majorHAnsi" w:cstheme="majorHAnsi"/>
          <w:sz w:val="20"/>
          <w:szCs w:val="20"/>
        </w:rPr>
      </w:pPr>
    </w:p>
    <w:p w14:paraId="29ADA94E" w14:textId="77777777" w:rsidR="00FB14CA" w:rsidRPr="004B1248" w:rsidRDefault="00FB14CA"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4B1248" w:rsidRDefault="006D3D6A" w:rsidP="00CC124D">
      <w:pPr>
        <w:spacing w:after="0" w:line="240" w:lineRule="auto"/>
        <w:rPr>
          <w:rFonts w:asciiTheme="majorHAnsi" w:hAnsiTheme="majorHAnsi" w:cstheme="majorHAnsi"/>
          <w:sz w:val="20"/>
          <w:szCs w:val="20"/>
        </w:rPr>
      </w:pPr>
    </w:p>
    <w:p w14:paraId="280A199A" w14:textId="77777777" w:rsidR="00FB14CA" w:rsidRPr="004B124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8</w:t>
      </w:r>
      <w:r w:rsidR="007E6F19" w:rsidRPr="004B1248">
        <w:rPr>
          <w:rFonts w:asciiTheme="majorHAnsi" w:hAnsiTheme="majorHAnsi" w:cstheme="majorHAnsi"/>
          <w:b/>
          <w:bCs/>
          <w:sz w:val="20"/>
          <w:szCs w:val="20"/>
        </w:rPr>
        <w:t>.</w:t>
      </w:r>
      <w:r w:rsidR="00FB14CA" w:rsidRPr="004B1248">
        <w:rPr>
          <w:rFonts w:asciiTheme="majorHAnsi" w:hAnsiTheme="majorHAnsi" w:cstheme="majorHAnsi"/>
          <w:b/>
          <w:bCs/>
          <w:sz w:val="20"/>
          <w:szCs w:val="20"/>
        </w:rPr>
        <w:t xml:space="preserve"> KATALOGI ELEKTRONICZNE.</w:t>
      </w:r>
    </w:p>
    <w:p w14:paraId="2684EA23" w14:textId="77777777" w:rsidR="006D3D6A" w:rsidRPr="004B1248" w:rsidRDefault="006D3D6A" w:rsidP="00CC124D">
      <w:pPr>
        <w:spacing w:after="0" w:line="240" w:lineRule="auto"/>
        <w:rPr>
          <w:rFonts w:asciiTheme="majorHAnsi" w:hAnsiTheme="majorHAnsi" w:cstheme="majorHAnsi"/>
          <w:sz w:val="20"/>
          <w:szCs w:val="20"/>
        </w:rPr>
      </w:pPr>
    </w:p>
    <w:p w14:paraId="5416F53D" w14:textId="77777777" w:rsidR="00FB14CA" w:rsidRPr="004B1248" w:rsidRDefault="00FB14CA"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Zamawiający nie wymaga złożenia ofert w postaci katalogów elektronicznych.</w:t>
      </w:r>
    </w:p>
    <w:p w14:paraId="0FCB0BAA" w14:textId="77777777" w:rsidR="004E5A53" w:rsidRPr="004B1248" w:rsidRDefault="004E5A53" w:rsidP="00CC124D">
      <w:pPr>
        <w:spacing w:after="0" w:line="240" w:lineRule="auto"/>
        <w:rPr>
          <w:rFonts w:asciiTheme="majorHAnsi" w:hAnsiTheme="majorHAnsi" w:cstheme="majorHAnsi"/>
          <w:sz w:val="20"/>
          <w:szCs w:val="20"/>
        </w:rPr>
      </w:pPr>
    </w:p>
    <w:p w14:paraId="27F5AB66" w14:textId="77777777" w:rsidR="00FB14CA" w:rsidRPr="004B124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9</w:t>
      </w:r>
      <w:r w:rsidR="007E6F19" w:rsidRPr="004B1248">
        <w:rPr>
          <w:rFonts w:asciiTheme="majorHAnsi" w:hAnsiTheme="majorHAnsi" w:cstheme="majorHAnsi"/>
          <w:b/>
          <w:bCs/>
          <w:sz w:val="20"/>
          <w:szCs w:val="20"/>
        </w:rPr>
        <w:t>.</w:t>
      </w:r>
      <w:r w:rsidR="00FB14CA" w:rsidRPr="004B1248">
        <w:rPr>
          <w:rFonts w:asciiTheme="majorHAnsi" w:hAnsiTheme="majorHAnsi" w:cstheme="majorHAnsi"/>
          <w:b/>
          <w:bCs/>
          <w:sz w:val="20"/>
          <w:szCs w:val="20"/>
        </w:rPr>
        <w:t xml:space="preserve"> UMOWA RAMOWA.</w:t>
      </w:r>
    </w:p>
    <w:p w14:paraId="16BD2905" w14:textId="77777777" w:rsidR="006D3D6A" w:rsidRPr="004B1248" w:rsidRDefault="006D3D6A" w:rsidP="00CC124D">
      <w:pPr>
        <w:spacing w:after="0" w:line="240" w:lineRule="auto"/>
        <w:rPr>
          <w:rFonts w:asciiTheme="majorHAnsi" w:hAnsiTheme="majorHAnsi" w:cstheme="majorHAnsi"/>
          <w:sz w:val="20"/>
          <w:szCs w:val="20"/>
        </w:rPr>
      </w:pPr>
    </w:p>
    <w:p w14:paraId="71DB6ACC" w14:textId="77777777" w:rsidR="00FB14CA" w:rsidRPr="004B1248" w:rsidRDefault="00FB14C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Zamawiający nie przewiduje zawarcia umowy ramowej, o  której mowa w art. 311–315 ustawy Pzp.</w:t>
      </w:r>
    </w:p>
    <w:p w14:paraId="099D06FA" w14:textId="77777777" w:rsidR="004E5A53" w:rsidRPr="004B1248" w:rsidRDefault="004E5A53" w:rsidP="00CC124D">
      <w:pPr>
        <w:spacing w:after="0" w:line="240" w:lineRule="auto"/>
        <w:rPr>
          <w:rFonts w:asciiTheme="majorHAnsi" w:hAnsiTheme="majorHAnsi" w:cstheme="majorHAnsi"/>
          <w:sz w:val="20"/>
          <w:szCs w:val="20"/>
        </w:rPr>
      </w:pPr>
    </w:p>
    <w:p w14:paraId="64E5CF04" w14:textId="77777777" w:rsidR="00FB14CA" w:rsidRPr="004B124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10</w:t>
      </w:r>
      <w:r w:rsidR="007E6F19" w:rsidRPr="004B1248">
        <w:rPr>
          <w:rFonts w:asciiTheme="majorHAnsi" w:hAnsiTheme="majorHAnsi" w:cstheme="majorHAnsi"/>
          <w:b/>
          <w:bCs/>
          <w:sz w:val="20"/>
          <w:szCs w:val="20"/>
        </w:rPr>
        <w:t>.</w:t>
      </w:r>
      <w:r w:rsidR="00FB14CA" w:rsidRPr="004B1248">
        <w:rPr>
          <w:rFonts w:asciiTheme="majorHAnsi" w:hAnsiTheme="majorHAnsi" w:cstheme="majorHAnsi"/>
          <w:b/>
          <w:bCs/>
          <w:sz w:val="20"/>
          <w:szCs w:val="20"/>
        </w:rPr>
        <w:t xml:space="preserve"> AUKCJA ELEKTRONICZNA.</w:t>
      </w:r>
    </w:p>
    <w:p w14:paraId="5F43C6F6" w14:textId="77777777" w:rsidR="006D3D6A" w:rsidRPr="004B1248" w:rsidRDefault="006D3D6A" w:rsidP="00CC124D">
      <w:pPr>
        <w:spacing w:after="0" w:line="240" w:lineRule="auto"/>
        <w:rPr>
          <w:rFonts w:asciiTheme="majorHAnsi" w:hAnsiTheme="majorHAnsi" w:cstheme="majorHAnsi"/>
          <w:sz w:val="20"/>
          <w:szCs w:val="20"/>
        </w:rPr>
      </w:pPr>
    </w:p>
    <w:p w14:paraId="4634A488" w14:textId="77777777" w:rsidR="00FB14CA" w:rsidRPr="004B1248" w:rsidRDefault="00FB14C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4B1248" w:rsidRDefault="00FB14CA" w:rsidP="00CC124D">
      <w:pPr>
        <w:spacing w:after="0" w:line="240" w:lineRule="auto"/>
        <w:rPr>
          <w:rFonts w:asciiTheme="majorHAnsi" w:hAnsiTheme="majorHAnsi" w:cstheme="majorHAnsi"/>
          <w:sz w:val="20"/>
          <w:szCs w:val="20"/>
        </w:rPr>
      </w:pPr>
    </w:p>
    <w:p w14:paraId="5F460BCF" w14:textId="77777777" w:rsidR="00FB14CA" w:rsidRPr="004B124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11</w:t>
      </w:r>
      <w:r w:rsidR="007E6F19" w:rsidRPr="004B1248">
        <w:rPr>
          <w:rFonts w:asciiTheme="majorHAnsi" w:hAnsiTheme="majorHAnsi" w:cstheme="majorHAnsi"/>
          <w:b/>
          <w:bCs/>
          <w:sz w:val="20"/>
          <w:szCs w:val="20"/>
        </w:rPr>
        <w:t xml:space="preserve">. </w:t>
      </w:r>
      <w:r w:rsidR="00FB14CA" w:rsidRPr="004B1248">
        <w:rPr>
          <w:rFonts w:asciiTheme="majorHAnsi" w:hAnsiTheme="majorHAnsi" w:cstheme="majorHAnsi"/>
          <w:b/>
          <w:bCs/>
          <w:sz w:val="20"/>
          <w:szCs w:val="20"/>
        </w:rPr>
        <w:t>ZAMÓWIENIA, O KTÓRYCH MOWA W ART. 214 UST. 1 PKT 7 I 8 USTAWY PZP.</w:t>
      </w:r>
    </w:p>
    <w:p w14:paraId="1D3FEFA6" w14:textId="77777777" w:rsidR="006D3D6A" w:rsidRPr="004B1248" w:rsidRDefault="006D3D6A" w:rsidP="00CC124D">
      <w:pPr>
        <w:spacing w:after="0" w:line="240" w:lineRule="auto"/>
        <w:rPr>
          <w:rFonts w:asciiTheme="majorHAnsi" w:hAnsiTheme="majorHAnsi" w:cstheme="majorHAnsi"/>
        </w:rPr>
      </w:pPr>
    </w:p>
    <w:p w14:paraId="0AB7F550" w14:textId="77777777" w:rsidR="00ED71C4" w:rsidRPr="004B1248" w:rsidRDefault="00ED71C4" w:rsidP="00ED71C4">
      <w:pPr>
        <w:spacing w:after="0" w:line="240" w:lineRule="auto"/>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Zamawiający nie przewiduje zawarcia umowy ramowej, o  której mowa w art. 311–315 ustawy Pzp.</w:t>
      </w:r>
    </w:p>
    <w:p w14:paraId="783E5CEA" w14:textId="77777777" w:rsidR="007426B4" w:rsidRPr="004B1248" w:rsidRDefault="007426B4" w:rsidP="003030DD">
      <w:pPr>
        <w:spacing w:after="0" w:line="240" w:lineRule="auto"/>
        <w:jc w:val="both"/>
        <w:rPr>
          <w:rFonts w:asciiTheme="majorHAnsi" w:hAnsiTheme="majorHAnsi" w:cstheme="majorHAnsi"/>
          <w:color w:val="262626" w:themeColor="text1" w:themeTint="D9"/>
          <w:sz w:val="20"/>
          <w:szCs w:val="20"/>
        </w:rPr>
      </w:pPr>
    </w:p>
    <w:p w14:paraId="6D7B9C43" w14:textId="77777777" w:rsidR="00FB14CA" w:rsidRPr="004B1248"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4B1248">
        <w:rPr>
          <w:rFonts w:asciiTheme="majorHAnsi" w:hAnsiTheme="majorHAnsi" w:cstheme="majorHAnsi"/>
          <w:color w:val="262626"/>
          <w:sz w:val="20"/>
          <w:szCs w:val="20"/>
        </w:rPr>
        <w:t xml:space="preserve"> </w:t>
      </w:r>
      <w:r w:rsidR="006501E9" w:rsidRPr="004B1248">
        <w:rPr>
          <w:rFonts w:asciiTheme="majorHAnsi" w:hAnsiTheme="majorHAnsi" w:cstheme="majorHAnsi"/>
          <w:b/>
          <w:bCs/>
          <w:sz w:val="20"/>
          <w:szCs w:val="20"/>
        </w:rPr>
        <w:t>12</w:t>
      </w:r>
      <w:r w:rsidR="007E6F19" w:rsidRPr="004B1248">
        <w:rPr>
          <w:rFonts w:asciiTheme="majorHAnsi" w:hAnsiTheme="majorHAnsi" w:cstheme="majorHAnsi"/>
          <w:b/>
          <w:bCs/>
          <w:sz w:val="20"/>
          <w:szCs w:val="20"/>
        </w:rPr>
        <w:t>.</w:t>
      </w:r>
      <w:r w:rsidR="00FB14CA" w:rsidRPr="004B1248">
        <w:rPr>
          <w:rFonts w:asciiTheme="majorHAnsi" w:hAnsiTheme="majorHAnsi" w:cstheme="majorHAnsi"/>
          <w:b/>
          <w:bCs/>
          <w:sz w:val="20"/>
          <w:szCs w:val="20"/>
        </w:rPr>
        <w:t xml:space="preserve"> ROZLICZENIA W WALUTACH OBCYCH.</w:t>
      </w:r>
    </w:p>
    <w:p w14:paraId="3A26A9A8" w14:textId="77777777" w:rsidR="006D3D6A" w:rsidRPr="004B1248" w:rsidRDefault="006D3D6A" w:rsidP="00CC124D">
      <w:pPr>
        <w:spacing w:after="0" w:line="240" w:lineRule="auto"/>
        <w:rPr>
          <w:rFonts w:asciiTheme="majorHAnsi" w:hAnsiTheme="majorHAnsi" w:cstheme="majorHAnsi"/>
          <w:sz w:val="20"/>
          <w:szCs w:val="20"/>
        </w:rPr>
      </w:pPr>
    </w:p>
    <w:p w14:paraId="78475A7C" w14:textId="207C8401" w:rsidR="00FB14CA" w:rsidRPr="004B1248" w:rsidRDefault="00FB14CA"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0CA9CAD0" w14:textId="77777777" w:rsidR="00EE37A9" w:rsidRPr="004B1248" w:rsidRDefault="00EE37A9" w:rsidP="00CC124D">
      <w:pPr>
        <w:spacing w:after="0" w:line="240" w:lineRule="auto"/>
        <w:jc w:val="both"/>
        <w:rPr>
          <w:rFonts w:asciiTheme="majorHAnsi" w:hAnsiTheme="majorHAnsi" w:cstheme="majorHAnsi"/>
          <w:sz w:val="20"/>
          <w:szCs w:val="20"/>
        </w:rPr>
      </w:pPr>
    </w:p>
    <w:p w14:paraId="5B829FA7" w14:textId="77777777" w:rsidR="00FB14CA" w:rsidRPr="004B124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13</w:t>
      </w:r>
      <w:r w:rsidR="007E6F19" w:rsidRPr="004B1248">
        <w:rPr>
          <w:rFonts w:asciiTheme="majorHAnsi" w:hAnsiTheme="majorHAnsi" w:cstheme="majorHAnsi"/>
          <w:b/>
          <w:bCs/>
          <w:sz w:val="20"/>
          <w:szCs w:val="20"/>
        </w:rPr>
        <w:t>.</w:t>
      </w:r>
      <w:r w:rsidR="00FB14CA" w:rsidRPr="004B1248">
        <w:rPr>
          <w:rFonts w:asciiTheme="majorHAnsi" w:hAnsiTheme="majorHAnsi" w:cstheme="majorHAnsi"/>
          <w:b/>
          <w:bCs/>
          <w:sz w:val="20"/>
          <w:szCs w:val="20"/>
        </w:rPr>
        <w:t xml:space="preserve"> ZWROT KOSZTÓW UDZIAŁU W POSTĘPOWANIU.</w:t>
      </w:r>
    </w:p>
    <w:p w14:paraId="3D33BEEE" w14:textId="77777777" w:rsidR="006D3D6A" w:rsidRPr="004B1248" w:rsidRDefault="006D3D6A" w:rsidP="00CC124D">
      <w:pPr>
        <w:spacing w:after="0" w:line="240" w:lineRule="auto"/>
        <w:rPr>
          <w:rFonts w:asciiTheme="majorHAnsi" w:hAnsiTheme="majorHAnsi" w:cstheme="majorHAnsi"/>
          <w:sz w:val="20"/>
          <w:szCs w:val="20"/>
        </w:rPr>
      </w:pPr>
    </w:p>
    <w:p w14:paraId="05309492" w14:textId="37F459A7" w:rsidR="00FB14CA" w:rsidRPr="004B1248" w:rsidRDefault="00FB14CA"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19750FE0" w:rsidR="006D3D6A" w:rsidRPr="004B1248" w:rsidRDefault="006D3D6A" w:rsidP="00CC124D">
      <w:pPr>
        <w:spacing w:after="0" w:line="240" w:lineRule="auto"/>
        <w:rPr>
          <w:rFonts w:asciiTheme="majorHAnsi" w:hAnsiTheme="majorHAnsi" w:cstheme="majorHAnsi"/>
          <w:sz w:val="20"/>
          <w:szCs w:val="20"/>
        </w:rPr>
      </w:pPr>
    </w:p>
    <w:p w14:paraId="732DA759" w14:textId="77777777" w:rsidR="00FB14CA" w:rsidRPr="004B124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14</w:t>
      </w:r>
      <w:r w:rsidR="007E6F19" w:rsidRPr="004B1248">
        <w:rPr>
          <w:rFonts w:asciiTheme="majorHAnsi" w:hAnsiTheme="majorHAnsi" w:cstheme="majorHAnsi"/>
          <w:b/>
          <w:bCs/>
          <w:sz w:val="20"/>
          <w:szCs w:val="20"/>
        </w:rPr>
        <w:t>.</w:t>
      </w:r>
      <w:r w:rsidR="00FB14CA" w:rsidRPr="004B1248">
        <w:rPr>
          <w:rFonts w:asciiTheme="majorHAnsi" w:hAnsiTheme="majorHAnsi" w:cstheme="majorHAnsi"/>
          <w:b/>
          <w:bCs/>
          <w:sz w:val="20"/>
          <w:szCs w:val="20"/>
        </w:rPr>
        <w:t xml:space="preserve"> ZALICZKI NA POCZET UDZIELENIA ZAMÓWIENIA.</w:t>
      </w:r>
    </w:p>
    <w:p w14:paraId="397A02E2" w14:textId="77777777" w:rsidR="006D3D6A" w:rsidRPr="004B1248" w:rsidRDefault="006D3D6A" w:rsidP="00CC124D">
      <w:pPr>
        <w:spacing w:after="0" w:line="240" w:lineRule="auto"/>
        <w:rPr>
          <w:rFonts w:asciiTheme="majorHAnsi" w:hAnsiTheme="majorHAnsi" w:cstheme="majorHAnsi"/>
          <w:sz w:val="20"/>
          <w:szCs w:val="20"/>
        </w:rPr>
      </w:pPr>
    </w:p>
    <w:p w14:paraId="18CD7431" w14:textId="5105A64D" w:rsidR="00FB14CA" w:rsidRPr="004B1248" w:rsidRDefault="00FB14CA"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Zamawiający nie przewiduje udzielenia zaliczek na poczet wykonania zamówienia.</w:t>
      </w:r>
    </w:p>
    <w:p w14:paraId="60C9AAFE" w14:textId="53555964" w:rsidR="00450072" w:rsidRPr="004B1248" w:rsidRDefault="00450072" w:rsidP="00CC124D">
      <w:pPr>
        <w:spacing w:after="0" w:line="240" w:lineRule="auto"/>
        <w:jc w:val="both"/>
        <w:rPr>
          <w:rFonts w:asciiTheme="majorHAnsi" w:hAnsiTheme="majorHAnsi" w:cstheme="majorHAnsi"/>
          <w:sz w:val="20"/>
          <w:szCs w:val="20"/>
        </w:rPr>
      </w:pPr>
    </w:p>
    <w:p w14:paraId="0C533297" w14:textId="6EC8757D" w:rsidR="00551CC9" w:rsidRPr="004B1248" w:rsidRDefault="00551CC9" w:rsidP="00CC124D">
      <w:pPr>
        <w:spacing w:after="0" w:line="240" w:lineRule="auto"/>
        <w:jc w:val="both"/>
        <w:rPr>
          <w:rFonts w:asciiTheme="majorHAnsi" w:hAnsiTheme="majorHAnsi" w:cstheme="majorHAnsi"/>
          <w:sz w:val="20"/>
          <w:szCs w:val="20"/>
        </w:rPr>
      </w:pPr>
    </w:p>
    <w:p w14:paraId="1B5023D0" w14:textId="77777777" w:rsidR="00551CC9" w:rsidRPr="004B1248" w:rsidRDefault="00551CC9" w:rsidP="00CC124D">
      <w:pPr>
        <w:spacing w:after="0" w:line="240" w:lineRule="auto"/>
        <w:jc w:val="both"/>
        <w:rPr>
          <w:rFonts w:asciiTheme="majorHAnsi" w:hAnsiTheme="majorHAnsi" w:cstheme="majorHAnsi"/>
          <w:sz w:val="20"/>
          <w:szCs w:val="20"/>
        </w:rPr>
      </w:pPr>
    </w:p>
    <w:p w14:paraId="205158D2" w14:textId="77777777" w:rsidR="00FB14CA" w:rsidRPr="004B124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15</w:t>
      </w:r>
      <w:r w:rsidR="007E6F19" w:rsidRPr="004B1248">
        <w:rPr>
          <w:rFonts w:asciiTheme="majorHAnsi" w:hAnsiTheme="majorHAnsi" w:cstheme="majorHAnsi"/>
          <w:b/>
          <w:bCs/>
          <w:sz w:val="20"/>
          <w:szCs w:val="20"/>
        </w:rPr>
        <w:t>.</w:t>
      </w:r>
      <w:r w:rsidR="00FB14CA" w:rsidRPr="004B1248">
        <w:rPr>
          <w:rFonts w:asciiTheme="majorHAnsi" w:hAnsiTheme="majorHAnsi" w:cstheme="majorHAnsi"/>
          <w:b/>
          <w:bCs/>
          <w:sz w:val="20"/>
          <w:szCs w:val="20"/>
        </w:rPr>
        <w:t xml:space="preserve"> UNIEWAŻNIENIE POSTĘPOWANIA.</w:t>
      </w:r>
    </w:p>
    <w:p w14:paraId="6BC92363" w14:textId="77777777" w:rsidR="006D3D6A" w:rsidRPr="004B1248" w:rsidRDefault="006D3D6A" w:rsidP="00CC124D">
      <w:pPr>
        <w:spacing w:after="0" w:line="240" w:lineRule="auto"/>
        <w:rPr>
          <w:rFonts w:asciiTheme="majorHAnsi" w:hAnsiTheme="majorHAnsi" w:cstheme="majorHAnsi"/>
          <w:sz w:val="20"/>
          <w:szCs w:val="20"/>
        </w:rPr>
      </w:pPr>
    </w:p>
    <w:p w14:paraId="1E5F8886" w14:textId="77777777" w:rsidR="00FB14CA" w:rsidRPr="004B1248" w:rsidRDefault="00FB14CA"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77777777" w:rsidR="00FB14CA" w:rsidRPr="004B1248" w:rsidRDefault="00FB14CA" w:rsidP="00CC124D">
      <w:pPr>
        <w:spacing w:after="0" w:line="240" w:lineRule="auto"/>
        <w:rPr>
          <w:rFonts w:asciiTheme="majorHAnsi" w:hAnsiTheme="majorHAnsi" w:cstheme="majorHAnsi"/>
          <w:sz w:val="20"/>
          <w:szCs w:val="20"/>
        </w:rPr>
      </w:pPr>
    </w:p>
    <w:p w14:paraId="2F1D5D49" w14:textId="77777777" w:rsidR="00FB14CA" w:rsidRPr="004B124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16</w:t>
      </w:r>
      <w:r w:rsidR="007E6F19" w:rsidRPr="004B1248">
        <w:rPr>
          <w:rFonts w:asciiTheme="majorHAnsi" w:hAnsiTheme="majorHAnsi" w:cstheme="majorHAnsi"/>
          <w:b/>
          <w:bCs/>
          <w:sz w:val="20"/>
          <w:szCs w:val="20"/>
        </w:rPr>
        <w:t>.</w:t>
      </w:r>
      <w:r w:rsidR="00FB14CA" w:rsidRPr="004B1248">
        <w:rPr>
          <w:rFonts w:asciiTheme="majorHAnsi" w:hAnsiTheme="majorHAnsi" w:cstheme="majorHAnsi"/>
          <w:b/>
          <w:bCs/>
          <w:sz w:val="20"/>
          <w:szCs w:val="20"/>
        </w:rPr>
        <w:t xml:space="preserve"> POUCZENIE O ŚRODKACH OCHRONY PRAWNEJ.</w:t>
      </w:r>
    </w:p>
    <w:p w14:paraId="149092C3" w14:textId="77777777" w:rsidR="006D3D6A" w:rsidRPr="004B1248" w:rsidRDefault="006D3D6A" w:rsidP="00CC124D">
      <w:pPr>
        <w:spacing w:after="0" w:line="240" w:lineRule="auto"/>
        <w:rPr>
          <w:rFonts w:asciiTheme="majorHAnsi" w:hAnsiTheme="majorHAnsi" w:cstheme="majorHAnsi"/>
          <w:sz w:val="20"/>
          <w:szCs w:val="20"/>
        </w:rPr>
      </w:pPr>
    </w:p>
    <w:p w14:paraId="095B0322" w14:textId="77777777" w:rsidR="00FB14CA" w:rsidRPr="004B1248" w:rsidRDefault="00FB14CA"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0393DCFD" w14:textId="77777777" w:rsidR="004E5A53" w:rsidRPr="004B1248" w:rsidRDefault="004E5A53" w:rsidP="00CC124D">
      <w:pPr>
        <w:spacing w:after="0" w:line="240" w:lineRule="auto"/>
        <w:rPr>
          <w:rFonts w:asciiTheme="majorHAnsi" w:hAnsiTheme="majorHAnsi" w:cstheme="majorHAnsi"/>
          <w:sz w:val="20"/>
          <w:szCs w:val="20"/>
        </w:rPr>
      </w:pPr>
    </w:p>
    <w:p w14:paraId="5A917AC6" w14:textId="77777777" w:rsidR="00FB14CA" w:rsidRPr="004B124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17</w:t>
      </w:r>
      <w:r w:rsidR="007E6F19" w:rsidRPr="004B1248">
        <w:rPr>
          <w:rFonts w:asciiTheme="majorHAnsi" w:hAnsiTheme="majorHAnsi" w:cstheme="majorHAnsi"/>
          <w:b/>
          <w:bCs/>
          <w:sz w:val="20"/>
          <w:szCs w:val="20"/>
        </w:rPr>
        <w:t>.</w:t>
      </w:r>
      <w:r w:rsidR="002C26D4" w:rsidRPr="004B1248">
        <w:rPr>
          <w:rFonts w:asciiTheme="majorHAnsi" w:hAnsiTheme="majorHAnsi" w:cstheme="majorHAnsi"/>
          <w:b/>
          <w:bCs/>
          <w:sz w:val="20"/>
          <w:szCs w:val="20"/>
        </w:rPr>
        <w:t xml:space="preserve"> </w:t>
      </w:r>
      <w:r w:rsidR="00FB14CA" w:rsidRPr="004B1248">
        <w:rPr>
          <w:rFonts w:asciiTheme="majorHAnsi" w:hAnsiTheme="majorHAnsi" w:cstheme="majorHAnsi"/>
          <w:b/>
          <w:bCs/>
          <w:sz w:val="20"/>
          <w:szCs w:val="20"/>
        </w:rPr>
        <w:t>OCHRONA DANYCH OSOBOWYCH ZEBRANYCH PRZEZ ZAMAWIAJĄCEGO W TOKU POSTĘPOWANIA.</w:t>
      </w:r>
    </w:p>
    <w:p w14:paraId="1A1FE5DC" w14:textId="77777777" w:rsidR="006501E9" w:rsidRPr="004B1248" w:rsidRDefault="006501E9" w:rsidP="00CC124D">
      <w:pPr>
        <w:spacing w:after="0" w:line="240" w:lineRule="auto"/>
        <w:rPr>
          <w:rFonts w:asciiTheme="majorHAnsi" w:hAnsiTheme="majorHAnsi" w:cstheme="majorHAnsi"/>
          <w:sz w:val="20"/>
          <w:szCs w:val="20"/>
        </w:rPr>
      </w:pPr>
    </w:p>
    <w:p w14:paraId="54C1D9ED" w14:textId="77777777" w:rsidR="00FB14CA" w:rsidRPr="004B1248" w:rsidRDefault="004E5A53" w:rsidP="00CC124D">
      <w:pPr>
        <w:spacing w:after="0" w:line="240" w:lineRule="auto"/>
        <w:jc w:val="both"/>
        <w:rPr>
          <w:rFonts w:asciiTheme="majorHAnsi" w:hAnsiTheme="majorHAnsi" w:cstheme="majorHAnsi"/>
          <w:sz w:val="20"/>
          <w:szCs w:val="20"/>
        </w:rPr>
      </w:pPr>
      <w:bookmarkStart w:id="3" w:name="_Hlk64893669"/>
      <w:r w:rsidRPr="004B1248">
        <w:rPr>
          <w:rFonts w:asciiTheme="majorHAnsi" w:hAnsiTheme="majorHAnsi" w:cstheme="majorHAnsi"/>
          <w:sz w:val="20"/>
          <w:szCs w:val="20"/>
        </w:rPr>
        <w:t xml:space="preserve">17.1/ </w:t>
      </w:r>
      <w:r w:rsidR="00FB14CA" w:rsidRPr="004B124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4B1248">
        <w:rPr>
          <w:rFonts w:asciiTheme="majorHAnsi" w:hAnsiTheme="majorHAnsi" w:cstheme="majorHAnsi"/>
          <w:sz w:val="20"/>
          <w:szCs w:val="20"/>
        </w:rPr>
        <w:t xml:space="preserve"> </w:t>
      </w:r>
      <w:r w:rsidR="00FB14CA" w:rsidRPr="004B124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4B1248" w:rsidRDefault="006501E9" w:rsidP="00D70149">
      <w:pPr>
        <w:shd w:val="clear" w:color="auto" w:fill="FFFFFF" w:themeFill="background1"/>
        <w:spacing w:after="0" w:line="240" w:lineRule="auto"/>
        <w:jc w:val="both"/>
        <w:rPr>
          <w:rFonts w:asciiTheme="majorHAnsi" w:hAnsiTheme="majorHAnsi" w:cstheme="majorHAnsi"/>
          <w:sz w:val="20"/>
          <w:szCs w:val="20"/>
        </w:rPr>
      </w:pPr>
    </w:p>
    <w:p w14:paraId="1813D306" w14:textId="6C7AAF83" w:rsidR="00ED71C4" w:rsidRPr="004B1248" w:rsidRDefault="00E458A9" w:rsidP="00ED71C4">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17.2/ </w:t>
      </w:r>
      <w:r w:rsidR="00FB14CA" w:rsidRPr="004B1248">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4B1248">
        <w:rPr>
          <w:rFonts w:asciiTheme="majorHAnsi" w:hAnsiTheme="majorHAnsi" w:cstheme="majorHAnsi"/>
          <w:color w:val="262626" w:themeColor="text1" w:themeTint="D9"/>
          <w:sz w:val="20"/>
          <w:szCs w:val="20"/>
        </w:rPr>
        <w:t xml:space="preserve"> </w:t>
      </w:r>
      <w:r w:rsidR="00FB14CA" w:rsidRPr="004B1248">
        <w:rPr>
          <w:rFonts w:asciiTheme="majorHAnsi" w:hAnsiTheme="majorHAnsi" w:cstheme="majorHAnsi"/>
          <w:color w:val="262626" w:themeColor="text1" w:themeTint="D9"/>
          <w:sz w:val="20"/>
          <w:szCs w:val="20"/>
        </w:rPr>
        <w:t xml:space="preserve">w celu związanym z przedmiotowym postępowaniem o udzielenie zamówienia publicznego pn. </w:t>
      </w:r>
      <w:r w:rsidR="00ED71C4" w:rsidRPr="004B1248">
        <w:rPr>
          <w:rFonts w:asciiTheme="majorHAnsi" w:hAnsiTheme="majorHAnsi" w:cstheme="majorHAnsi"/>
          <w:color w:val="262626" w:themeColor="text1" w:themeTint="D9"/>
          <w:sz w:val="20"/>
          <w:szCs w:val="20"/>
        </w:rPr>
        <w:t xml:space="preserve">: </w:t>
      </w:r>
      <w:r w:rsidR="00ED71C4" w:rsidRPr="004B1248">
        <w:rPr>
          <w:rFonts w:asciiTheme="majorHAnsi" w:hAnsiTheme="majorHAnsi" w:cstheme="majorHAnsi"/>
          <w:b/>
          <w:bCs/>
          <w:color w:val="262626" w:themeColor="text1" w:themeTint="D9"/>
          <w:sz w:val="20"/>
          <w:szCs w:val="20"/>
        </w:rPr>
        <w:t>Utrzymanie czystości i porządku na nieruchomościach obejmujących budynki komunalne oraz tereny zewnętrzne wchodzące w skład mieszkaniowego zasobu Gminy Pruszków z zarządzane przez  TBS „Zieleń Miejska” Sp. z o.o.</w:t>
      </w:r>
    </w:p>
    <w:p w14:paraId="4A7C9B37" w14:textId="4B933DBC" w:rsidR="00166E36" w:rsidRPr="004B1248" w:rsidRDefault="00166E36" w:rsidP="00ED71C4">
      <w:pPr>
        <w:spacing w:after="0" w:line="240" w:lineRule="auto"/>
        <w:jc w:val="both"/>
        <w:rPr>
          <w:rFonts w:asciiTheme="majorHAnsi" w:hAnsiTheme="majorHAnsi" w:cstheme="majorHAnsi"/>
          <w:sz w:val="20"/>
          <w:szCs w:val="20"/>
        </w:rPr>
      </w:pPr>
    </w:p>
    <w:p w14:paraId="474A84CB" w14:textId="77777777" w:rsidR="00FB14CA" w:rsidRPr="004B1248" w:rsidRDefault="00E458A9"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17.3/ </w:t>
      </w:r>
      <w:r w:rsidR="00FB14CA" w:rsidRPr="004B124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4B1248" w:rsidRDefault="006501E9" w:rsidP="00CC124D">
      <w:pPr>
        <w:spacing w:after="0" w:line="240" w:lineRule="auto"/>
        <w:jc w:val="both"/>
        <w:rPr>
          <w:rFonts w:asciiTheme="majorHAnsi" w:hAnsiTheme="majorHAnsi" w:cstheme="majorHAnsi"/>
          <w:sz w:val="20"/>
          <w:szCs w:val="20"/>
        </w:rPr>
      </w:pPr>
    </w:p>
    <w:p w14:paraId="612B68D9" w14:textId="77777777" w:rsidR="00FB14CA" w:rsidRPr="004B1248" w:rsidRDefault="00E458A9"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17.4/ </w:t>
      </w:r>
      <w:r w:rsidR="00FB14CA" w:rsidRPr="004B124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029C123F" w14:textId="33F6D005" w:rsidR="00034556" w:rsidRPr="004B1248" w:rsidRDefault="00034556" w:rsidP="00CC124D">
      <w:pPr>
        <w:spacing w:after="0" w:line="240" w:lineRule="auto"/>
        <w:jc w:val="both"/>
        <w:rPr>
          <w:rFonts w:asciiTheme="majorHAnsi" w:hAnsiTheme="majorHAnsi" w:cstheme="majorHAnsi"/>
          <w:sz w:val="20"/>
          <w:szCs w:val="20"/>
        </w:rPr>
      </w:pPr>
    </w:p>
    <w:p w14:paraId="2A0171A7" w14:textId="29C5CDD6" w:rsidR="00FB14CA" w:rsidRPr="004B1248" w:rsidRDefault="00E458A9" w:rsidP="00CC124D">
      <w:pPr>
        <w:spacing w:after="0" w:line="240" w:lineRule="auto"/>
        <w:jc w:val="both"/>
        <w:rPr>
          <w:rFonts w:asciiTheme="majorHAnsi" w:hAnsiTheme="majorHAnsi" w:cstheme="majorHAnsi"/>
          <w:b/>
          <w:bCs/>
          <w:color w:val="262626" w:themeColor="text1" w:themeTint="D9"/>
          <w:sz w:val="20"/>
          <w:szCs w:val="20"/>
        </w:rPr>
      </w:pPr>
      <w:r w:rsidRPr="004B1248">
        <w:rPr>
          <w:rFonts w:asciiTheme="majorHAnsi" w:hAnsiTheme="majorHAnsi" w:cstheme="majorHAnsi"/>
          <w:color w:val="262626" w:themeColor="text1" w:themeTint="D9"/>
          <w:sz w:val="20"/>
          <w:szCs w:val="20"/>
        </w:rPr>
        <w:t xml:space="preserve">17.5/ </w:t>
      </w:r>
      <w:r w:rsidR="00FB14CA" w:rsidRPr="004B1248">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4B1248">
        <w:rPr>
          <w:rFonts w:asciiTheme="majorHAnsi" w:hAnsiTheme="majorHAnsi" w:cstheme="majorHAnsi"/>
          <w:b/>
          <w:bCs/>
          <w:color w:val="262626" w:themeColor="text1" w:themeTint="D9"/>
          <w:sz w:val="20"/>
          <w:szCs w:val="20"/>
        </w:rPr>
        <w:t xml:space="preserve">w załączniku nr </w:t>
      </w:r>
      <w:r w:rsidR="00262275" w:rsidRPr="004B1248">
        <w:rPr>
          <w:rFonts w:asciiTheme="majorHAnsi" w:hAnsiTheme="majorHAnsi" w:cstheme="majorHAnsi"/>
          <w:b/>
          <w:bCs/>
          <w:color w:val="262626" w:themeColor="text1" w:themeTint="D9"/>
          <w:sz w:val="20"/>
          <w:szCs w:val="20"/>
        </w:rPr>
        <w:t>9</w:t>
      </w:r>
      <w:r w:rsidR="00FB14CA" w:rsidRPr="004B1248">
        <w:rPr>
          <w:rFonts w:asciiTheme="majorHAnsi" w:hAnsiTheme="majorHAnsi" w:cstheme="majorHAnsi"/>
          <w:b/>
          <w:bCs/>
          <w:color w:val="262626" w:themeColor="text1" w:themeTint="D9"/>
          <w:sz w:val="20"/>
          <w:szCs w:val="20"/>
        </w:rPr>
        <w:t xml:space="preserve"> do SWZ.</w:t>
      </w:r>
    </w:p>
    <w:p w14:paraId="1471D588" w14:textId="77777777" w:rsidR="006501E9" w:rsidRPr="004B1248" w:rsidRDefault="006501E9" w:rsidP="00CC124D">
      <w:pPr>
        <w:spacing w:after="0" w:line="240" w:lineRule="auto"/>
        <w:jc w:val="both"/>
        <w:rPr>
          <w:rFonts w:asciiTheme="majorHAnsi" w:hAnsiTheme="majorHAnsi" w:cstheme="majorHAnsi"/>
          <w:sz w:val="20"/>
          <w:szCs w:val="20"/>
        </w:rPr>
      </w:pPr>
    </w:p>
    <w:p w14:paraId="6E198F48" w14:textId="77777777" w:rsidR="00FB14CA" w:rsidRPr="004B1248" w:rsidRDefault="00E458A9"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17.6/ </w:t>
      </w:r>
      <w:r w:rsidR="00FB14CA" w:rsidRPr="004B1248">
        <w:rPr>
          <w:rFonts w:asciiTheme="majorHAnsi" w:hAnsiTheme="majorHAnsi" w:cstheme="majorHAnsi"/>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78B62E53" w14:textId="77777777" w:rsidR="00FB14CA" w:rsidRPr="004B1248" w:rsidRDefault="00E458A9"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17.7/ </w:t>
      </w:r>
      <w:r w:rsidR="00FB14CA" w:rsidRPr="004B124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4B1248">
        <w:rPr>
          <w:rFonts w:asciiTheme="majorHAnsi" w:hAnsiTheme="majorHAnsi" w:cstheme="majorHAnsi"/>
          <w:sz w:val="20"/>
          <w:szCs w:val="20"/>
        </w:rPr>
        <w:t xml:space="preserve"> </w:t>
      </w:r>
      <w:r w:rsidR="00FB14CA" w:rsidRPr="004B1248">
        <w:rPr>
          <w:rFonts w:asciiTheme="majorHAnsi" w:hAnsiTheme="majorHAnsi" w:cstheme="majorHAnsi"/>
          <w:sz w:val="20"/>
          <w:szCs w:val="20"/>
        </w:rPr>
        <w:t>Do obowiązków tych należą:</w:t>
      </w:r>
    </w:p>
    <w:p w14:paraId="001C2DA0" w14:textId="77777777" w:rsidR="00FB14CA" w:rsidRPr="004B1248" w:rsidRDefault="00E458A9"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FB14CA" w:rsidRPr="004B124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4B1248" w:rsidRDefault="00E458A9"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FB14CA" w:rsidRPr="004B124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4B1248" w:rsidRDefault="00E458A9" w:rsidP="00CC124D">
      <w:pPr>
        <w:spacing w:after="0" w:line="240" w:lineRule="auto"/>
        <w:jc w:val="both"/>
        <w:rPr>
          <w:rFonts w:asciiTheme="majorHAnsi" w:hAnsiTheme="majorHAnsi" w:cstheme="majorHAnsi"/>
          <w:sz w:val="20"/>
          <w:szCs w:val="20"/>
        </w:rPr>
      </w:pPr>
    </w:p>
    <w:p w14:paraId="4B1D5BE6" w14:textId="77777777" w:rsidR="00450072" w:rsidRPr="004B1248" w:rsidRDefault="00E458A9" w:rsidP="00450072">
      <w:pPr>
        <w:spacing w:after="0" w:line="240" w:lineRule="auto"/>
        <w:jc w:val="both"/>
        <w:rPr>
          <w:rFonts w:asciiTheme="majorHAnsi" w:hAnsiTheme="majorHAnsi" w:cstheme="majorHAnsi"/>
          <w:b/>
          <w:bCs/>
          <w:color w:val="262626" w:themeColor="text1" w:themeTint="D9"/>
          <w:sz w:val="20"/>
          <w:szCs w:val="20"/>
        </w:rPr>
      </w:pPr>
      <w:r w:rsidRPr="004B1248">
        <w:rPr>
          <w:rFonts w:asciiTheme="majorHAnsi" w:hAnsiTheme="majorHAnsi" w:cstheme="majorHAnsi"/>
          <w:sz w:val="20"/>
          <w:szCs w:val="20"/>
        </w:rPr>
        <w:t xml:space="preserve">17.8/ </w:t>
      </w:r>
      <w:r w:rsidR="00FB14CA" w:rsidRPr="004B124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1248">
        <w:rPr>
          <w:rFonts w:asciiTheme="majorHAnsi" w:hAnsiTheme="majorHAnsi" w:cstheme="majorHAnsi"/>
          <w:b/>
          <w:bCs/>
          <w:color w:val="262626" w:themeColor="text1" w:themeTint="D9"/>
          <w:sz w:val="20"/>
          <w:szCs w:val="20"/>
        </w:rPr>
        <w:t xml:space="preserve">załącznik nr </w:t>
      </w:r>
      <w:r w:rsidR="00B87A4C" w:rsidRPr="004B1248">
        <w:rPr>
          <w:rFonts w:asciiTheme="majorHAnsi" w:hAnsiTheme="majorHAnsi" w:cstheme="majorHAnsi"/>
          <w:b/>
          <w:bCs/>
          <w:color w:val="262626" w:themeColor="text1" w:themeTint="D9"/>
          <w:sz w:val="20"/>
          <w:szCs w:val="20"/>
        </w:rPr>
        <w:t>6</w:t>
      </w:r>
      <w:r w:rsidR="00FB14CA" w:rsidRPr="004B1248">
        <w:rPr>
          <w:rFonts w:asciiTheme="majorHAnsi" w:hAnsiTheme="majorHAnsi" w:cstheme="majorHAnsi"/>
          <w:b/>
          <w:bCs/>
          <w:color w:val="262626" w:themeColor="text1" w:themeTint="D9"/>
          <w:sz w:val="20"/>
          <w:szCs w:val="20"/>
        </w:rPr>
        <w:t xml:space="preserve"> do SWZ - </w:t>
      </w:r>
      <w:r w:rsidR="00450072" w:rsidRPr="004B1248">
        <w:rPr>
          <w:rFonts w:asciiTheme="majorHAnsi" w:hAnsiTheme="majorHAnsi" w:cstheme="majorHAnsi"/>
          <w:b/>
          <w:bCs/>
          <w:color w:val="262626" w:themeColor="text1" w:themeTint="D9"/>
          <w:sz w:val="20"/>
          <w:szCs w:val="20"/>
        </w:rPr>
        <w:t>Wykaz osób, które będą uczestniczyć w wykonaniu zamówienia.</w:t>
      </w:r>
    </w:p>
    <w:p w14:paraId="10B7BDF5" w14:textId="405B5DB2" w:rsidR="00E458A9" w:rsidRPr="004B1248" w:rsidRDefault="00E458A9" w:rsidP="00CC124D">
      <w:pPr>
        <w:spacing w:after="0" w:line="240" w:lineRule="auto"/>
        <w:jc w:val="both"/>
        <w:rPr>
          <w:rFonts w:asciiTheme="majorHAnsi" w:hAnsiTheme="majorHAnsi" w:cstheme="majorHAnsi"/>
          <w:sz w:val="20"/>
          <w:szCs w:val="20"/>
        </w:rPr>
      </w:pPr>
    </w:p>
    <w:p w14:paraId="73FF102E" w14:textId="77777777" w:rsidR="00FB14CA" w:rsidRPr="004B1248" w:rsidRDefault="00E458A9"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17.9/ </w:t>
      </w:r>
      <w:r w:rsidR="00FB14CA" w:rsidRPr="004B1248">
        <w:rPr>
          <w:rFonts w:asciiTheme="majorHAnsi" w:hAnsiTheme="majorHAnsi" w:cstheme="majorHAnsi"/>
          <w:sz w:val="20"/>
          <w:szCs w:val="20"/>
        </w:rPr>
        <w:t>Zamawiający informuje, że:</w:t>
      </w:r>
    </w:p>
    <w:p w14:paraId="1B1CAD0C" w14:textId="77777777" w:rsidR="00FB14CA" w:rsidRPr="004B1248" w:rsidRDefault="00E458A9"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FB14CA" w:rsidRPr="004B1248">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4B1248" w:rsidRDefault="00FB14CA"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4B1248" w:rsidRDefault="00E458A9"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FB14CA" w:rsidRPr="004B124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4B1248" w:rsidRDefault="00E458A9"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FB14CA" w:rsidRPr="004B124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4B1248" w:rsidRDefault="00E458A9"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FB14CA" w:rsidRPr="004B124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4B1248" w:rsidRDefault="00E458A9"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FB14CA" w:rsidRPr="004B124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2F7A88B1" w14:textId="77777777" w:rsidR="00FB14CA" w:rsidRPr="004B1248" w:rsidRDefault="00FB14CA" w:rsidP="00CC124D">
      <w:pPr>
        <w:spacing w:after="0" w:line="240" w:lineRule="auto"/>
        <w:rPr>
          <w:rFonts w:asciiTheme="majorHAnsi" w:hAnsiTheme="majorHAnsi" w:cstheme="majorHAnsi"/>
          <w:sz w:val="20"/>
          <w:szCs w:val="20"/>
        </w:rPr>
      </w:pPr>
    </w:p>
    <w:p w14:paraId="61C7A0F7" w14:textId="77777777" w:rsidR="00EE37A9" w:rsidRPr="004B1248" w:rsidRDefault="00EE37A9" w:rsidP="00CC124D">
      <w:pPr>
        <w:spacing w:after="0" w:line="240" w:lineRule="auto"/>
        <w:rPr>
          <w:rFonts w:asciiTheme="majorHAnsi" w:hAnsiTheme="majorHAnsi" w:cstheme="majorHAnsi"/>
          <w:sz w:val="20"/>
          <w:szCs w:val="20"/>
        </w:rPr>
      </w:pPr>
    </w:p>
    <w:p w14:paraId="071D14AB" w14:textId="77777777" w:rsidR="006D3D6A" w:rsidRPr="004B1248" w:rsidRDefault="006D3D6A" w:rsidP="00CC124D">
      <w:pPr>
        <w:shd w:val="clear" w:color="auto" w:fill="F2F2F2"/>
        <w:spacing w:after="0" w:line="240" w:lineRule="auto"/>
        <w:rPr>
          <w:rFonts w:asciiTheme="majorHAnsi" w:hAnsiTheme="majorHAnsi" w:cstheme="majorHAnsi"/>
          <w:b/>
          <w:bCs/>
          <w:color w:val="002060"/>
          <w:sz w:val="20"/>
          <w:szCs w:val="20"/>
        </w:rPr>
      </w:pPr>
      <w:r w:rsidRPr="004B1248">
        <w:rPr>
          <w:rFonts w:asciiTheme="majorHAnsi" w:hAnsiTheme="majorHAnsi" w:cstheme="majorHAnsi"/>
          <w:b/>
          <w:bCs/>
          <w:color w:val="002060"/>
          <w:sz w:val="20"/>
          <w:szCs w:val="20"/>
        </w:rPr>
        <w:t xml:space="preserve">Rozdział II. </w:t>
      </w:r>
    </w:p>
    <w:p w14:paraId="01AE889E" w14:textId="77777777" w:rsidR="006D3D6A" w:rsidRPr="004B1248" w:rsidRDefault="006D3D6A" w:rsidP="00CC124D">
      <w:pPr>
        <w:shd w:val="clear" w:color="auto" w:fill="F2F2F2"/>
        <w:spacing w:after="0" w:line="240" w:lineRule="auto"/>
        <w:rPr>
          <w:rFonts w:asciiTheme="majorHAnsi" w:hAnsiTheme="majorHAnsi" w:cstheme="majorHAnsi"/>
          <w:b/>
          <w:bCs/>
          <w:color w:val="002060"/>
          <w:sz w:val="20"/>
          <w:szCs w:val="20"/>
        </w:rPr>
      </w:pPr>
      <w:r w:rsidRPr="004B1248">
        <w:rPr>
          <w:rFonts w:asciiTheme="majorHAnsi" w:hAnsiTheme="majorHAnsi" w:cstheme="majorHAnsi"/>
          <w:b/>
          <w:bCs/>
          <w:color w:val="002060"/>
          <w:sz w:val="20"/>
          <w:szCs w:val="20"/>
        </w:rPr>
        <w:t>PRZEDMIOT ZAMÓWIENIA I WYMAGANIA STAWIANIE WYKONAWCOM</w:t>
      </w:r>
    </w:p>
    <w:p w14:paraId="1FBBB41F" w14:textId="77777777" w:rsidR="006D3D6A" w:rsidRPr="004B1248" w:rsidRDefault="006D3D6A" w:rsidP="00CC124D">
      <w:pPr>
        <w:spacing w:after="0" w:line="240" w:lineRule="auto"/>
        <w:rPr>
          <w:rFonts w:asciiTheme="majorHAnsi" w:hAnsiTheme="majorHAnsi" w:cstheme="majorHAnsi"/>
        </w:rPr>
      </w:pPr>
    </w:p>
    <w:p w14:paraId="7EF9CEDE" w14:textId="77777777" w:rsidR="006D3D6A" w:rsidRPr="004B1248" w:rsidRDefault="00E458A9" w:rsidP="0031144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1. </w:t>
      </w:r>
      <w:r w:rsidR="006D3D6A" w:rsidRPr="004B1248">
        <w:rPr>
          <w:rFonts w:asciiTheme="majorHAnsi" w:hAnsiTheme="majorHAnsi" w:cstheme="majorHAnsi"/>
          <w:b/>
          <w:bCs/>
          <w:sz w:val="20"/>
          <w:szCs w:val="20"/>
        </w:rPr>
        <w:t>PRZEDMIOT ZAMÓWIENIA.</w:t>
      </w:r>
    </w:p>
    <w:p w14:paraId="5082280A" w14:textId="77777777" w:rsidR="00203509" w:rsidRPr="004B1248" w:rsidRDefault="00203509" w:rsidP="005642E8">
      <w:pPr>
        <w:spacing w:after="0" w:line="240" w:lineRule="auto"/>
        <w:rPr>
          <w:rFonts w:asciiTheme="majorHAnsi" w:hAnsiTheme="majorHAnsi" w:cstheme="majorHAnsi"/>
          <w:b/>
          <w:bCs/>
          <w:color w:val="262626" w:themeColor="text1" w:themeTint="D9"/>
          <w:sz w:val="20"/>
          <w:szCs w:val="20"/>
        </w:rPr>
      </w:pPr>
    </w:p>
    <w:p w14:paraId="0C1B5BA5" w14:textId="77777777" w:rsidR="00DE795A" w:rsidRPr="004B1248" w:rsidRDefault="00DE795A" w:rsidP="005642E8">
      <w:pPr>
        <w:spacing w:after="0" w:line="240" w:lineRule="auto"/>
        <w:rPr>
          <w:rFonts w:asciiTheme="majorHAnsi" w:hAnsiTheme="majorHAnsi" w:cstheme="majorHAnsi"/>
          <w:b/>
          <w:bCs/>
          <w:color w:val="262626" w:themeColor="text1" w:themeTint="D9"/>
          <w:sz w:val="20"/>
          <w:szCs w:val="20"/>
        </w:rPr>
      </w:pPr>
      <w:r w:rsidRPr="004B1248">
        <w:rPr>
          <w:rFonts w:asciiTheme="majorHAnsi" w:hAnsiTheme="majorHAnsi" w:cstheme="majorHAnsi"/>
          <w:b/>
          <w:bCs/>
          <w:color w:val="262626" w:themeColor="text1" w:themeTint="D9"/>
          <w:sz w:val="20"/>
          <w:szCs w:val="20"/>
        </w:rPr>
        <w:t>1.1/ Przedmiotem zamówienia jest:</w:t>
      </w:r>
    </w:p>
    <w:p w14:paraId="10978723" w14:textId="77777777" w:rsidR="00DE795A" w:rsidRPr="004B1248" w:rsidRDefault="00DE795A" w:rsidP="005642E8">
      <w:pPr>
        <w:spacing w:after="0" w:line="240" w:lineRule="auto"/>
        <w:rPr>
          <w:rFonts w:asciiTheme="majorHAnsi" w:hAnsiTheme="majorHAnsi" w:cstheme="majorHAnsi"/>
          <w:color w:val="262626" w:themeColor="text1" w:themeTint="D9"/>
          <w:sz w:val="20"/>
          <w:szCs w:val="20"/>
        </w:rPr>
      </w:pPr>
    </w:p>
    <w:p w14:paraId="7B8AB2DC" w14:textId="77777777" w:rsidR="00ED71C4" w:rsidRPr="004B1248" w:rsidRDefault="00ED71C4" w:rsidP="00ED71C4">
      <w:pPr>
        <w:shd w:val="clear" w:color="auto" w:fill="FFFFFF" w:themeFill="background1"/>
        <w:spacing w:after="0" w:line="240" w:lineRule="auto"/>
        <w:rPr>
          <w:rFonts w:asciiTheme="majorHAnsi" w:hAnsiTheme="majorHAnsi" w:cstheme="majorHAnsi"/>
          <w:b/>
          <w:bCs/>
          <w:color w:val="262626" w:themeColor="text1" w:themeTint="D9"/>
          <w:sz w:val="20"/>
          <w:szCs w:val="20"/>
        </w:rPr>
      </w:pPr>
      <w:r w:rsidRPr="004B1248">
        <w:rPr>
          <w:rFonts w:asciiTheme="majorHAnsi" w:hAnsiTheme="majorHAnsi" w:cstheme="majorHAnsi"/>
          <w:b/>
          <w:bCs/>
          <w:color w:val="262626" w:themeColor="text1" w:themeTint="D9"/>
          <w:sz w:val="20"/>
          <w:szCs w:val="20"/>
        </w:rPr>
        <w:t>Utrzymanie czystości i porządku na nieruchomościach obejmujących budynki komunalne oraz tereny zewnętrzne wchodzące w skład mieszkaniowego zasobu Gminy Pruszków z zarządzane przez  TBS „Zieleń Miejska” Sp. z o.o.</w:t>
      </w:r>
    </w:p>
    <w:p w14:paraId="09D4692E" w14:textId="77777777" w:rsidR="00ED71C4" w:rsidRPr="004B1248" w:rsidRDefault="00ED71C4" w:rsidP="00ED71C4">
      <w:pPr>
        <w:spacing w:after="0" w:line="240" w:lineRule="auto"/>
        <w:rPr>
          <w:rFonts w:asciiTheme="majorHAnsi" w:hAnsiTheme="majorHAnsi" w:cstheme="majorHAnsi"/>
          <w:b/>
          <w:bCs/>
          <w:color w:val="262626" w:themeColor="text1" w:themeTint="D9"/>
          <w:sz w:val="20"/>
          <w:szCs w:val="20"/>
        </w:rPr>
      </w:pPr>
    </w:p>
    <w:p w14:paraId="34D3CAD3" w14:textId="77777777" w:rsidR="00ED71C4" w:rsidRPr="004B1248" w:rsidRDefault="00ED71C4" w:rsidP="00ED71C4">
      <w:pPr>
        <w:spacing w:after="0" w:line="240" w:lineRule="auto"/>
        <w:rPr>
          <w:rFonts w:asciiTheme="majorHAnsi" w:hAnsiTheme="majorHAnsi" w:cstheme="majorHAnsi"/>
          <w:b/>
          <w:bCs/>
          <w:color w:val="262626" w:themeColor="text1" w:themeTint="D9"/>
          <w:sz w:val="20"/>
          <w:szCs w:val="20"/>
        </w:rPr>
      </w:pPr>
      <w:r w:rsidRPr="004B1248">
        <w:rPr>
          <w:rFonts w:asciiTheme="majorHAnsi" w:hAnsiTheme="majorHAnsi" w:cstheme="majorHAnsi"/>
          <w:b/>
          <w:bCs/>
          <w:color w:val="262626" w:themeColor="text1" w:themeTint="D9"/>
          <w:sz w:val="20"/>
          <w:szCs w:val="20"/>
        </w:rPr>
        <w:t xml:space="preserve">1.2/ Wspólny Słownik Zamówień - CPV: </w:t>
      </w:r>
    </w:p>
    <w:p w14:paraId="3C18D493" w14:textId="77777777" w:rsidR="00ED71C4" w:rsidRPr="004B1248" w:rsidRDefault="00ED71C4" w:rsidP="00ED71C4">
      <w:pPr>
        <w:spacing w:after="0" w:line="240" w:lineRule="auto"/>
        <w:ind w:left="1276" w:hanging="1276"/>
        <w:jc w:val="both"/>
        <w:rPr>
          <w:rFonts w:asciiTheme="majorHAnsi" w:hAnsiTheme="majorHAnsi" w:cstheme="majorHAnsi"/>
          <w:color w:val="333333"/>
          <w:sz w:val="20"/>
          <w:szCs w:val="20"/>
        </w:rPr>
      </w:pPr>
    </w:p>
    <w:p w14:paraId="1F9FCFAA" w14:textId="77777777" w:rsidR="00ED71C4" w:rsidRPr="004B1248" w:rsidRDefault="00000000" w:rsidP="00ED71C4">
      <w:pPr>
        <w:spacing w:after="0" w:line="240" w:lineRule="auto"/>
        <w:rPr>
          <w:rFonts w:asciiTheme="majorHAnsi" w:hAnsiTheme="majorHAnsi" w:cstheme="majorHAnsi"/>
          <w:color w:val="262626"/>
          <w:sz w:val="20"/>
          <w:szCs w:val="20"/>
        </w:rPr>
      </w:pPr>
      <w:hyperlink r:id="rId15" w:history="1">
        <w:r w:rsidR="00ED71C4" w:rsidRPr="004B1248">
          <w:rPr>
            <w:rStyle w:val="Hipercze"/>
            <w:rFonts w:asciiTheme="majorHAnsi" w:hAnsiTheme="majorHAnsi" w:cstheme="majorHAnsi"/>
            <w:color w:val="262626"/>
            <w:sz w:val="20"/>
            <w:szCs w:val="20"/>
          </w:rPr>
          <w:t>90.91.00.00 - 9</w:t>
        </w:r>
      </w:hyperlink>
      <w:r w:rsidR="00ED71C4" w:rsidRPr="004B1248">
        <w:rPr>
          <w:rFonts w:asciiTheme="majorHAnsi" w:hAnsiTheme="majorHAnsi" w:cstheme="majorHAnsi"/>
          <w:color w:val="262626"/>
          <w:sz w:val="20"/>
          <w:szCs w:val="20"/>
        </w:rPr>
        <w:t xml:space="preserve"> Usługi sprzątania</w:t>
      </w:r>
    </w:p>
    <w:p w14:paraId="50EE7271" w14:textId="39AC2356" w:rsidR="00ED71C4" w:rsidRPr="004B1248" w:rsidRDefault="00ED71C4" w:rsidP="00ED71C4">
      <w:pPr>
        <w:spacing w:after="0" w:line="240" w:lineRule="auto"/>
        <w:rPr>
          <w:rFonts w:asciiTheme="majorHAnsi" w:hAnsiTheme="majorHAnsi" w:cstheme="majorHAnsi"/>
          <w:color w:val="262626"/>
          <w:sz w:val="20"/>
          <w:szCs w:val="20"/>
        </w:rPr>
      </w:pPr>
      <w:r w:rsidRPr="004B1248">
        <w:rPr>
          <w:rFonts w:asciiTheme="majorHAnsi" w:hAnsiTheme="majorHAnsi" w:cstheme="majorHAnsi"/>
          <w:color w:val="262626"/>
          <w:sz w:val="20"/>
          <w:szCs w:val="20"/>
        </w:rPr>
        <w:t>90.62.00.00 - 9 Usługi odśnieżania</w:t>
      </w:r>
    </w:p>
    <w:p w14:paraId="1BD45FB4" w14:textId="3D683E7A" w:rsidR="00551CC9" w:rsidRPr="004B1248" w:rsidRDefault="00551CC9" w:rsidP="00ED71C4">
      <w:pPr>
        <w:spacing w:after="0" w:line="240" w:lineRule="auto"/>
        <w:rPr>
          <w:rFonts w:asciiTheme="majorHAnsi" w:hAnsiTheme="majorHAnsi" w:cstheme="majorHAnsi"/>
          <w:color w:val="262626"/>
          <w:sz w:val="20"/>
          <w:szCs w:val="20"/>
        </w:rPr>
      </w:pPr>
    </w:p>
    <w:p w14:paraId="6331B01A" w14:textId="043DB0DD" w:rsidR="00551CC9" w:rsidRPr="004B1248" w:rsidRDefault="00551CC9" w:rsidP="00ED71C4">
      <w:pPr>
        <w:spacing w:after="0" w:line="240" w:lineRule="auto"/>
        <w:rPr>
          <w:rFonts w:asciiTheme="majorHAnsi" w:hAnsiTheme="majorHAnsi" w:cstheme="majorHAnsi"/>
          <w:color w:val="262626"/>
          <w:sz w:val="20"/>
          <w:szCs w:val="20"/>
        </w:rPr>
      </w:pPr>
    </w:p>
    <w:p w14:paraId="4DB6B27A" w14:textId="77777777" w:rsidR="00551CC9" w:rsidRPr="004B1248" w:rsidRDefault="00551CC9" w:rsidP="00ED71C4">
      <w:pPr>
        <w:spacing w:after="0" w:line="240" w:lineRule="auto"/>
        <w:rPr>
          <w:rFonts w:asciiTheme="majorHAnsi" w:hAnsiTheme="majorHAnsi" w:cstheme="majorHAnsi"/>
          <w:color w:val="262626"/>
          <w:sz w:val="20"/>
          <w:szCs w:val="20"/>
        </w:rPr>
      </w:pPr>
    </w:p>
    <w:p w14:paraId="66A9300A" w14:textId="77777777" w:rsidR="00ED71C4" w:rsidRPr="004B1248" w:rsidRDefault="00ED71C4" w:rsidP="00ED71C4">
      <w:pPr>
        <w:spacing w:after="0" w:line="240" w:lineRule="auto"/>
        <w:rPr>
          <w:rFonts w:asciiTheme="majorHAnsi" w:hAnsiTheme="majorHAnsi" w:cstheme="majorHAnsi"/>
          <w:b/>
          <w:bCs/>
          <w:color w:val="262626" w:themeColor="text1" w:themeTint="D9"/>
          <w:sz w:val="20"/>
          <w:szCs w:val="20"/>
        </w:rPr>
      </w:pPr>
    </w:p>
    <w:p w14:paraId="03A4EB6B" w14:textId="77777777" w:rsidR="00ED71C4" w:rsidRPr="004B1248" w:rsidRDefault="00ED71C4" w:rsidP="00ED71C4">
      <w:pPr>
        <w:spacing w:after="0" w:line="240" w:lineRule="auto"/>
        <w:rPr>
          <w:rFonts w:asciiTheme="majorHAnsi" w:hAnsiTheme="majorHAnsi" w:cstheme="majorHAnsi"/>
          <w:b/>
          <w:bCs/>
          <w:sz w:val="20"/>
          <w:szCs w:val="20"/>
        </w:rPr>
      </w:pPr>
      <w:r w:rsidRPr="004B1248">
        <w:rPr>
          <w:rFonts w:asciiTheme="majorHAnsi" w:hAnsiTheme="majorHAnsi" w:cstheme="majorHAnsi"/>
          <w:b/>
          <w:bCs/>
          <w:color w:val="262626" w:themeColor="text1" w:themeTint="D9"/>
          <w:sz w:val="20"/>
          <w:szCs w:val="20"/>
        </w:rPr>
        <w:t xml:space="preserve">1.3/  </w:t>
      </w:r>
      <w:r w:rsidRPr="004B1248">
        <w:rPr>
          <w:rFonts w:asciiTheme="majorHAnsi" w:hAnsiTheme="majorHAnsi" w:cstheme="majorHAnsi"/>
          <w:b/>
          <w:bCs/>
          <w:sz w:val="20"/>
          <w:szCs w:val="20"/>
        </w:rPr>
        <w:t>Zakres prac obejmuje przede wszystkim:</w:t>
      </w:r>
    </w:p>
    <w:p w14:paraId="68E81E0B" w14:textId="77777777" w:rsidR="00ED71C4" w:rsidRPr="004B1248" w:rsidRDefault="00ED71C4" w:rsidP="00ED71C4">
      <w:pPr>
        <w:spacing w:after="0" w:line="240" w:lineRule="auto"/>
        <w:rPr>
          <w:rFonts w:asciiTheme="majorHAnsi" w:hAnsiTheme="majorHAnsi" w:cstheme="majorHAnsi"/>
          <w:b/>
          <w:bCs/>
          <w:sz w:val="20"/>
          <w:szCs w:val="20"/>
        </w:rPr>
      </w:pPr>
    </w:p>
    <w:p w14:paraId="2BD5725A" w14:textId="77777777" w:rsidR="00ED71C4" w:rsidRPr="004B1248" w:rsidRDefault="00ED71C4" w:rsidP="00551CC9">
      <w:pPr>
        <w:spacing w:after="0" w:line="240" w:lineRule="auto"/>
        <w:jc w:val="both"/>
        <w:rPr>
          <w:rFonts w:asciiTheme="majorHAnsi" w:hAnsiTheme="majorHAnsi" w:cstheme="majorHAnsi"/>
          <w:sz w:val="20"/>
          <w:szCs w:val="20"/>
        </w:rPr>
      </w:pPr>
      <w:bookmarkStart w:id="4" w:name="_Hlk93231063"/>
      <w:bookmarkStart w:id="5" w:name="_Hlk86216547"/>
      <w:r w:rsidRPr="004B1248">
        <w:rPr>
          <w:rFonts w:asciiTheme="majorHAnsi" w:hAnsiTheme="majorHAnsi" w:cstheme="majorHAnsi"/>
          <w:iCs/>
          <w:sz w:val="20"/>
          <w:szCs w:val="20"/>
        </w:rPr>
        <w:t>1) Usługi sprzątania w budynkach mieszkalnych i  na terenach zewnętrznych przyległych do tych budynków, stanowiących własność Zamawiającego, p</w:t>
      </w:r>
      <w:r w:rsidRPr="004B1248">
        <w:rPr>
          <w:rFonts w:asciiTheme="majorHAnsi" w:hAnsiTheme="majorHAnsi" w:cstheme="majorHAnsi"/>
          <w:sz w:val="20"/>
          <w:szCs w:val="20"/>
        </w:rPr>
        <w:t xml:space="preserve">olegające na stałym utrzymywaniu  czystości i porządku w częściach budynków mieszkalnych, przeznaczonych do wspólnego  użytku mieszkańców, garażach podziemnych  i   na terenach zewnętrznych  przyległych </w:t>
      </w:r>
      <w:r w:rsidRPr="004B1248">
        <w:rPr>
          <w:rFonts w:asciiTheme="majorHAnsi" w:hAnsiTheme="majorHAnsi" w:cstheme="majorHAnsi"/>
          <w:sz w:val="20"/>
          <w:szCs w:val="20"/>
        </w:rPr>
        <w:br/>
        <w:t>do tych budynków,</w:t>
      </w:r>
    </w:p>
    <w:p w14:paraId="36909ED1" w14:textId="77777777" w:rsidR="00ED71C4" w:rsidRPr="004B1248" w:rsidRDefault="00ED71C4" w:rsidP="00551CC9">
      <w:pPr>
        <w:spacing w:after="0" w:line="240" w:lineRule="auto"/>
        <w:jc w:val="both"/>
        <w:rPr>
          <w:rFonts w:asciiTheme="majorHAnsi" w:hAnsiTheme="majorHAnsi" w:cstheme="majorHAnsi"/>
          <w:sz w:val="20"/>
          <w:szCs w:val="20"/>
        </w:rPr>
      </w:pPr>
    </w:p>
    <w:p w14:paraId="652993A3" w14:textId="77777777" w:rsidR="00ED71C4" w:rsidRPr="004B1248" w:rsidRDefault="00ED71C4" w:rsidP="00551CC9">
      <w:pPr>
        <w:spacing w:after="0" w:line="240" w:lineRule="auto"/>
        <w:jc w:val="both"/>
        <w:rPr>
          <w:rFonts w:asciiTheme="majorHAnsi" w:hAnsiTheme="majorHAnsi" w:cstheme="majorHAnsi"/>
          <w:bCs/>
          <w:sz w:val="20"/>
          <w:szCs w:val="20"/>
        </w:rPr>
      </w:pPr>
      <w:r w:rsidRPr="004B1248">
        <w:rPr>
          <w:rFonts w:asciiTheme="majorHAnsi" w:hAnsiTheme="majorHAnsi" w:cstheme="majorHAnsi"/>
          <w:bCs/>
          <w:sz w:val="20"/>
          <w:szCs w:val="20"/>
        </w:rPr>
        <w:t>2) Usługi w budynkach mieszkalnych w zakresie:</w:t>
      </w:r>
    </w:p>
    <w:p w14:paraId="0711BAA5" w14:textId="77777777" w:rsidR="00ED71C4" w:rsidRPr="004B1248" w:rsidRDefault="00ED71C4" w:rsidP="00551CC9">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a) wywieszania flag narodowych na budynkach mieszkalnych z okazji świąt państwowych i uroczystości lokalnych oraz zdejmowanie  flag, w terminach wskazanych przez Zamawiającego,</w:t>
      </w:r>
    </w:p>
    <w:p w14:paraId="4E320B08" w14:textId="77777777" w:rsidR="00ED71C4" w:rsidRPr="004B1248" w:rsidRDefault="00ED71C4" w:rsidP="00551CC9">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b)  doręczania najemcom lokali pism i innej  korespondencji od Zamawiającego,</w:t>
      </w:r>
    </w:p>
    <w:p w14:paraId="70DE097F" w14:textId="77777777" w:rsidR="00ED71C4" w:rsidRPr="004B1248" w:rsidRDefault="00ED71C4" w:rsidP="00551CC9">
      <w:pPr>
        <w:spacing w:after="0" w:line="240" w:lineRule="auto"/>
        <w:ind w:left="426" w:hanging="426"/>
        <w:jc w:val="both"/>
        <w:rPr>
          <w:rFonts w:asciiTheme="majorHAnsi" w:hAnsiTheme="majorHAnsi" w:cstheme="majorHAnsi"/>
          <w:sz w:val="20"/>
          <w:szCs w:val="20"/>
        </w:rPr>
      </w:pPr>
      <w:r w:rsidRPr="004B1248">
        <w:rPr>
          <w:rFonts w:asciiTheme="majorHAnsi" w:hAnsiTheme="majorHAnsi" w:cstheme="majorHAnsi"/>
          <w:sz w:val="20"/>
          <w:szCs w:val="20"/>
        </w:rPr>
        <w:t>c) wywieszania obwieszczeń i zawiadomień w budynkach mieszkalnych oraz zdejmowanie obwieszczeń i zawiadomień po</w:t>
      </w:r>
    </w:p>
    <w:p w14:paraId="111F33F1" w14:textId="77777777" w:rsidR="00ED71C4" w:rsidRPr="004B1248" w:rsidRDefault="00ED71C4" w:rsidP="00551CC9">
      <w:pPr>
        <w:spacing w:after="0" w:line="240" w:lineRule="auto"/>
        <w:ind w:left="426" w:hanging="426"/>
        <w:jc w:val="both"/>
        <w:rPr>
          <w:rFonts w:asciiTheme="majorHAnsi" w:hAnsiTheme="majorHAnsi" w:cstheme="majorHAnsi"/>
          <w:sz w:val="20"/>
          <w:szCs w:val="20"/>
        </w:rPr>
      </w:pPr>
      <w:r w:rsidRPr="004B1248">
        <w:rPr>
          <w:rFonts w:asciiTheme="majorHAnsi" w:hAnsiTheme="majorHAnsi" w:cstheme="majorHAnsi"/>
          <w:sz w:val="20"/>
          <w:szCs w:val="20"/>
        </w:rPr>
        <w:t>upływie okresu, na który zostały  wywieszone, a także ogłoszeń wywieszonych bez zgody Zamawiającego.</w:t>
      </w:r>
    </w:p>
    <w:p w14:paraId="7518601E" w14:textId="77777777" w:rsidR="00ED71C4" w:rsidRPr="004B1248" w:rsidRDefault="00ED71C4" w:rsidP="00551CC9">
      <w:pPr>
        <w:spacing w:after="0" w:line="240" w:lineRule="auto"/>
        <w:ind w:left="426" w:hanging="426"/>
        <w:jc w:val="both"/>
        <w:rPr>
          <w:rFonts w:asciiTheme="majorHAnsi" w:hAnsiTheme="majorHAnsi" w:cstheme="majorHAnsi"/>
          <w:sz w:val="20"/>
          <w:szCs w:val="20"/>
        </w:rPr>
      </w:pPr>
    </w:p>
    <w:p w14:paraId="432C483F" w14:textId="77777777" w:rsidR="00ED71C4" w:rsidRPr="004B1248" w:rsidRDefault="00ED71C4" w:rsidP="00551CC9">
      <w:pPr>
        <w:spacing w:after="0" w:line="240" w:lineRule="auto"/>
        <w:jc w:val="both"/>
        <w:rPr>
          <w:rFonts w:asciiTheme="majorHAnsi" w:hAnsiTheme="majorHAnsi" w:cstheme="majorHAnsi"/>
          <w:color w:val="262626"/>
          <w:sz w:val="20"/>
          <w:szCs w:val="20"/>
        </w:rPr>
      </w:pPr>
      <w:r w:rsidRPr="004B1248">
        <w:rPr>
          <w:rFonts w:asciiTheme="majorHAnsi" w:hAnsiTheme="majorHAnsi" w:cstheme="majorHAnsi"/>
          <w:sz w:val="20"/>
          <w:szCs w:val="20"/>
        </w:rPr>
        <w:t xml:space="preserve">3) Utrzymanie czystości i usuwanie skutków zimy na terenie nieruchomości i przyległym do nieruchomości w zakresie wynikającym z nałożenia na właścicieli/zarządców nieruchomości przepisami ustawy z dnia 13 września 1996 r. </w:t>
      </w:r>
      <w:r w:rsidRPr="004B1248">
        <w:rPr>
          <w:rFonts w:asciiTheme="majorHAnsi" w:hAnsiTheme="majorHAnsi" w:cstheme="majorHAnsi"/>
          <w:sz w:val="20"/>
          <w:szCs w:val="20"/>
        </w:rPr>
        <w:br/>
        <w:t xml:space="preserve">o lokalnym utrzymaniu czystości i porządku w gminach </w:t>
      </w:r>
      <w:r w:rsidRPr="004B1248">
        <w:rPr>
          <w:rFonts w:asciiTheme="majorHAnsi" w:hAnsiTheme="majorHAnsi" w:cstheme="majorHAnsi"/>
          <w:color w:val="262626"/>
          <w:sz w:val="20"/>
          <w:szCs w:val="20"/>
        </w:rPr>
        <w:t xml:space="preserve">(tj. </w:t>
      </w:r>
      <w:r w:rsidRPr="004B1248">
        <w:rPr>
          <w:rFonts w:asciiTheme="majorHAnsi" w:hAnsiTheme="majorHAnsi" w:cstheme="majorHAnsi"/>
          <w:bCs/>
          <w:color w:val="262626"/>
          <w:sz w:val="20"/>
          <w:szCs w:val="20"/>
        </w:rPr>
        <w:t>Dz. U. z 2021 r poz. 888).</w:t>
      </w:r>
      <w:r w:rsidRPr="004B1248">
        <w:rPr>
          <w:rFonts w:asciiTheme="majorHAnsi" w:hAnsiTheme="majorHAnsi" w:cstheme="majorHAnsi"/>
          <w:color w:val="262626"/>
          <w:sz w:val="20"/>
          <w:szCs w:val="20"/>
        </w:rPr>
        <w:t xml:space="preserve">  </w:t>
      </w:r>
    </w:p>
    <w:p w14:paraId="14DC81B7" w14:textId="77777777" w:rsidR="00ED71C4" w:rsidRPr="004B1248" w:rsidRDefault="00ED71C4" w:rsidP="00551CC9">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4) Odśnieżanie chodników, schodów, podestów, pochylni, przejść, dojść do wiat śmietnikowych, wjazdów do garaży oraz wejść do klatek; </w:t>
      </w:r>
    </w:p>
    <w:p w14:paraId="6A690160" w14:textId="77777777" w:rsidR="00ED71C4" w:rsidRPr="004B1248" w:rsidRDefault="00ED71C4" w:rsidP="00551CC9">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5) Posypywanie  w  okresie  zimowym  mieszanką  piaskowo-solną  chodników,  schodów,  podestów,  pochylni,  przejść,    dojść  do  wiat  śmietnikowych;  wejść  do  klatek, wjazdów do garaży.  Usuwanie  sopli  lodu  </w:t>
      </w:r>
      <w:r w:rsidRPr="004B1248">
        <w:rPr>
          <w:rFonts w:asciiTheme="majorHAnsi" w:hAnsiTheme="majorHAnsi" w:cstheme="majorHAnsi"/>
          <w:sz w:val="20"/>
          <w:szCs w:val="20"/>
        </w:rPr>
        <w:br/>
        <w:t>z  daszków  nad  klatkami,  wejściami   do budynków, garażami oraz wejściami do wiat śmietnikowych.</w:t>
      </w:r>
    </w:p>
    <w:p w14:paraId="5966AD0B" w14:textId="77777777" w:rsidR="00ED71C4" w:rsidRPr="004B1248" w:rsidRDefault="00ED71C4" w:rsidP="00551CC9">
      <w:pPr>
        <w:pStyle w:val="Tekstpodstawowywcity"/>
        <w:spacing w:after="0" w:line="240" w:lineRule="auto"/>
        <w:ind w:left="0"/>
        <w:jc w:val="both"/>
        <w:rPr>
          <w:rFonts w:asciiTheme="majorHAnsi" w:hAnsiTheme="majorHAnsi" w:cstheme="majorHAnsi"/>
          <w:sz w:val="20"/>
          <w:szCs w:val="20"/>
        </w:rPr>
      </w:pPr>
    </w:p>
    <w:p w14:paraId="530971C9" w14:textId="77777777" w:rsidR="00ED71C4" w:rsidRPr="004B1248" w:rsidRDefault="00ED71C4" w:rsidP="00551CC9">
      <w:pPr>
        <w:pStyle w:val="Tekstpodstawowywcity"/>
        <w:spacing w:after="0" w:line="240" w:lineRule="auto"/>
        <w:ind w:left="0"/>
        <w:jc w:val="both"/>
        <w:rPr>
          <w:rFonts w:asciiTheme="majorHAnsi" w:hAnsiTheme="majorHAnsi" w:cstheme="majorHAnsi"/>
          <w:sz w:val="20"/>
          <w:szCs w:val="20"/>
        </w:rPr>
      </w:pPr>
      <w:r w:rsidRPr="004B1248">
        <w:rPr>
          <w:rFonts w:asciiTheme="majorHAnsi" w:hAnsiTheme="majorHAnsi" w:cstheme="majorHAnsi"/>
          <w:sz w:val="20"/>
          <w:szCs w:val="20"/>
        </w:rPr>
        <w:t xml:space="preserve">6) Zamawiający udostępni Wykonawcy nieodpłatnie, pomieszczenie gospodarcze (do przechowywania środków czystości </w:t>
      </w:r>
      <w:r w:rsidRPr="004B1248">
        <w:rPr>
          <w:rFonts w:asciiTheme="majorHAnsi" w:hAnsiTheme="majorHAnsi" w:cstheme="majorHAnsi"/>
          <w:sz w:val="20"/>
          <w:szCs w:val="20"/>
        </w:rPr>
        <w:br/>
        <w:t>i drobnych narzędzi pracy w każdym z obiektów realizacji usług sprzątania).</w:t>
      </w:r>
    </w:p>
    <w:p w14:paraId="2C5F105A" w14:textId="77777777" w:rsidR="00ED71C4" w:rsidRPr="004B1248" w:rsidRDefault="00ED71C4" w:rsidP="00551CC9">
      <w:pPr>
        <w:pStyle w:val="Tekstpodstawowywcity"/>
        <w:spacing w:after="0" w:line="240" w:lineRule="auto"/>
        <w:ind w:left="0"/>
        <w:jc w:val="both"/>
        <w:rPr>
          <w:rFonts w:asciiTheme="majorHAnsi" w:hAnsiTheme="majorHAnsi" w:cstheme="majorHAnsi"/>
          <w:sz w:val="20"/>
          <w:szCs w:val="20"/>
        </w:rPr>
      </w:pPr>
    </w:p>
    <w:p w14:paraId="5603087D" w14:textId="77777777" w:rsidR="00ED71C4" w:rsidRPr="004B1248" w:rsidRDefault="00ED71C4" w:rsidP="00551CC9">
      <w:pPr>
        <w:pStyle w:val="Tekstpodstawowywcity"/>
        <w:spacing w:after="0" w:line="240" w:lineRule="auto"/>
        <w:ind w:left="0"/>
        <w:jc w:val="both"/>
        <w:rPr>
          <w:rFonts w:asciiTheme="majorHAnsi" w:hAnsiTheme="majorHAnsi" w:cstheme="majorHAnsi"/>
          <w:sz w:val="20"/>
          <w:szCs w:val="20"/>
        </w:rPr>
      </w:pPr>
      <w:r w:rsidRPr="004B1248">
        <w:rPr>
          <w:rFonts w:asciiTheme="majorHAnsi" w:hAnsiTheme="majorHAnsi" w:cstheme="majorHAnsi"/>
          <w:sz w:val="20"/>
          <w:szCs w:val="20"/>
        </w:rPr>
        <w:t>7) Na potrzeby wykonywania przedmiotu zamówienia Wykonawca może korzystać nieodpłatnie z wody i energii elektrycznej Zamawiającego.</w:t>
      </w:r>
    </w:p>
    <w:p w14:paraId="4D697B4D" w14:textId="77777777" w:rsidR="00ED71C4" w:rsidRPr="004B1248" w:rsidRDefault="00ED71C4" w:rsidP="00551CC9">
      <w:pPr>
        <w:pStyle w:val="Tekstpodstawowywcity"/>
        <w:spacing w:after="0" w:line="240" w:lineRule="auto"/>
        <w:ind w:left="0"/>
        <w:jc w:val="both"/>
        <w:rPr>
          <w:rFonts w:asciiTheme="majorHAnsi" w:hAnsiTheme="majorHAnsi" w:cstheme="majorHAnsi"/>
          <w:sz w:val="20"/>
          <w:szCs w:val="20"/>
        </w:rPr>
      </w:pPr>
    </w:p>
    <w:p w14:paraId="62AC1548" w14:textId="77777777" w:rsidR="00ED71C4" w:rsidRPr="004B1248" w:rsidRDefault="00ED71C4" w:rsidP="00551CC9">
      <w:pPr>
        <w:pStyle w:val="Tekstpodstawowywcity"/>
        <w:spacing w:after="0" w:line="240" w:lineRule="auto"/>
        <w:ind w:left="0"/>
        <w:jc w:val="both"/>
        <w:rPr>
          <w:rFonts w:asciiTheme="majorHAnsi" w:hAnsiTheme="majorHAnsi" w:cstheme="majorHAnsi"/>
          <w:sz w:val="20"/>
          <w:szCs w:val="20"/>
        </w:rPr>
      </w:pPr>
      <w:r w:rsidRPr="004B1248">
        <w:rPr>
          <w:rFonts w:asciiTheme="majorHAnsi" w:hAnsiTheme="majorHAnsi" w:cstheme="majorHAnsi"/>
          <w:sz w:val="20"/>
          <w:szCs w:val="20"/>
        </w:rPr>
        <w:t>8) Zamawiający wymaga zapewnienia od Wykonawcy jednej osoby koordynującej pracę osób sprzątających, która zapewni stały bieżący nadzór nad osobami sprzątającymi oraz nad jakością wykonywanych prac objętych przedmiotem zamówienia. Koordynator będzie wyposażony przez Wykonawcę w telefon komórkowy oraz będzie upoważniony do kontaktów z Zamawiającym w zakresie bieżących uwag, doboru sprzętu i środków czystości itp. Koordynator będzie odpowiedzialny za przekazywania osobom sprzątającym uwag, zastrzeżeń i poleceń Zamawiającego w związku z realizacją przedmiotu zamówienia.</w:t>
      </w:r>
    </w:p>
    <w:p w14:paraId="7EB962F7" w14:textId="77777777" w:rsidR="00ED71C4" w:rsidRPr="004B1248" w:rsidRDefault="00ED71C4" w:rsidP="00ED71C4">
      <w:pPr>
        <w:pStyle w:val="Tekstpodstawowywcity"/>
        <w:spacing w:after="0" w:line="240" w:lineRule="auto"/>
        <w:ind w:left="0"/>
        <w:jc w:val="both"/>
        <w:rPr>
          <w:rFonts w:asciiTheme="majorHAnsi" w:hAnsiTheme="majorHAnsi" w:cstheme="majorHAnsi"/>
          <w:sz w:val="20"/>
          <w:szCs w:val="20"/>
        </w:rPr>
      </w:pPr>
    </w:p>
    <w:p w14:paraId="29168894" w14:textId="77777777" w:rsidR="00ED71C4" w:rsidRPr="004B1248" w:rsidRDefault="00ED71C4" w:rsidP="00ED71C4">
      <w:pPr>
        <w:pStyle w:val="Tekstpodstawowywcity"/>
        <w:spacing w:after="0" w:line="240" w:lineRule="auto"/>
        <w:ind w:left="0"/>
        <w:jc w:val="both"/>
        <w:rPr>
          <w:rFonts w:asciiTheme="majorHAnsi" w:hAnsiTheme="majorHAnsi" w:cstheme="majorHAnsi"/>
          <w:sz w:val="20"/>
          <w:szCs w:val="20"/>
        </w:rPr>
      </w:pPr>
      <w:r w:rsidRPr="004B1248">
        <w:rPr>
          <w:rFonts w:asciiTheme="majorHAnsi" w:hAnsiTheme="majorHAnsi" w:cstheme="majorHAnsi"/>
          <w:sz w:val="20"/>
          <w:szCs w:val="20"/>
        </w:rPr>
        <w:t>9) Wykonawca zobowiązany jest wykonać usługi sprzątania przy użyciu sprzętu ręcznego i mechanicznego odpowiedniego do rodzaju sprzątanych powierzchni.</w:t>
      </w:r>
    </w:p>
    <w:p w14:paraId="60827081" w14:textId="77777777" w:rsidR="00ED71C4" w:rsidRPr="004B1248" w:rsidRDefault="00ED71C4" w:rsidP="00ED71C4">
      <w:pPr>
        <w:pStyle w:val="Tekstpodstawowywcity"/>
        <w:spacing w:after="0" w:line="240" w:lineRule="auto"/>
        <w:ind w:left="0"/>
        <w:jc w:val="both"/>
        <w:rPr>
          <w:rFonts w:asciiTheme="majorHAnsi" w:hAnsiTheme="majorHAnsi" w:cstheme="majorHAnsi"/>
          <w:sz w:val="20"/>
          <w:szCs w:val="20"/>
        </w:rPr>
      </w:pPr>
    </w:p>
    <w:p w14:paraId="0722DD6F" w14:textId="77777777" w:rsidR="00ED71C4" w:rsidRPr="004B1248" w:rsidRDefault="00ED71C4" w:rsidP="00ED71C4">
      <w:pPr>
        <w:pStyle w:val="Tekstpodstawowywcity"/>
        <w:spacing w:after="0" w:line="240" w:lineRule="auto"/>
        <w:ind w:left="0"/>
        <w:jc w:val="both"/>
        <w:rPr>
          <w:rFonts w:asciiTheme="majorHAnsi" w:hAnsiTheme="majorHAnsi" w:cstheme="majorHAnsi"/>
          <w:sz w:val="20"/>
          <w:szCs w:val="20"/>
        </w:rPr>
      </w:pPr>
      <w:r w:rsidRPr="004B1248">
        <w:rPr>
          <w:rFonts w:asciiTheme="majorHAnsi" w:hAnsiTheme="majorHAnsi" w:cstheme="majorHAnsi"/>
          <w:sz w:val="20"/>
          <w:szCs w:val="20"/>
        </w:rPr>
        <w:t>10) Wykonawca jest zobowiązany w czasie wykonywania usług sprzątania do zapewnienia należytego ładu i porządku, zabezpieczenia miejsc wykonywania usług. Wykonawca ponosi odpowiedzialność za szkody powstałe w mieniu Zamawiającego spowodowane działaniem Wykonawcy podczas wykonywania czynności sprzątania.</w:t>
      </w:r>
    </w:p>
    <w:p w14:paraId="5F959342" w14:textId="77777777" w:rsidR="00ED71C4" w:rsidRPr="004B1248" w:rsidRDefault="00ED71C4" w:rsidP="00ED71C4">
      <w:pPr>
        <w:pStyle w:val="Tekstpodstawowywcity"/>
        <w:spacing w:after="0" w:line="240" w:lineRule="auto"/>
        <w:ind w:left="0"/>
        <w:jc w:val="both"/>
        <w:rPr>
          <w:rFonts w:asciiTheme="majorHAnsi" w:hAnsiTheme="majorHAnsi" w:cstheme="majorHAnsi"/>
          <w:sz w:val="20"/>
          <w:szCs w:val="20"/>
        </w:rPr>
      </w:pPr>
    </w:p>
    <w:p w14:paraId="083F4410" w14:textId="77777777" w:rsidR="00ED71C4" w:rsidRPr="004B1248" w:rsidRDefault="00ED71C4" w:rsidP="00ED71C4">
      <w:pPr>
        <w:pStyle w:val="Tekstpodstawowywcity"/>
        <w:spacing w:after="0" w:line="240" w:lineRule="auto"/>
        <w:ind w:left="0"/>
        <w:jc w:val="both"/>
        <w:rPr>
          <w:rFonts w:asciiTheme="majorHAnsi" w:hAnsiTheme="majorHAnsi" w:cstheme="majorHAnsi"/>
          <w:sz w:val="20"/>
          <w:szCs w:val="20"/>
        </w:rPr>
      </w:pPr>
      <w:r w:rsidRPr="004B1248">
        <w:rPr>
          <w:rFonts w:asciiTheme="majorHAnsi" w:hAnsiTheme="majorHAnsi" w:cstheme="majorHAnsi"/>
          <w:sz w:val="20"/>
          <w:szCs w:val="20"/>
        </w:rPr>
        <w:t>11) Wszystkie osoby skierowane przez Wykonawcę, wykonujące czynności sprzątania nieruchomości Zamawiającego obowiązuje zakaz:</w:t>
      </w:r>
    </w:p>
    <w:p w14:paraId="7E22E1AA" w14:textId="77777777" w:rsidR="00ED71C4" w:rsidRPr="004B1248" w:rsidRDefault="00ED71C4" w:rsidP="00ED71C4">
      <w:pPr>
        <w:pStyle w:val="Tekstpodstawowywcity"/>
        <w:tabs>
          <w:tab w:val="right" w:pos="284"/>
          <w:tab w:val="left" w:pos="408"/>
        </w:tabs>
        <w:spacing w:after="0" w:line="240" w:lineRule="auto"/>
        <w:ind w:left="0"/>
        <w:jc w:val="both"/>
        <w:rPr>
          <w:rFonts w:asciiTheme="majorHAnsi" w:hAnsiTheme="majorHAnsi" w:cstheme="majorHAnsi"/>
          <w:sz w:val="20"/>
          <w:szCs w:val="20"/>
        </w:rPr>
      </w:pPr>
      <w:r w:rsidRPr="004B1248">
        <w:rPr>
          <w:rFonts w:asciiTheme="majorHAnsi" w:hAnsiTheme="majorHAnsi" w:cstheme="majorHAnsi"/>
          <w:sz w:val="20"/>
          <w:szCs w:val="20"/>
        </w:rPr>
        <w:t>a/ picia alkoholu, spożywania narkotyków i innych środków odurzających na terenie budynków i posesji Zamawiającego,</w:t>
      </w:r>
    </w:p>
    <w:p w14:paraId="1B383E61" w14:textId="77777777" w:rsidR="00ED71C4" w:rsidRPr="004B1248" w:rsidRDefault="00ED71C4" w:rsidP="00ED71C4">
      <w:pPr>
        <w:pStyle w:val="Tekstpodstawowywcity"/>
        <w:tabs>
          <w:tab w:val="right" w:pos="284"/>
          <w:tab w:val="left" w:pos="408"/>
        </w:tabs>
        <w:spacing w:after="0" w:line="240" w:lineRule="auto"/>
        <w:ind w:left="0"/>
        <w:jc w:val="both"/>
        <w:rPr>
          <w:rFonts w:asciiTheme="majorHAnsi" w:hAnsiTheme="majorHAnsi" w:cstheme="majorHAnsi"/>
          <w:sz w:val="20"/>
          <w:szCs w:val="20"/>
        </w:rPr>
      </w:pPr>
      <w:r w:rsidRPr="004B1248">
        <w:rPr>
          <w:rFonts w:asciiTheme="majorHAnsi" w:hAnsiTheme="majorHAnsi" w:cstheme="majorHAnsi"/>
          <w:sz w:val="20"/>
          <w:szCs w:val="20"/>
        </w:rPr>
        <w:t>b/ stawienia się do miejsca świadczenia usług sprzątania (budynków, posesji) w stanie po spożyciu alkoholu, narkotyków  lub innych środków odurzających</w:t>
      </w:r>
    </w:p>
    <w:bookmarkEnd w:id="4"/>
    <w:p w14:paraId="57BDE062" w14:textId="77777777" w:rsidR="00ED71C4" w:rsidRPr="004B1248" w:rsidRDefault="00ED71C4" w:rsidP="00ED71C4">
      <w:pPr>
        <w:pStyle w:val="Tekstpodstawowywcity"/>
        <w:tabs>
          <w:tab w:val="right" w:pos="284"/>
          <w:tab w:val="left" w:pos="408"/>
        </w:tabs>
        <w:spacing w:after="0" w:line="240" w:lineRule="auto"/>
        <w:ind w:left="0"/>
        <w:jc w:val="both"/>
        <w:rPr>
          <w:rFonts w:asciiTheme="majorHAnsi" w:hAnsiTheme="majorHAnsi" w:cstheme="majorHAnsi"/>
          <w:sz w:val="20"/>
          <w:szCs w:val="20"/>
        </w:rPr>
      </w:pPr>
    </w:p>
    <w:bookmarkEnd w:id="5"/>
    <w:p w14:paraId="2A5604F1" w14:textId="74E9C1E4" w:rsidR="00ED71C4" w:rsidRPr="004B1248" w:rsidRDefault="00ED71C4" w:rsidP="00ED71C4">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46C04449" w14:textId="77777777" w:rsidR="00551CC9" w:rsidRPr="004B1248" w:rsidRDefault="00551CC9" w:rsidP="00ED71C4">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41085643" w14:textId="77777777" w:rsidR="00ED71C4" w:rsidRPr="004B1248" w:rsidRDefault="00ED71C4" w:rsidP="00ED71C4">
      <w:pPr>
        <w:suppressAutoHyphens/>
        <w:spacing w:after="0" w:line="240" w:lineRule="auto"/>
        <w:ind w:right="-235"/>
        <w:jc w:val="both"/>
        <w:outlineLvl w:val="0"/>
        <w:rPr>
          <w:rFonts w:asciiTheme="majorHAnsi" w:eastAsiaTheme="majorEastAsia" w:hAnsiTheme="majorHAnsi" w:cstheme="majorHAnsi"/>
          <w:b/>
          <w:sz w:val="20"/>
          <w:szCs w:val="20"/>
          <w:lang w:eastAsia="en-US"/>
        </w:rPr>
      </w:pPr>
      <w:r w:rsidRPr="004B1248">
        <w:rPr>
          <w:rFonts w:asciiTheme="majorHAnsi" w:eastAsia="Times New Roman" w:hAnsiTheme="majorHAnsi" w:cstheme="majorHAnsi"/>
          <w:b/>
          <w:sz w:val="20"/>
          <w:szCs w:val="20"/>
          <w:lang w:eastAsia="ar-SA"/>
        </w:rPr>
        <w:t xml:space="preserve">1.4/ </w:t>
      </w:r>
      <w:r w:rsidRPr="004B1248">
        <w:rPr>
          <w:rFonts w:asciiTheme="majorHAnsi" w:eastAsiaTheme="majorEastAsia" w:hAnsiTheme="majorHAnsi" w:cstheme="majorHAnsi"/>
          <w:b/>
          <w:sz w:val="20"/>
          <w:szCs w:val="20"/>
          <w:lang w:eastAsia="en-US"/>
        </w:rPr>
        <w:t>Szczegółowy opis przedmiotu zamówienia określają:</w:t>
      </w:r>
    </w:p>
    <w:p w14:paraId="77E21177" w14:textId="77777777" w:rsidR="00ED71C4" w:rsidRPr="004B1248" w:rsidRDefault="00ED71C4" w:rsidP="00ED71C4">
      <w:pPr>
        <w:shd w:val="clear" w:color="auto" w:fill="FFFFFF"/>
        <w:spacing w:after="0" w:line="240" w:lineRule="auto"/>
        <w:ind w:left="142" w:hanging="142"/>
        <w:jc w:val="both"/>
        <w:rPr>
          <w:rFonts w:asciiTheme="majorHAnsi" w:hAnsiTheme="majorHAnsi" w:cstheme="majorHAnsi"/>
          <w:bCs/>
          <w:color w:val="262626"/>
          <w:sz w:val="20"/>
          <w:szCs w:val="20"/>
        </w:rPr>
      </w:pPr>
      <w:r w:rsidRPr="004B1248">
        <w:rPr>
          <w:rFonts w:asciiTheme="majorHAnsi" w:hAnsiTheme="majorHAnsi" w:cstheme="majorHAnsi"/>
          <w:bCs/>
          <w:color w:val="262626"/>
          <w:sz w:val="20"/>
          <w:szCs w:val="20"/>
        </w:rPr>
        <w:t>- załącznik do umowy:</w:t>
      </w:r>
    </w:p>
    <w:p w14:paraId="36C50D39" w14:textId="77777777" w:rsidR="00ED71C4" w:rsidRPr="004B1248" w:rsidRDefault="00ED71C4" w:rsidP="00ED71C4">
      <w:pPr>
        <w:spacing w:after="0" w:line="240" w:lineRule="auto"/>
        <w:ind w:left="426" w:right="425"/>
        <w:rPr>
          <w:rFonts w:asciiTheme="majorHAnsi" w:hAnsiTheme="majorHAnsi" w:cstheme="majorHAnsi"/>
          <w:sz w:val="20"/>
          <w:szCs w:val="20"/>
        </w:rPr>
      </w:pPr>
      <w:r w:rsidRPr="004B1248">
        <w:rPr>
          <w:rFonts w:asciiTheme="majorHAnsi" w:hAnsiTheme="majorHAnsi" w:cstheme="majorHAnsi"/>
          <w:sz w:val="20"/>
          <w:szCs w:val="20"/>
        </w:rPr>
        <w:t>- zakres wykonywania prac porządkowych z podaniem częstotliwości ich wykonania w budynkach – załącznik nr 1.</w:t>
      </w:r>
    </w:p>
    <w:p w14:paraId="40991B73" w14:textId="77777777" w:rsidR="00ED71C4" w:rsidRPr="004B1248" w:rsidRDefault="00ED71C4" w:rsidP="00ED71C4">
      <w:pPr>
        <w:shd w:val="clear" w:color="auto" w:fill="FFFFFF"/>
        <w:spacing w:after="0" w:line="240" w:lineRule="auto"/>
        <w:ind w:left="426"/>
        <w:jc w:val="both"/>
        <w:rPr>
          <w:rFonts w:asciiTheme="majorHAnsi" w:hAnsiTheme="majorHAnsi" w:cstheme="majorHAnsi"/>
          <w:bCs/>
          <w:color w:val="262626"/>
          <w:sz w:val="20"/>
          <w:szCs w:val="20"/>
        </w:rPr>
      </w:pPr>
      <w:r w:rsidRPr="004B1248">
        <w:rPr>
          <w:rFonts w:asciiTheme="majorHAnsi" w:hAnsiTheme="majorHAnsi" w:cstheme="majorHAnsi"/>
          <w:bCs/>
          <w:color w:val="262626"/>
          <w:sz w:val="20"/>
          <w:szCs w:val="20"/>
        </w:rPr>
        <w:t>- wykaz budynków i terenów zewnętrznych objętych obsługa kompleksowego utrzymania czystości i porządku – załącznik nr 2,</w:t>
      </w:r>
    </w:p>
    <w:p w14:paraId="4CBED927" w14:textId="77777777" w:rsidR="00ED71C4" w:rsidRPr="004B1248" w:rsidRDefault="00ED71C4" w:rsidP="00ED71C4">
      <w:pPr>
        <w:shd w:val="clear" w:color="auto" w:fill="FFFFFF"/>
        <w:spacing w:after="0" w:line="240" w:lineRule="auto"/>
        <w:ind w:left="142" w:hanging="142"/>
        <w:jc w:val="both"/>
        <w:rPr>
          <w:rFonts w:asciiTheme="majorHAnsi" w:hAnsiTheme="majorHAnsi" w:cstheme="majorHAnsi"/>
          <w:bCs/>
          <w:sz w:val="20"/>
          <w:szCs w:val="20"/>
        </w:rPr>
      </w:pPr>
      <w:r w:rsidRPr="004B1248">
        <w:rPr>
          <w:rFonts w:asciiTheme="majorHAnsi" w:eastAsiaTheme="majorEastAsia" w:hAnsiTheme="majorHAnsi" w:cstheme="majorHAnsi"/>
          <w:bCs/>
          <w:sz w:val="20"/>
          <w:szCs w:val="20"/>
          <w:lang w:eastAsia="en-US"/>
        </w:rPr>
        <w:t>- projektowane postanowienia umowy (wzór umowy)  – załącznik nr 4 do SWZ.</w:t>
      </w:r>
    </w:p>
    <w:p w14:paraId="509D86DB" w14:textId="77777777" w:rsidR="00ED71C4" w:rsidRPr="004B1248" w:rsidRDefault="00ED71C4" w:rsidP="00ED71C4">
      <w:pPr>
        <w:pStyle w:val="Akapitzlist"/>
        <w:tabs>
          <w:tab w:val="left" w:pos="567"/>
        </w:tabs>
        <w:suppressAutoHyphens/>
        <w:spacing w:after="0" w:line="240" w:lineRule="auto"/>
        <w:ind w:left="786" w:right="582"/>
        <w:rPr>
          <w:rFonts w:asciiTheme="majorHAnsi" w:eastAsia="Times New Roman" w:hAnsiTheme="majorHAnsi" w:cstheme="majorHAnsi"/>
          <w:b/>
          <w:i/>
          <w:color w:val="FF0000"/>
          <w:sz w:val="20"/>
          <w:szCs w:val="20"/>
          <w:lang w:eastAsia="ar-SA"/>
        </w:rPr>
      </w:pPr>
    </w:p>
    <w:p w14:paraId="464B69A8" w14:textId="77777777" w:rsidR="00ED71C4" w:rsidRPr="004B1248" w:rsidRDefault="00ED71C4" w:rsidP="00ED71C4">
      <w:pPr>
        <w:spacing w:after="0" w:line="240" w:lineRule="auto"/>
        <w:rPr>
          <w:rFonts w:asciiTheme="majorHAnsi" w:hAnsiTheme="majorHAnsi" w:cstheme="majorHAnsi"/>
          <w:b/>
          <w:bCs/>
          <w:color w:val="262626" w:themeColor="text1" w:themeTint="D9"/>
          <w:sz w:val="20"/>
          <w:szCs w:val="20"/>
        </w:rPr>
      </w:pPr>
      <w:r w:rsidRPr="004B1248">
        <w:rPr>
          <w:rFonts w:asciiTheme="majorHAnsi" w:hAnsiTheme="majorHAnsi" w:cstheme="majorHAnsi"/>
          <w:b/>
          <w:bCs/>
          <w:color w:val="262626" w:themeColor="text1" w:themeTint="D9"/>
          <w:sz w:val="20"/>
          <w:szCs w:val="20"/>
        </w:rPr>
        <w:t xml:space="preserve">1.4/ Wykonanie przedmiotu zamówienia. </w:t>
      </w:r>
    </w:p>
    <w:p w14:paraId="562133A9" w14:textId="77777777" w:rsidR="00ED71C4" w:rsidRPr="004B1248" w:rsidRDefault="00ED71C4" w:rsidP="00ED71C4">
      <w:pPr>
        <w:spacing w:after="0" w:line="240" w:lineRule="auto"/>
        <w:jc w:val="both"/>
        <w:rPr>
          <w:rFonts w:asciiTheme="majorHAnsi" w:hAnsiTheme="majorHAnsi" w:cstheme="majorHAnsi"/>
          <w:color w:val="000000" w:themeColor="text1"/>
          <w:sz w:val="20"/>
          <w:szCs w:val="20"/>
        </w:rPr>
      </w:pPr>
      <w:r w:rsidRPr="004B1248">
        <w:rPr>
          <w:rFonts w:asciiTheme="majorHAnsi" w:hAnsiTheme="majorHAnsi" w:cstheme="majorHAnsi"/>
          <w:sz w:val="20"/>
          <w:szCs w:val="20"/>
        </w:rPr>
        <w:t>a/</w:t>
      </w:r>
      <w:r w:rsidRPr="004B1248">
        <w:rPr>
          <w:rFonts w:asciiTheme="majorHAnsi" w:hAnsiTheme="majorHAnsi" w:cstheme="majorHAnsi"/>
          <w:sz w:val="24"/>
          <w:szCs w:val="24"/>
        </w:rPr>
        <w:t xml:space="preserve"> </w:t>
      </w:r>
      <w:r w:rsidRPr="004B1248">
        <w:rPr>
          <w:rFonts w:asciiTheme="majorHAnsi" w:hAnsiTheme="majorHAnsi" w:cstheme="majorHAnsi"/>
          <w:color w:val="000000" w:themeColor="text1"/>
          <w:sz w:val="20"/>
          <w:szCs w:val="20"/>
        </w:rPr>
        <w:t>Usługi należy wykonać zgodnie z załączonymi załącznikami</w:t>
      </w:r>
    </w:p>
    <w:p w14:paraId="52C7CE3C" w14:textId="77777777" w:rsidR="00ED71C4" w:rsidRPr="004B1248" w:rsidRDefault="00ED71C4" w:rsidP="00ED71C4">
      <w:pPr>
        <w:spacing w:after="0" w:line="240" w:lineRule="auto"/>
        <w:jc w:val="both"/>
        <w:rPr>
          <w:rFonts w:asciiTheme="majorHAnsi" w:hAnsiTheme="majorHAnsi" w:cstheme="majorHAnsi"/>
          <w:color w:val="000000" w:themeColor="text1"/>
          <w:sz w:val="20"/>
          <w:szCs w:val="20"/>
        </w:rPr>
      </w:pPr>
      <w:r w:rsidRPr="004B1248">
        <w:rPr>
          <w:rFonts w:asciiTheme="majorHAnsi" w:hAnsiTheme="majorHAnsi" w:cstheme="majorHAnsi"/>
          <w:color w:val="000000" w:themeColor="text1"/>
          <w:sz w:val="20"/>
          <w:szCs w:val="20"/>
        </w:rPr>
        <w:t xml:space="preserve">wytycznymi określonymi w specyfikacji warunków zamówienia, z wiedzą, przepisami BHP i ppoż.,  </w:t>
      </w:r>
      <w:r w:rsidRPr="004B1248">
        <w:rPr>
          <w:rFonts w:asciiTheme="majorHAnsi" w:hAnsiTheme="majorHAnsi" w:cstheme="majorHAnsi"/>
          <w:color w:val="000000" w:themeColor="text1"/>
          <w:sz w:val="20"/>
          <w:szCs w:val="20"/>
          <w:u w:val="single"/>
        </w:rPr>
        <w:t>przepisami i wytycznymi odnoszącymi się do zapobiegania epidemii COVID – 19</w:t>
      </w:r>
      <w:r w:rsidRPr="004B1248">
        <w:rPr>
          <w:rFonts w:asciiTheme="majorHAnsi" w:hAnsiTheme="majorHAnsi" w:cstheme="majorHAnsi"/>
          <w:color w:val="000000" w:themeColor="text1"/>
          <w:sz w:val="20"/>
          <w:szCs w:val="20"/>
        </w:rPr>
        <w:t xml:space="preserve"> oraz zgodnie z zaleceniami Zamawiającego.</w:t>
      </w:r>
    </w:p>
    <w:p w14:paraId="563FA697" w14:textId="77777777" w:rsidR="00ED71C4" w:rsidRPr="004B1248" w:rsidRDefault="00ED71C4" w:rsidP="00ED71C4">
      <w:pPr>
        <w:spacing w:after="0" w:line="240" w:lineRule="auto"/>
        <w:jc w:val="both"/>
        <w:rPr>
          <w:rFonts w:asciiTheme="majorHAnsi" w:hAnsiTheme="majorHAnsi" w:cstheme="majorHAnsi"/>
          <w:color w:val="000000" w:themeColor="text1"/>
          <w:sz w:val="20"/>
          <w:szCs w:val="20"/>
        </w:rPr>
      </w:pPr>
    </w:p>
    <w:p w14:paraId="62E6E40B" w14:textId="77777777" w:rsidR="00ED71C4" w:rsidRPr="004B1248" w:rsidRDefault="00ED71C4" w:rsidP="00ED71C4">
      <w:pPr>
        <w:spacing w:after="0" w:line="240" w:lineRule="auto"/>
        <w:jc w:val="both"/>
        <w:rPr>
          <w:rFonts w:asciiTheme="majorHAnsi" w:hAnsiTheme="majorHAnsi" w:cstheme="majorHAnsi"/>
          <w:color w:val="000000" w:themeColor="text1"/>
          <w:sz w:val="20"/>
          <w:szCs w:val="20"/>
        </w:rPr>
      </w:pPr>
      <w:r w:rsidRPr="004B1248">
        <w:rPr>
          <w:rFonts w:asciiTheme="majorHAnsi" w:hAnsiTheme="majorHAnsi" w:cstheme="majorHAnsi"/>
          <w:color w:val="000000" w:themeColor="text1"/>
          <w:sz w:val="20"/>
          <w:szCs w:val="20"/>
        </w:rPr>
        <w:t xml:space="preserve">b) Wykonawca, jako wytwórca odpadów, jest odpowiedzialny za odzysk lub unieszkodliwienie wszelkich odpadów powstałych w trakcie realizacji usług stanowiących przedmiot zamówienia oraz do wskazania miejsca i procesu zastosowanego odzysku lub unieszkodliwienia tych odpadów. </w:t>
      </w:r>
    </w:p>
    <w:p w14:paraId="4EC75722" w14:textId="77777777" w:rsidR="00ED71C4" w:rsidRPr="004B1248" w:rsidRDefault="00ED71C4" w:rsidP="00ED71C4">
      <w:pPr>
        <w:spacing w:after="0" w:line="240" w:lineRule="auto"/>
        <w:jc w:val="both"/>
        <w:rPr>
          <w:rFonts w:asciiTheme="majorHAnsi" w:hAnsiTheme="majorHAnsi" w:cstheme="majorHAnsi"/>
          <w:color w:val="000000" w:themeColor="text1"/>
          <w:sz w:val="20"/>
          <w:szCs w:val="20"/>
        </w:rPr>
      </w:pPr>
    </w:p>
    <w:p w14:paraId="506684B9" w14:textId="77777777" w:rsidR="00ED71C4" w:rsidRPr="004B1248" w:rsidRDefault="00ED71C4" w:rsidP="00ED71C4">
      <w:pPr>
        <w:spacing w:after="0" w:line="240" w:lineRule="auto"/>
        <w:jc w:val="both"/>
        <w:rPr>
          <w:rFonts w:asciiTheme="majorHAnsi" w:hAnsiTheme="majorHAnsi" w:cstheme="majorHAnsi"/>
          <w:color w:val="000000" w:themeColor="text1"/>
          <w:sz w:val="20"/>
          <w:szCs w:val="20"/>
        </w:rPr>
      </w:pPr>
      <w:r w:rsidRPr="004B1248">
        <w:rPr>
          <w:rFonts w:asciiTheme="majorHAnsi" w:hAnsiTheme="majorHAnsi" w:cstheme="majorHAnsi"/>
          <w:color w:val="000000" w:themeColor="text1"/>
          <w:sz w:val="20"/>
          <w:szCs w:val="20"/>
        </w:rPr>
        <w:t>c) Wykonawca może powierzyć wykonywanie części usług podwykonawcom, z uwzględnieniem postanowień zawartych we wzorze umowy.</w:t>
      </w:r>
    </w:p>
    <w:p w14:paraId="07FE9117" w14:textId="77777777" w:rsidR="00ED71C4" w:rsidRPr="004B1248" w:rsidRDefault="00ED71C4" w:rsidP="00ED71C4">
      <w:pPr>
        <w:spacing w:after="0" w:line="240" w:lineRule="auto"/>
        <w:jc w:val="both"/>
        <w:rPr>
          <w:rFonts w:asciiTheme="majorHAnsi" w:hAnsiTheme="majorHAnsi" w:cstheme="majorHAnsi"/>
          <w:color w:val="FF0000"/>
          <w:sz w:val="20"/>
          <w:szCs w:val="20"/>
        </w:rPr>
      </w:pPr>
    </w:p>
    <w:p w14:paraId="4C10D7B3" w14:textId="77777777" w:rsidR="00ED71C4" w:rsidRPr="004B1248" w:rsidRDefault="00ED71C4" w:rsidP="00ED71C4">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d) Podczas prac należy ograniczyć do minimum zniszczenie powierzchni biologicznie czynnej, a drzewa i krzewy.</w:t>
      </w:r>
    </w:p>
    <w:p w14:paraId="3D2FDEA5" w14:textId="77777777" w:rsidR="00ED71C4" w:rsidRPr="004B1248" w:rsidRDefault="00ED71C4" w:rsidP="00ED71C4">
      <w:pPr>
        <w:spacing w:after="0" w:line="240" w:lineRule="auto"/>
        <w:ind w:left="142" w:hanging="142"/>
        <w:jc w:val="both"/>
        <w:rPr>
          <w:rFonts w:asciiTheme="majorHAnsi" w:hAnsiTheme="majorHAnsi" w:cstheme="majorHAnsi"/>
          <w:color w:val="262626" w:themeColor="text1" w:themeTint="D9"/>
          <w:sz w:val="20"/>
          <w:szCs w:val="20"/>
        </w:rPr>
      </w:pPr>
    </w:p>
    <w:p w14:paraId="707D3A01" w14:textId="77777777" w:rsidR="00ED71C4" w:rsidRPr="004B1248" w:rsidRDefault="00ED71C4" w:rsidP="00ED71C4">
      <w:pPr>
        <w:spacing w:after="0" w:line="240" w:lineRule="auto"/>
        <w:ind w:left="142" w:hanging="142"/>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e) Prace należy wykonać w sposób nie narażający drzew i krzewów na uszkodzenia. </w:t>
      </w:r>
    </w:p>
    <w:p w14:paraId="0F271EF2" w14:textId="77777777" w:rsidR="00ED71C4" w:rsidRPr="004B1248" w:rsidRDefault="00ED71C4" w:rsidP="00ED71C4">
      <w:pPr>
        <w:spacing w:after="0" w:line="240" w:lineRule="auto"/>
        <w:ind w:left="142" w:hanging="142"/>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w:t>
      </w:r>
    </w:p>
    <w:p w14:paraId="6ADAD0A6" w14:textId="77777777" w:rsidR="00ED71C4" w:rsidRPr="004B1248" w:rsidRDefault="00ED71C4" w:rsidP="00ED71C4">
      <w:pPr>
        <w:spacing w:after="0" w:line="240" w:lineRule="auto"/>
        <w:rPr>
          <w:rFonts w:asciiTheme="majorHAnsi" w:hAnsiTheme="majorHAnsi" w:cstheme="majorHAnsi"/>
          <w:b/>
          <w:bCs/>
          <w:color w:val="262626" w:themeColor="text1" w:themeTint="D9"/>
          <w:sz w:val="20"/>
          <w:szCs w:val="20"/>
        </w:rPr>
      </w:pPr>
      <w:r w:rsidRPr="004B1248">
        <w:rPr>
          <w:rFonts w:asciiTheme="majorHAnsi" w:hAnsiTheme="majorHAnsi" w:cstheme="majorHAnsi"/>
          <w:b/>
          <w:bCs/>
          <w:color w:val="262626" w:themeColor="text1" w:themeTint="D9"/>
          <w:sz w:val="20"/>
          <w:szCs w:val="20"/>
        </w:rPr>
        <w:t>1.5/ Dodatkowe obowiązki Wykonawcy:</w:t>
      </w:r>
    </w:p>
    <w:p w14:paraId="67836CFC" w14:textId="77777777" w:rsidR="00ED71C4" w:rsidRPr="004B1248" w:rsidRDefault="00ED71C4" w:rsidP="00ED71C4">
      <w:pPr>
        <w:spacing w:after="0" w:line="240" w:lineRule="auto"/>
        <w:rPr>
          <w:rFonts w:asciiTheme="majorHAnsi" w:hAnsiTheme="majorHAnsi" w:cstheme="majorHAnsi"/>
          <w:b/>
          <w:bCs/>
          <w:sz w:val="20"/>
          <w:szCs w:val="20"/>
        </w:rPr>
      </w:pPr>
    </w:p>
    <w:p w14:paraId="37F8E2FA" w14:textId="77777777" w:rsidR="00ED71C4" w:rsidRPr="004B1248" w:rsidRDefault="00ED71C4" w:rsidP="00ED71C4">
      <w:pPr>
        <w:spacing w:after="0" w:line="240" w:lineRule="auto"/>
        <w:jc w:val="both"/>
        <w:rPr>
          <w:rFonts w:asciiTheme="majorHAnsi" w:hAnsiTheme="majorHAnsi" w:cstheme="majorHAnsi"/>
          <w:color w:val="000000" w:themeColor="text1"/>
          <w:sz w:val="20"/>
          <w:szCs w:val="20"/>
        </w:rPr>
      </w:pPr>
      <w:r w:rsidRPr="004B1248">
        <w:rPr>
          <w:rFonts w:asciiTheme="majorHAnsi" w:eastAsia="Tahoma" w:hAnsiTheme="majorHAnsi" w:cstheme="majorHAnsi"/>
          <w:color w:val="000000" w:themeColor="text1"/>
          <w:sz w:val="20"/>
          <w:szCs w:val="20"/>
        </w:rPr>
        <w:t xml:space="preserve">a) </w:t>
      </w:r>
      <w:r w:rsidRPr="004B1248">
        <w:rPr>
          <w:rFonts w:asciiTheme="majorHAnsi" w:hAnsiTheme="majorHAnsi" w:cstheme="majorHAnsi"/>
          <w:color w:val="000000" w:themeColor="text1"/>
          <w:sz w:val="20"/>
          <w:szCs w:val="20"/>
        </w:rPr>
        <w:t xml:space="preserve">Po stronie wykonawcy leży wykonanie i poniesienie kosztów: </w:t>
      </w:r>
    </w:p>
    <w:p w14:paraId="62286C15" w14:textId="77777777" w:rsidR="00ED71C4" w:rsidRPr="004B1248" w:rsidRDefault="00ED71C4" w:rsidP="00ED71C4">
      <w:pPr>
        <w:spacing w:after="0" w:line="240" w:lineRule="auto"/>
        <w:ind w:left="567"/>
        <w:jc w:val="both"/>
        <w:rPr>
          <w:rFonts w:asciiTheme="majorHAnsi" w:eastAsia="Tahoma" w:hAnsiTheme="majorHAnsi" w:cstheme="majorHAnsi"/>
          <w:color w:val="000000" w:themeColor="text1"/>
          <w:sz w:val="20"/>
          <w:szCs w:val="20"/>
        </w:rPr>
      </w:pPr>
    </w:p>
    <w:p w14:paraId="43C7449C" w14:textId="77777777" w:rsidR="00ED71C4" w:rsidRPr="004B1248" w:rsidRDefault="00ED71C4" w:rsidP="00ED71C4">
      <w:pPr>
        <w:spacing w:after="0" w:line="240" w:lineRule="auto"/>
        <w:ind w:left="567"/>
        <w:jc w:val="both"/>
        <w:rPr>
          <w:rFonts w:asciiTheme="majorHAnsi" w:hAnsiTheme="majorHAnsi" w:cstheme="majorHAnsi"/>
          <w:color w:val="000000" w:themeColor="text1"/>
          <w:sz w:val="20"/>
          <w:szCs w:val="20"/>
        </w:rPr>
      </w:pPr>
      <w:r w:rsidRPr="004B1248">
        <w:rPr>
          <w:rFonts w:asciiTheme="majorHAnsi" w:hAnsiTheme="majorHAnsi" w:cstheme="majorHAnsi"/>
          <w:color w:val="000000" w:themeColor="text1"/>
          <w:sz w:val="20"/>
          <w:szCs w:val="20"/>
        </w:rPr>
        <w:t>- czasowego zajęcia gruntów nie należących do Zamawiającego i kosztów, opłat i odszkodowań z tym związanych, poniesienia kosztów odszkodowań za szkody wyrządzone podczas prowadzenia usług,</w:t>
      </w:r>
    </w:p>
    <w:p w14:paraId="4E9FEC7D" w14:textId="77777777" w:rsidR="00ED71C4" w:rsidRPr="004B1248" w:rsidRDefault="00ED71C4" w:rsidP="00ED71C4">
      <w:pPr>
        <w:spacing w:after="0" w:line="240" w:lineRule="auto"/>
        <w:jc w:val="both"/>
        <w:rPr>
          <w:rFonts w:asciiTheme="majorHAnsi" w:hAnsiTheme="majorHAnsi" w:cstheme="majorHAnsi"/>
          <w:color w:val="000000" w:themeColor="text1"/>
          <w:sz w:val="20"/>
          <w:szCs w:val="20"/>
        </w:rPr>
      </w:pPr>
    </w:p>
    <w:p w14:paraId="68404CC0" w14:textId="77777777" w:rsidR="00ED71C4" w:rsidRPr="004B1248" w:rsidRDefault="00ED71C4" w:rsidP="00ED71C4">
      <w:pPr>
        <w:spacing w:after="0" w:line="240" w:lineRule="auto"/>
        <w:jc w:val="both"/>
        <w:rPr>
          <w:rFonts w:asciiTheme="majorHAnsi" w:hAnsiTheme="majorHAnsi" w:cstheme="majorHAnsi"/>
          <w:color w:val="000000" w:themeColor="text1"/>
          <w:sz w:val="20"/>
          <w:szCs w:val="20"/>
        </w:rPr>
      </w:pPr>
      <w:r w:rsidRPr="004B1248">
        <w:rPr>
          <w:rFonts w:asciiTheme="majorHAnsi" w:hAnsiTheme="majorHAnsi" w:cstheme="majorHAnsi"/>
          <w:color w:val="000000" w:themeColor="text1"/>
          <w:sz w:val="20"/>
          <w:szCs w:val="20"/>
        </w:rPr>
        <w:t>b) Zaplecze wykonawcy: urządzenie i utrzymanie zaplecza wykonawcy, likwidacja zaplecza wykonawcy.</w:t>
      </w:r>
    </w:p>
    <w:p w14:paraId="05CD5DAF" w14:textId="77777777" w:rsidR="00ED71C4" w:rsidRPr="004B1248" w:rsidRDefault="00ED71C4" w:rsidP="00ED71C4">
      <w:pPr>
        <w:tabs>
          <w:tab w:val="left" w:pos="426"/>
        </w:tabs>
        <w:spacing w:after="0" w:line="240" w:lineRule="auto"/>
        <w:jc w:val="both"/>
        <w:rPr>
          <w:rFonts w:asciiTheme="majorHAnsi" w:hAnsiTheme="majorHAnsi" w:cstheme="majorHAnsi"/>
          <w:bCs/>
          <w:color w:val="262626" w:themeColor="text1" w:themeTint="D9"/>
          <w:sz w:val="20"/>
          <w:szCs w:val="20"/>
        </w:rPr>
      </w:pPr>
    </w:p>
    <w:p w14:paraId="089D1046" w14:textId="77777777" w:rsidR="00ED71C4" w:rsidRPr="004B1248" w:rsidRDefault="00ED71C4" w:rsidP="00ED71C4">
      <w:pPr>
        <w:tabs>
          <w:tab w:val="left" w:pos="426"/>
        </w:tabs>
        <w:spacing w:after="0" w:line="240" w:lineRule="auto"/>
        <w:jc w:val="both"/>
        <w:rPr>
          <w:rFonts w:asciiTheme="majorHAnsi" w:hAnsiTheme="majorHAnsi" w:cstheme="majorHAnsi"/>
          <w:b/>
          <w:color w:val="262626" w:themeColor="text1" w:themeTint="D9"/>
          <w:sz w:val="20"/>
          <w:szCs w:val="20"/>
        </w:rPr>
      </w:pPr>
      <w:r w:rsidRPr="004B1248">
        <w:rPr>
          <w:rFonts w:asciiTheme="majorHAnsi" w:hAnsiTheme="majorHAnsi" w:cstheme="majorHAnsi"/>
          <w:b/>
          <w:color w:val="262626" w:themeColor="text1" w:themeTint="D9"/>
          <w:sz w:val="20"/>
          <w:szCs w:val="20"/>
        </w:rPr>
        <w:t>c) Ubezpieczenie Wykonawcy</w:t>
      </w:r>
    </w:p>
    <w:p w14:paraId="0C8601CF" w14:textId="77777777" w:rsidR="00ED71C4" w:rsidRPr="004B1248" w:rsidRDefault="00ED71C4" w:rsidP="00ED71C4">
      <w:pPr>
        <w:tabs>
          <w:tab w:val="left" w:pos="426"/>
        </w:tabs>
        <w:spacing w:after="0" w:line="240" w:lineRule="auto"/>
        <w:jc w:val="both"/>
        <w:rPr>
          <w:rFonts w:asciiTheme="majorHAnsi" w:hAnsiTheme="majorHAnsi" w:cstheme="majorHAnsi"/>
          <w:bCs/>
          <w:color w:val="262626" w:themeColor="text1" w:themeTint="D9"/>
          <w:sz w:val="20"/>
          <w:szCs w:val="20"/>
        </w:rPr>
      </w:pPr>
      <w:r w:rsidRPr="004B1248">
        <w:rPr>
          <w:rFonts w:asciiTheme="majorHAnsi" w:hAnsiTheme="majorHAnsi" w:cstheme="majorHAnsi"/>
          <w:bCs/>
          <w:color w:val="262626" w:themeColor="text1" w:themeTint="D9"/>
          <w:sz w:val="20"/>
          <w:szCs w:val="20"/>
        </w:rPr>
        <w:t xml:space="preserve">Zgodnie z zapisami zawartymi w § 4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53194476" w14:textId="77777777" w:rsidR="00EE37A9" w:rsidRPr="004B1248" w:rsidRDefault="00EE37A9" w:rsidP="00F45C39">
      <w:pPr>
        <w:tabs>
          <w:tab w:val="left" w:pos="426"/>
        </w:tabs>
        <w:spacing w:after="0" w:line="240" w:lineRule="auto"/>
        <w:jc w:val="both"/>
        <w:rPr>
          <w:rFonts w:asciiTheme="majorHAnsi" w:hAnsiTheme="majorHAnsi" w:cstheme="majorHAnsi"/>
          <w:bCs/>
          <w:sz w:val="20"/>
          <w:szCs w:val="20"/>
        </w:rPr>
      </w:pPr>
    </w:p>
    <w:p w14:paraId="1A9998A0" w14:textId="77777777" w:rsidR="002222DE" w:rsidRPr="004B1248" w:rsidRDefault="002222DE" w:rsidP="002222DE">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2. ROZWIĄZANIA RÓWNOWAŻNE.</w:t>
      </w:r>
    </w:p>
    <w:p w14:paraId="11810214" w14:textId="77777777" w:rsidR="002222DE" w:rsidRPr="004B1248" w:rsidRDefault="002222DE" w:rsidP="002222DE">
      <w:pPr>
        <w:spacing w:after="0" w:line="240" w:lineRule="auto"/>
        <w:rPr>
          <w:rFonts w:asciiTheme="majorHAnsi" w:hAnsiTheme="majorHAnsi" w:cstheme="majorHAnsi"/>
          <w:sz w:val="20"/>
          <w:szCs w:val="20"/>
        </w:rPr>
      </w:pPr>
    </w:p>
    <w:p w14:paraId="2F65081B" w14:textId="77777777" w:rsidR="00ED71C4" w:rsidRPr="004B1248" w:rsidRDefault="00ED71C4" w:rsidP="00ED71C4">
      <w:pPr>
        <w:spacing w:after="200" w:line="252" w:lineRule="auto"/>
        <w:contextualSpacing/>
        <w:jc w:val="both"/>
        <w:rPr>
          <w:rFonts w:asciiTheme="majorHAnsi" w:eastAsiaTheme="majorEastAsia" w:hAnsiTheme="majorHAnsi" w:cstheme="majorHAnsi"/>
          <w:sz w:val="20"/>
          <w:szCs w:val="20"/>
          <w:lang w:eastAsia="en-US"/>
        </w:rPr>
      </w:pPr>
      <w:r w:rsidRPr="004B1248">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947950B" w14:textId="77777777" w:rsidR="006546D3" w:rsidRPr="004B1248" w:rsidRDefault="006546D3" w:rsidP="009F7C28">
      <w:pPr>
        <w:spacing w:after="200" w:line="252" w:lineRule="auto"/>
        <w:contextualSpacing/>
        <w:jc w:val="both"/>
        <w:rPr>
          <w:rFonts w:asciiTheme="majorHAnsi" w:eastAsiaTheme="majorEastAsia" w:hAnsiTheme="majorHAnsi" w:cstheme="majorHAnsi"/>
          <w:sz w:val="20"/>
          <w:szCs w:val="20"/>
          <w:lang w:eastAsia="en-US"/>
        </w:rPr>
      </w:pPr>
    </w:p>
    <w:p w14:paraId="344773A4" w14:textId="0B644EB1" w:rsidR="006D3D6A" w:rsidRPr="004B124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3. </w:t>
      </w:r>
      <w:r w:rsidR="006D3D6A" w:rsidRPr="004B1248">
        <w:rPr>
          <w:rFonts w:asciiTheme="majorHAnsi" w:hAnsiTheme="majorHAnsi" w:cstheme="majorHAnsi"/>
          <w:b/>
          <w:bCs/>
          <w:sz w:val="20"/>
          <w:szCs w:val="20"/>
        </w:rPr>
        <w:t>WYMAGANIA W ZAKRESIE ZATRUDNIANIA PRZEZ WYKONAWCĘ LUB PODWYKONAWCĘ OSÓB NA PODSTAWIE STOSUNKU PRACY.</w:t>
      </w:r>
    </w:p>
    <w:p w14:paraId="342C22F6" w14:textId="77777777" w:rsidR="004F0564" w:rsidRPr="004B1248" w:rsidRDefault="004F0564" w:rsidP="00CC124D">
      <w:pPr>
        <w:spacing w:after="0" w:line="240" w:lineRule="auto"/>
        <w:rPr>
          <w:rFonts w:asciiTheme="majorHAnsi" w:hAnsiTheme="majorHAnsi" w:cstheme="majorHAnsi"/>
          <w:sz w:val="20"/>
          <w:szCs w:val="20"/>
        </w:rPr>
      </w:pPr>
    </w:p>
    <w:p w14:paraId="10A4321F" w14:textId="77777777" w:rsidR="00EF7FBD" w:rsidRPr="004B1248" w:rsidRDefault="00EF7FBD" w:rsidP="00EF7FBD">
      <w:pPr>
        <w:spacing w:after="0" w:line="240" w:lineRule="auto"/>
        <w:jc w:val="both"/>
        <w:rPr>
          <w:rFonts w:asciiTheme="majorHAnsi" w:hAnsiTheme="majorHAnsi" w:cstheme="majorHAnsi"/>
          <w:bCs/>
          <w:sz w:val="20"/>
          <w:szCs w:val="20"/>
        </w:rPr>
      </w:pPr>
      <w:r w:rsidRPr="004B1248">
        <w:rPr>
          <w:rFonts w:asciiTheme="majorHAnsi" w:hAnsiTheme="majorHAnsi" w:cstheme="majorHAnsi"/>
          <w:bCs/>
          <w:sz w:val="20"/>
          <w:szCs w:val="20"/>
        </w:rPr>
        <w:t>Zamawiający nie stawia wymogu w zakresie zatrudnienia przez wykonawcę lub podwykonawcę na podstawie stosunku pracy osób wykonujących niżej wskazane czynności w zakresie realizacji zamówienia.</w:t>
      </w:r>
    </w:p>
    <w:p w14:paraId="279F5A27" w14:textId="77777777" w:rsidR="00CB2B99" w:rsidRPr="004B1248" w:rsidRDefault="00CB2B99" w:rsidP="00CC124D">
      <w:pPr>
        <w:spacing w:after="0" w:line="240" w:lineRule="auto"/>
        <w:rPr>
          <w:rFonts w:asciiTheme="majorHAnsi" w:hAnsiTheme="majorHAnsi" w:cstheme="majorHAnsi"/>
          <w:sz w:val="20"/>
          <w:szCs w:val="20"/>
        </w:rPr>
      </w:pPr>
    </w:p>
    <w:p w14:paraId="26EFF2A5" w14:textId="77777777" w:rsidR="006D3D6A" w:rsidRPr="004B124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4. </w:t>
      </w:r>
      <w:r w:rsidR="006D3D6A" w:rsidRPr="004B1248">
        <w:rPr>
          <w:rFonts w:asciiTheme="majorHAnsi" w:hAnsiTheme="majorHAnsi" w:cstheme="majorHAnsi"/>
          <w:b/>
          <w:bCs/>
          <w:sz w:val="20"/>
          <w:szCs w:val="20"/>
        </w:rPr>
        <w:t>WYMAGANIA W ZAKRESIE ZATRUDNIENIA OSÓB, O KTÓRYCH MOWA W ART. 96 UST. 2 PKT 2 USTAWY PZP.</w:t>
      </w:r>
    </w:p>
    <w:p w14:paraId="5E3C7490" w14:textId="77777777" w:rsidR="00203509" w:rsidRPr="004B1248" w:rsidRDefault="00203509" w:rsidP="00CC124D">
      <w:pPr>
        <w:spacing w:after="0" w:line="240" w:lineRule="auto"/>
        <w:rPr>
          <w:rFonts w:asciiTheme="majorHAnsi" w:hAnsiTheme="majorHAnsi" w:cstheme="majorHAnsi"/>
          <w:sz w:val="20"/>
          <w:szCs w:val="20"/>
        </w:rPr>
      </w:pPr>
    </w:p>
    <w:p w14:paraId="5F975A97" w14:textId="5CDEAFF9" w:rsidR="00AD2DB9" w:rsidRPr="004B1248" w:rsidRDefault="006D3D6A"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Zamawiający nie wskazuje wymagań związanych z realizacją zamówienia, o których mowa w art. 96 ust 1. ustawy Pzp. </w:t>
      </w:r>
    </w:p>
    <w:p w14:paraId="601A6984" w14:textId="77777777" w:rsidR="009D6314" w:rsidRPr="004B1248" w:rsidRDefault="009D6314" w:rsidP="00CC124D">
      <w:pPr>
        <w:spacing w:after="0" w:line="240" w:lineRule="auto"/>
        <w:rPr>
          <w:rFonts w:asciiTheme="majorHAnsi" w:hAnsiTheme="majorHAnsi" w:cstheme="majorHAnsi"/>
          <w:sz w:val="20"/>
          <w:szCs w:val="20"/>
        </w:rPr>
      </w:pPr>
    </w:p>
    <w:p w14:paraId="140AFC98" w14:textId="77777777" w:rsidR="006D3D6A" w:rsidRPr="004B124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5. </w:t>
      </w:r>
      <w:r w:rsidR="006D3D6A" w:rsidRPr="004B1248">
        <w:rPr>
          <w:rFonts w:asciiTheme="majorHAnsi" w:hAnsiTheme="majorHAnsi" w:cstheme="majorHAnsi"/>
          <w:b/>
          <w:bCs/>
          <w:sz w:val="20"/>
          <w:szCs w:val="20"/>
        </w:rPr>
        <w:t>INFORMACJA O PRZEDMIOTOWYCH ŚRODKACH DOWODOWYCH.</w:t>
      </w:r>
    </w:p>
    <w:p w14:paraId="048921AC" w14:textId="77777777" w:rsidR="00203509" w:rsidRPr="004B1248" w:rsidRDefault="00203509" w:rsidP="00CC124D">
      <w:pPr>
        <w:spacing w:after="0" w:line="240" w:lineRule="auto"/>
        <w:rPr>
          <w:rFonts w:asciiTheme="majorHAnsi" w:hAnsiTheme="majorHAnsi" w:cstheme="majorHAnsi"/>
          <w:color w:val="C00000"/>
          <w:sz w:val="20"/>
          <w:szCs w:val="20"/>
        </w:rPr>
      </w:pPr>
    </w:p>
    <w:p w14:paraId="1B2F2146" w14:textId="236F01D8" w:rsidR="006D3D6A" w:rsidRPr="004B1248" w:rsidRDefault="00D628FA" w:rsidP="00CC124D">
      <w:pPr>
        <w:spacing w:after="0" w:line="240" w:lineRule="auto"/>
        <w:rPr>
          <w:rFonts w:asciiTheme="majorHAnsi" w:hAnsiTheme="majorHAnsi" w:cstheme="majorHAnsi"/>
          <w:sz w:val="20"/>
          <w:szCs w:val="20"/>
        </w:rPr>
      </w:pPr>
      <w:r w:rsidRPr="004B1248">
        <w:rPr>
          <w:rFonts w:asciiTheme="majorHAnsi" w:hAnsiTheme="majorHAnsi" w:cstheme="majorHAnsi"/>
          <w:color w:val="262626" w:themeColor="text1" w:themeTint="D9"/>
          <w:sz w:val="20"/>
          <w:szCs w:val="20"/>
        </w:rPr>
        <w:t xml:space="preserve">Zamawiający nie </w:t>
      </w:r>
      <w:r w:rsidR="00203509" w:rsidRPr="004B1248">
        <w:rPr>
          <w:rFonts w:asciiTheme="majorHAnsi" w:hAnsiTheme="majorHAnsi" w:cstheme="majorHAnsi"/>
          <w:color w:val="262626" w:themeColor="text1" w:themeTint="D9"/>
          <w:sz w:val="20"/>
          <w:szCs w:val="20"/>
        </w:rPr>
        <w:t xml:space="preserve">wymaga </w:t>
      </w:r>
      <w:r w:rsidR="0028014F" w:rsidRPr="004B1248">
        <w:rPr>
          <w:rFonts w:asciiTheme="majorHAnsi" w:hAnsiTheme="majorHAnsi" w:cstheme="majorHAnsi"/>
          <w:color w:val="262626" w:themeColor="text1" w:themeTint="D9"/>
          <w:sz w:val="20"/>
          <w:szCs w:val="20"/>
        </w:rPr>
        <w:t xml:space="preserve">złożenia wraz z ofertą </w:t>
      </w:r>
      <w:r w:rsidR="00FB1441" w:rsidRPr="004B1248">
        <w:rPr>
          <w:rFonts w:asciiTheme="majorHAnsi" w:hAnsiTheme="majorHAnsi" w:cstheme="majorHAnsi"/>
          <w:color w:val="262626" w:themeColor="text1" w:themeTint="D9"/>
          <w:sz w:val="20"/>
          <w:szCs w:val="20"/>
        </w:rPr>
        <w:t>przedmiotowych</w:t>
      </w:r>
      <w:r w:rsidRPr="004B1248">
        <w:rPr>
          <w:rFonts w:asciiTheme="majorHAnsi" w:hAnsiTheme="majorHAnsi" w:cstheme="majorHAnsi"/>
          <w:color w:val="262626" w:themeColor="text1" w:themeTint="D9"/>
          <w:sz w:val="20"/>
          <w:szCs w:val="20"/>
        </w:rPr>
        <w:t xml:space="preserve"> środków dowodowych.</w:t>
      </w:r>
    </w:p>
    <w:p w14:paraId="40B38026" w14:textId="77777777" w:rsidR="00102D1F" w:rsidRPr="004B1248" w:rsidRDefault="00102D1F" w:rsidP="00CC124D">
      <w:pPr>
        <w:spacing w:after="0" w:line="240" w:lineRule="auto"/>
        <w:rPr>
          <w:rFonts w:asciiTheme="majorHAnsi" w:hAnsiTheme="majorHAnsi" w:cstheme="majorHAnsi"/>
          <w:sz w:val="20"/>
          <w:szCs w:val="20"/>
        </w:rPr>
      </w:pPr>
    </w:p>
    <w:p w14:paraId="7A1C3612" w14:textId="77777777" w:rsidR="006D3D6A" w:rsidRPr="004B1248"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6. </w:t>
      </w:r>
      <w:r w:rsidR="006D3D6A" w:rsidRPr="004B1248">
        <w:rPr>
          <w:rFonts w:asciiTheme="majorHAnsi" w:hAnsiTheme="majorHAnsi" w:cstheme="majorHAnsi"/>
          <w:b/>
          <w:bCs/>
          <w:sz w:val="20"/>
          <w:szCs w:val="20"/>
        </w:rPr>
        <w:t>TERMIN WYKONANIA ZAMÓWIENIA.</w:t>
      </w:r>
    </w:p>
    <w:p w14:paraId="275340DC" w14:textId="77777777" w:rsidR="00203509" w:rsidRPr="004B1248" w:rsidRDefault="00203509" w:rsidP="002851E7">
      <w:pPr>
        <w:spacing w:after="0" w:line="240" w:lineRule="auto"/>
        <w:rPr>
          <w:rFonts w:asciiTheme="majorHAnsi" w:hAnsiTheme="majorHAnsi" w:cstheme="majorHAnsi"/>
          <w:sz w:val="20"/>
          <w:szCs w:val="20"/>
        </w:rPr>
      </w:pPr>
    </w:p>
    <w:p w14:paraId="45BA274C" w14:textId="3C7BD5A0" w:rsidR="00ED71C4" w:rsidRPr="004B1248" w:rsidRDefault="00ED71C4" w:rsidP="00ED71C4">
      <w:pPr>
        <w:rPr>
          <w:rFonts w:asciiTheme="majorHAnsi" w:hAnsiTheme="majorHAnsi" w:cstheme="majorHAnsi"/>
          <w:b/>
          <w:bCs/>
          <w:color w:val="262626" w:themeColor="text1" w:themeTint="D9"/>
          <w:sz w:val="20"/>
          <w:szCs w:val="20"/>
        </w:rPr>
      </w:pPr>
      <w:bookmarkStart w:id="6" w:name="_Hlk115784265"/>
      <w:bookmarkStart w:id="7" w:name="_Hlk71209425"/>
      <w:bookmarkStart w:id="8" w:name="_Hlk71269445"/>
      <w:r w:rsidRPr="004B1248">
        <w:rPr>
          <w:rFonts w:asciiTheme="majorHAnsi" w:hAnsiTheme="majorHAnsi" w:cstheme="majorHAnsi"/>
          <w:b/>
          <w:bCs/>
          <w:color w:val="262626" w:themeColor="text1" w:themeTint="D9"/>
          <w:sz w:val="20"/>
          <w:szCs w:val="20"/>
        </w:rPr>
        <w:t xml:space="preserve">Termin realizacji zamówienia: 12 miesięcy od dnia </w:t>
      </w:r>
      <w:r w:rsidR="00791461" w:rsidRPr="004B1248">
        <w:rPr>
          <w:rFonts w:asciiTheme="majorHAnsi" w:hAnsiTheme="majorHAnsi" w:cstheme="majorHAnsi"/>
          <w:b/>
          <w:bCs/>
          <w:color w:val="262626" w:themeColor="text1" w:themeTint="D9"/>
          <w:sz w:val="20"/>
          <w:szCs w:val="20"/>
        </w:rPr>
        <w:t xml:space="preserve">zawarcia </w:t>
      </w:r>
      <w:r w:rsidRPr="004B1248">
        <w:rPr>
          <w:rFonts w:asciiTheme="majorHAnsi" w:hAnsiTheme="majorHAnsi" w:cstheme="majorHAnsi"/>
          <w:b/>
          <w:bCs/>
          <w:color w:val="262626" w:themeColor="text1" w:themeTint="D9"/>
          <w:sz w:val="20"/>
          <w:szCs w:val="20"/>
        </w:rPr>
        <w:t xml:space="preserve">umowy. </w:t>
      </w:r>
    </w:p>
    <w:bookmarkEnd w:id="6"/>
    <w:bookmarkEnd w:id="7"/>
    <w:bookmarkEnd w:id="8"/>
    <w:p w14:paraId="05D49903" w14:textId="77777777" w:rsidR="00EF7FBD" w:rsidRPr="004B1248" w:rsidRDefault="00EF7FBD" w:rsidP="002851E7">
      <w:pPr>
        <w:spacing w:after="0" w:line="240" w:lineRule="auto"/>
        <w:rPr>
          <w:rFonts w:asciiTheme="majorHAnsi" w:hAnsiTheme="majorHAnsi" w:cstheme="majorHAnsi"/>
          <w:b/>
          <w:bCs/>
          <w:color w:val="FF0000"/>
          <w:sz w:val="20"/>
          <w:szCs w:val="20"/>
        </w:rPr>
      </w:pPr>
    </w:p>
    <w:p w14:paraId="68C9FB72" w14:textId="77777777" w:rsidR="006D3D6A" w:rsidRPr="004B1248" w:rsidRDefault="000E47C6" w:rsidP="002851E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7. </w:t>
      </w:r>
      <w:r w:rsidR="006D3D6A" w:rsidRPr="004B1248">
        <w:rPr>
          <w:rFonts w:asciiTheme="majorHAnsi" w:hAnsiTheme="majorHAnsi" w:cstheme="majorHAnsi"/>
          <w:b/>
          <w:bCs/>
          <w:sz w:val="20"/>
          <w:szCs w:val="20"/>
        </w:rPr>
        <w:t>INFORMACJA O WARUNKACH UDZIAŁU W POSTĘPOWANIU O UDZIELENIE ZAMÓWIENIA.</w:t>
      </w:r>
    </w:p>
    <w:p w14:paraId="27C03BB4" w14:textId="77777777" w:rsidR="000E47C6" w:rsidRPr="004B1248" w:rsidRDefault="000E47C6" w:rsidP="002851E7">
      <w:pPr>
        <w:spacing w:after="0" w:line="240" w:lineRule="auto"/>
        <w:rPr>
          <w:rFonts w:asciiTheme="majorHAnsi" w:hAnsiTheme="majorHAnsi" w:cstheme="majorHAnsi"/>
          <w:sz w:val="20"/>
          <w:szCs w:val="20"/>
        </w:rPr>
      </w:pPr>
    </w:p>
    <w:p w14:paraId="14BF2277" w14:textId="77777777" w:rsidR="008579C0" w:rsidRPr="004B1248" w:rsidRDefault="008579C0" w:rsidP="002851E7">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B1248" w:rsidRDefault="008579C0" w:rsidP="002851E7">
      <w:pPr>
        <w:spacing w:after="0" w:line="240" w:lineRule="auto"/>
        <w:rPr>
          <w:rFonts w:asciiTheme="majorHAnsi" w:hAnsiTheme="majorHAnsi" w:cstheme="majorHAnsi"/>
          <w:sz w:val="20"/>
          <w:szCs w:val="20"/>
        </w:rPr>
      </w:pPr>
    </w:p>
    <w:p w14:paraId="404ABA8F" w14:textId="77777777" w:rsidR="008579C0" w:rsidRPr="004B1248" w:rsidRDefault="008579C0" w:rsidP="002851E7">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1) Zdolność do występowania w obrocie w gospodarczym.</w:t>
      </w:r>
    </w:p>
    <w:p w14:paraId="0DE3C8C8" w14:textId="77777777" w:rsidR="008579C0" w:rsidRPr="004B1248" w:rsidRDefault="008579C0" w:rsidP="002851E7">
      <w:pPr>
        <w:tabs>
          <w:tab w:val="left" w:pos="284"/>
        </w:tabs>
        <w:autoSpaceDE w:val="0"/>
        <w:spacing w:after="0" w:line="240" w:lineRule="auto"/>
        <w:jc w:val="both"/>
        <w:rPr>
          <w:rFonts w:asciiTheme="majorHAnsi" w:hAnsiTheme="majorHAnsi" w:cstheme="majorHAnsi"/>
          <w:i/>
          <w:color w:val="262626"/>
          <w:sz w:val="20"/>
          <w:szCs w:val="20"/>
        </w:rPr>
      </w:pPr>
      <w:r w:rsidRPr="004B1248">
        <w:rPr>
          <w:rFonts w:asciiTheme="majorHAnsi" w:hAnsiTheme="majorHAnsi" w:cstheme="majorHAnsi"/>
          <w:i/>
          <w:color w:val="262626"/>
          <w:sz w:val="20"/>
          <w:szCs w:val="20"/>
        </w:rPr>
        <w:t xml:space="preserve">Zamawiający nie stawia szczególnych wymagań z zakresu tego warunku. </w:t>
      </w:r>
    </w:p>
    <w:p w14:paraId="769A6969" w14:textId="77777777" w:rsidR="008579C0" w:rsidRPr="004B1248" w:rsidRDefault="008579C0" w:rsidP="002851E7">
      <w:pPr>
        <w:spacing w:after="0" w:line="240" w:lineRule="auto"/>
        <w:rPr>
          <w:rFonts w:asciiTheme="majorHAnsi" w:hAnsiTheme="majorHAnsi" w:cstheme="majorHAnsi"/>
          <w:sz w:val="20"/>
          <w:szCs w:val="20"/>
        </w:rPr>
      </w:pPr>
    </w:p>
    <w:p w14:paraId="1CCAC94C" w14:textId="30313089" w:rsidR="008579C0" w:rsidRPr="004B1248" w:rsidRDefault="008579C0" w:rsidP="002851E7">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4B1248" w:rsidRDefault="008579C0" w:rsidP="002851E7">
      <w:pPr>
        <w:tabs>
          <w:tab w:val="left" w:pos="284"/>
        </w:tabs>
        <w:autoSpaceDE w:val="0"/>
        <w:spacing w:after="0" w:line="240" w:lineRule="auto"/>
        <w:jc w:val="both"/>
        <w:rPr>
          <w:rFonts w:asciiTheme="majorHAnsi" w:hAnsiTheme="majorHAnsi" w:cstheme="majorHAnsi"/>
          <w:i/>
          <w:color w:val="262626"/>
          <w:sz w:val="20"/>
          <w:szCs w:val="20"/>
        </w:rPr>
      </w:pPr>
      <w:r w:rsidRPr="004B1248">
        <w:rPr>
          <w:rFonts w:asciiTheme="majorHAnsi" w:hAnsiTheme="majorHAnsi" w:cstheme="majorHAnsi"/>
          <w:i/>
          <w:color w:val="262626"/>
          <w:sz w:val="20"/>
          <w:szCs w:val="20"/>
        </w:rPr>
        <w:t xml:space="preserve">Zamawiający nie stawia szczególnych wymagań z zakresu tego warunku. </w:t>
      </w:r>
    </w:p>
    <w:p w14:paraId="112AC0C0" w14:textId="77777777" w:rsidR="00ED71C4" w:rsidRPr="004B1248" w:rsidRDefault="00ED71C4" w:rsidP="002851E7">
      <w:pPr>
        <w:spacing w:after="0" w:line="240" w:lineRule="auto"/>
        <w:rPr>
          <w:rFonts w:asciiTheme="majorHAnsi" w:hAnsiTheme="majorHAnsi" w:cstheme="majorHAnsi"/>
          <w:b/>
          <w:bCs/>
          <w:color w:val="262626" w:themeColor="text1" w:themeTint="D9"/>
          <w:sz w:val="20"/>
          <w:szCs w:val="20"/>
        </w:rPr>
      </w:pPr>
    </w:p>
    <w:p w14:paraId="1F349F0B" w14:textId="6B8CBC90" w:rsidR="009F7C28" w:rsidRPr="004B1248" w:rsidRDefault="009F7C28" w:rsidP="002851E7">
      <w:pPr>
        <w:spacing w:after="0" w:line="240" w:lineRule="auto"/>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3) Sytuacji ekonomicznej lub finansowej:</w:t>
      </w:r>
    </w:p>
    <w:p w14:paraId="2C8D520F" w14:textId="11CF4AD3" w:rsidR="00BA4452" w:rsidRPr="004B1248" w:rsidRDefault="00B362EF" w:rsidP="00ED71C4">
      <w:pPr>
        <w:autoSpaceDE w:val="0"/>
        <w:autoSpaceDN w:val="0"/>
        <w:adjustRightInd w:val="0"/>
        <w:spacing w:after="0" w:line="240" w:lineRule="auto"/>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Wykonawca spełni ten warunek udziału w postępowaniu, jeżeli wykaże, że</w:t>
      </w:r>
      <w:r w:rsidR="004950CA" w:rsidRPr="004B1248">
        <w:rPr>
          <w:rFonts w:asciiTheme="majorHAnsi" w:hAnsiTheme="majorHAnsi" w:cstheme="majorHAnsi"/>
          <w:color w:val="262626" w:themeColor="text1" w:themeTint="D9"/>
          <w:sz w:val="20"/>
          <w:szCs w:val="20"/>
        </w:rPr>
        <w:t>:</w:t>
      </w:r>
    </w:p>
    <w:p w14:paraId="79A93615" w14:textId="77777777" w:rsidR="00ED71C4" w:rsidRPr="004B1248" w:rsidRDefault="00ED71C4" w:rsidP="00ED71C4">
      <w:pPr>
        <w:tabs>
          <w:tab w:val="left" w:pos="284"/>
        </w:tabs>
        <w:autoSpaceDE w:val="0"/>
        <w:spacing w:after="0" w:line="240" w:lineRule="auto"/>
        <w:jc w:val="both"/>
        <w:rPr>
          <w:rFonts w:asciiTheme="majorHAnsi" w:hAnsiTheme="majorHAnsi" w:cstheme="majorHAnsi"/>
          <w:i/>
          <w:color w:val="262626"/>
          <w:sz w:val="20"/>
          <w:szCs w:val="20"/>
        </w:rPr>
      </w:pPr>
      <w:r w:rsidRPr="004B1248">
        <w:rPr>
          <w:rFonts w:asciiTheme="majorHAnsi" w:hAnsiTheme="majorHAnsi" w:cstheme="majorHAnsi"/>
          <w:i/>
          <w:color w:val="262626"/>
          <w:sz w:val="20"/>
          <w:szCs w:val="20"/>
        </w:rPr>
        <w:t xml:space="preserve">Zamawiający nie stawia szczególnych wymagań z zakresu tego warunku. </w:t>
      </w:r>
    </w:p>
    <w:p w14:paraId="2F1F5FFB" w14:textId="77777777" w:rsidR="00E82AAB" w:rsidRPr="004B1248" w:rsidRDefault="00E82AAB" w:rsidP="002851E7">
      <w:pPr>
        <w:spacing w:after="0" w:line="240" w:lineRule="auto"/>
        <w:rPr>
          <w:rFonts w:asciiTheme="majorHAnsi" w:hAnsiTheme="majorHAnsi" w:cstheme="majorHAnsi"/>
          <w:b/>
          <w:bCs/>
          <w:color w:val="262626" w:themeColor="text1" w:themeTint="D9"/>
          <w:sz w:val="20"/>
          <w:szCs w:val="20"/>
        </w:rPr>
      </w:pPr>
    </w:p>
    <w:p w14:paraId="2027915B" w14:textId="49D7665E" w:rsidR="009F7C28" w:rsidRPr="004B1248" w:rsidRDefault="009F7C28" w:rsidP="002851E7">
      <w:pPr>
        <w:spacing w:after="0" w:line="240" w:lineRule="auto"/>
        <w:rPr>
          <w:rFonts w:asciiTheme="majorHAnsi" w:hAnsiTheme="majorHAnsi" w:cstheme="majorHAnsi"/>
          <w:b/>
          <w:bCs/>
          <w:color w:val="262626" w:themeColor="text1" w:themeTint="D9"/>
          <w:sz w:val="20"/>
          <w:szCs w:val="20"/>
        </w:rPr>
      </w:pPr>
      <w:r w:rsidRPr="004B1248">
        <w:rPr>
          <w:rFonts w:asciiTheme="majorHAnsi" w:hAnsiTheme="majorHAnsi" w:cstheme="majorHAnsi"/>
          <w:b/>
          <w:bCs/>
          <w:color w:val="262626" w:themeColor="text1" w:themeTint="D9"/>
          <w:sz w:val="20"/>
          <w:szCs w:val="20"/>
        </w:rPr>
        <w:t>4) Zdolności technicznej lub zawodowej:</w:t>
      </w:r>
    </w:p>
    <w:p w14:paraId="29002434" w14:textId="77777777" w:rsidR="009F7C28" w:rsidRPr="004B1248" w:rsidRDefault="009F7C28" w:rsidP="00192536">
      <w:pPr>
        <w:autoSpaceDE w:val="0"/>
        <w:autoSpaceDN w:val="0"/>
        <w:adjustRightInd w:val="0"/>
        <w:spacing w:after="0" w:line="240" w:lineRule="auto"/>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Wykonawca spełni ten warunek udziału w postępowaniu, jeżeli wykaże, że </w:t>
      </w:r>
    </w:p>
    <w:p w14:paraId="2B19B561" w14:textId="77777777" w:rsidR="00192536" w:rsidRPr="004B1248" w:rsidRDefault="00192536" w:rsidP="002851E7">
      <w:pPr>
        <w:autoSpaceDE w:val="0"/>
        <w:autoSpaceDN w:val="0"/>
        <w:adjustRightInd w:val="0"/>
        <w:spacing w:after="0" w:line="240" w:lineRule="auto"/>
        <w:jc w:val="both"/>
        <w:rPr>
          <w:rFonts w:asciiTheme="majorHAnsi" w:eastAsia="TimesNewRoman" w:hAnsiTheme="majorHAnsi" w:cstheme="majorHAnsi"/>
          <w:b/>
          <w:bCs/>
          <w:color w:val="262626" w:themeColor="text1" w:themeTint="D9"/>
          <w:sz w:val="20"/>
          <w:szCs w:val="20"/>
        </w:rPr>
      </w:pPr>
    </w:p>
    <w:p w14:paraId="062C431F" w14:textId="77777777" w:rsidR="00ED71C4" w:rsidRPr="004B1248" w:rsidRDefault="00ED71C4" w:rsidP="00ED71C4">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r w:rsidRPr="004B1248">
        <w:rPr>
          <w:rFonts w:asciiTheme="majorHAnsi" w:hAnsiTheme="majorHAnsi" w:cstheme="majorHAnsi"/>
          <w:b/>
          <w:bCs/>
          <w:color w:val="262626" w:themeColor="text1" w:themeTint="D9"/>
          <w:sz w:val="20"/>
          <w:szCs w:val="20"/>
        </w:rPr>
        <w:t xml:space="preserve">4.1/ </w:t>
      </w:r>
      <w:r w:rsidRPr="004B1248">
        <w:rPr>
          <w:rFonts w:asciiTheme="majorHAnsi" w:hAnsiTheme="majorHAnsi" w:cstheme="majorHAnsi"/>
          <w:sz w:val="20"/>
          <w:szCs w:val="20"/>
        </w:rPr>
        <w:t>wykonał usługi, a w przypadku świadczeń powtarzających się lub ciągłych również wykonywanych usług, w okresie ostatnich 3 lat, a jeżeli okres prowadzenia działalności jest krótszy – w tym okresie, wraz z podaniem ich wartości, przedmiotu, dat wykonania i podmiotów, na rzecz których usługi zostały wykonane lub są wykonywane należycie, oraz załączeniem dowodów określających, czy te usługi zostały wykonane lub są wykonywane należycie, w tym:</w:t>
      </w:r>
    </w:p>
    <w:p w14:paraId="6B17B222" w14:textId="77777777" w:rsidR="00ED71C4" w:rsidRPr="004B1248" w:rsidRDefault="00ED71C4" w:rsidP="00ED71C4">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p>
    <w:p w14:paraId="0719B333" w14:textId="10B22586" w:rsidR="00ED71C4" w:rsidRPr="004B1248" w:rsidRDefault="00ED71C4" w:rsidP="00ED71C4">
      <w:pPr>
        <w:shd w:val="clear" w:color="auto" w:fill="F2F2F2"/>
        <w:tabs>
          <w:tab w:val="left" w:pos="709"/>
        </w:tabs>
        <w:spacing w:after="0" w:line="240" w:lineRule="auto"/>
        <w:ind w:left="567"/>
        <w:rPr>
          <w:rFonts w:asciiTheme="majorHAnsi" w:hAnsiTheme="majorHAnsi" w:cstheme="majorHAnsi"/>
          <w:b/>
          <w:color w:val="262626" w:themeColor="text1" w:themeTint="D9"/>
          <w:sz w:val="20"/>
          <w:szCs w:val="20"/>
        </w:rPr>
      </w:pPr>
      <w:bookmarkStart w:id="9" w:name="_Hlk516206579"/>
      <w:r w:rsidRPr="004B1248">
        <w:rPr>
          <w:rFonts w:asciiTheme="majorHAnsi" w:hAnsiTheme="majorHAnsi" w:cstheme="majorHAnsi"/>
          <w:b/>
          <w:color w:val="262626" w:themeColor="text1" w:themeTint="D9"/>
          <w:sz w:val="20"/>
          <w:szCs w:val="20"/>
        </w:rPr>
        <w:t xml:space="preserve">- co najmniej </w:t>
      </w:r>
      <w:bookmarkEnd w:id="9"/>
      <w:r w:rsidRPr="004B1248">
        <w:rPr>
          <w:rFonts w:asciiTheme="majorHAnsi" w:hAnsiTheme="majorHAnsi" w:cstheme="majorHAnsi"/>
          <w:b/>
          <w:bCs/>
          <w:color w:val="262626" w:themeColor="text1" w:themeTint="D9"/>
          <w:sz w:val="20"/>
          <w:szCs w:val="20"/>
        </w:rPr>
        <w:t>3 usługi polegające na sprzątaniu w budynkach mieszkalnych i na terenach zewnętrznych przyległych do tych budynków.</w:t>
      </w:r>
    </w:p>
    <w:p w14:paraId="7FFC4DEA" w14:textId="77777777" w:rsidR="00ED71C4" w:rsidRPr="004B1248" w:rsidRDefault="00ED71C4" w:rsidP="00ED71C4">
      <w:pPr>
        <w:shd w:val="clear" w:color="auto" w:fill="F2F2F2"/>
        <w:tabs>
          <w:tab w:val="left" w:pos="709"/>
        </w:tabs>
        <w:spacing w:after="0" w:line="240" w:lineRule="auto"/>
        <w:ind w:left="567"/>
        <w:rPr>
          <w:rFonts w:asciiTheme="majorHAnsi" w:hAnsiTheme="majorHAnsi" w:cstheme="majorHAnsi"/>
          <w:b/>
          <w:bCs/>
          <w:color w:val="262626" w:themeColor="text1" w:themeTint="D9"/>
          <w:sz w:val="20"/>
          <w:szCs w:val="20"/>
        </w:rPr>
      </w:pPr>
      <w:r w:rsidRPr="004B1248">
        <w:rPr>
          <w:rFonts w:asciiTheme="majorHAnsi" w:hAnsiTheme="majorHAnsi" w:cstheme="majorHAnsi"/>
          <w:b/>
          <w:bCs/>
          <w:color w:val="262626" w:themeColor="text1" w:themeTint="D9"/>
          <w:sz w:val="20"/>
          <w:szCs w:val="20"/>
        </w:rPr>
        <w:t>Suma przedstawionych prac musi mieć wartość brutto min. 300 000,00 zł.</w:t>
      </w:r>
    </w:p>
    <w:p w14:paraId="59AC420C" w14:textId="77777777" w:rsidR="00306241" w:rsidRPr="004B1248" w:rsidRDefault="00306241" w:rsidP="002851E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5997368" w14:textId="1B384B44" w:rsidR="00885F4A" w:rsidRPr="004B1248" w:rsidRDefault="00885F4A" w:rsidP="002851E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UWAGA </w:t>
      </w:r>
    </w:p>
    <w:p w14:paraId="1AED43CF" w14:textId="11460552" w:rsidR="00885F4A" w:rsidRPr="004B1248" w:rsidRDefault="00885F4A" w:rsidP="002851E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 Za wykonanie </w:t>
      </w:r>
      <w:r w:rsidR="00EF7FBD" w:rsidRPr="004B1248">
        <w:rPr>
          <w:rFonts w:asciiTheme="majorHAnsi" w:hAnsiTheme="majorHAnsi" w:cstheme="majorHAnsi"/>
          <w:color w:val="262626" w:themeColor="text1" w:themeTint="D9"/>
          <w:sz w:val="20"/>
          <w:szCs w:val="20"/>
        </w:rPr>
        <w:t xml:space="preserve">usługi </w:t>
      </w:r>
      <w:r w:rsidRPr="004B1248">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w:t>
      </w:r>
      <w:r w:rsidR="00606E75" w:rsidRPr="004B1248">
        <w:rPr>
          <w:rFonts w:asciiTheme="majorHAnsi" w:hAnsiTheme="majorHAnsi" w:cstheme="majorHAnsi"/>
          <w:color w:val="262626" w:themeColor="text1" w:themeTint="D9"/>
          <w:sz w:val="20"/>
          <w:szCs w:val="20"/>
        </w:rPr>
        <w:t>.</w:t>
      </w:r>
    </w:p>
    <w:p w14:paraId="1B4F2CC0" w14:textId="77777777" w:rsidR="00885F4A" w:rsidRPr="004B1248" w:rsidRDefault="00885F4A" w:rsidP="002851E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7747F57" w14:textId="77777777" w:rsidR="00885F4A" w:rsidRPr="004B1248" w:rsidRDefault="00885F4A" w:rsidP="002851E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5B461248" w14:textId="77777777" w:rsidR="00885F4A" w:rsidRPr="004B1248" w:rsidRDefault="00885F4A" w:rsidP="002851E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A3840A7" w14:textId="4E4CE66A" w:rsidR="00885F4A" w:rsidRPr="004B1248" w:rsidRDefault="00885F4A" w:rsidP="002851E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3) Jeżeli zakres </w:t>
      </w:r>
      <w:r w:rsidR="00287446" w:rsidRPr="004B1248">
        <w:rPr>
          <w:rFonts w:asciiTheme="majorHAnsi" w:hAnsiTheme="majorHAnsi" w:cstheme="majorHAnsi"/>
          <w:color w:val="262626" w:themeColor="text1" w:themeTint="D9"/>
          <w:sz w:val="20"/>
          <w:szCs w:val="20"/>
        </w:rPr>
        <w:t>usług</w:t>
      </w:r>
      <w:r w:rsidRPr="004B1248">
        <w:rPr>
          <w:rFonts w:asciiTheme="majorHAnsi" w:hAnsiTheme="majorHAnsi" w:cstheme="majorHAnsi"/>
          <w:color w:val="262626" w:themeColor="text1" w:themeTint="D9"/>
          <w:sz w:val="20"/>
          <w:szCs w:val="20"/>
        </w:rPr>
        <w:t xml:space="preserve"> przedstawionych w dokumencie złożonym na potwierdzenie, że </w:t>
      </w:r>
      <w:r w:rsidR="00287446" w:rsidRPr="004B1248">
        <w:rPr>
          <w:rFonts w:asciiTheme="majorHAnsi" w:hAnsiTheme="majorHAnsi" w:cstheme="majorHAnsi"/>
          <w:color w:val="262626" w:themeColor="text1" w:themeTint="D9"/>
          <w:sz w:val="20"/>
          <w:szCs w:val="20"/>
        </w:rPr>
        <w:t xml:space="preserve">usługi </w:t>
      </w:r>
      <w:r w:rsidRPr="004B1248">
        <w:rPr>
          <w:rFonts w:asciiTheme="majorHAnsi" w:hAnsiTheme="majorHAnsi" w:cstheme="majorHAnsi"/>
          <w:color w:val="262626" w:themeColor="text1" w:themeTint="D9"/>
          <w:sz w:val="20"/>
          <w:szCs w:val="20"/>
        </w:rPr>
        <w:t xml:space="preserve">zostały wykonane w sposób należyty i prawidłowo ukończone, jest szerszy od powyżej określonego przez Zamawiającego należy w wykazie </w:t>
      </w:r>
      <w:r w:rsidR="00287446" w:rsidRPr="004B1248">
        <w:rPr>
          <w:rFonts w:asciiTheme="majorHAnsi" w:hAnsiTheme="majorHAnsi" w:cstheme="majorHAnsi"/>
          <w:color w:val="262626" w:themeColor="text1" w:themeTint="D9"/>
          <w:sz w:val="20"/>
          <w:szCs w:val="20"/>
        </w:rPr>
        <w:t>usług</w:t>
      </w:r>
      <w:r w:rsidRPr="004B1248">
        <w:rPr>
          <w:rFonts w:asciiTheme="majorHAnsi" w:hAnsiTheme="majorHAnsi" w:cstheme="majorHAnsi"/>
          <w:color w:val="262626" w:themeColor="text1" w:themeTint="D9"/>
          <w:sz w:val="20"/>
          <w:szCs w:val="20"/>
        </w:rPr>
        <w:t xml:space="preserve"> podać wartość</w:t>
      </w:r>
      <w:r w:rsidR="00287446" w:rsidRPr="004B1248">
        <w:rPr>
          <w:rFonts w:asciiTheme="majorHAnsi" w:hAnsiTheme="majorHAnsi" w:cstheme="majorHAnsi"/>
          <w:color w:val="262626" w:themeColor="text1" w:themeTint="D9"/>
          <w:sz w:val="20"/>
          <w:szCs w:val="20"/>
        </w:rPr>
        <w:t xml:space="preserve"> usług </w:t>
      </w:r>
      <w:r w:rsidRPr="004B1248">
        <w:rPr>
          <w:rFonts w:asciiTheme="majorHAnsi" w:hAnsiTheme="majorHAnsi" w:cstheme="majorHAnsi"/>
          <w:color w:val="262626" w:themeColor="text1" w:themeTint="D9"/>
          <w:sz w:val="20"/>
          <w:szCs w:val="20"/>
        </w:rPr>
        <w:t xml:space="preserve">potwierdzających spełnienie warunku udziału w postępowaniu. </w:t>
      </w:r>
    </w:p>
    <w:p w14:paraId="4B15211B" w14:textId="77777777" w:rsidR="00885F4A" w:rsidRPr="004B1248" w:rsidRDefault="00885F4A" w:rsidP="002851E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4A3EBDE" w14:textId="77777777" w:rsidR="00885F4A" w:rsidRPr="004B1248" w:rsidRDefault="00885F4A" w:rsidP="002851E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F9C5C12" w14:textId="77777777" w:rsidR="00885F4A" w:rsidRPr="004B1248" w:rsidRDefault="00885F4A" w:rsidP="002851E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C84EFC3" w14:textId="77777777" w:rsidR="00885F4A" w:rsidRPr="004B1248" w:rsidRDefault="00885F4A" w:rsidP="002851E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22EEE1C9" w14:textId="20039C41" w:rsidR="00885F4A" w:rsidRPr="004B1248" w:rsidRDefault="00885F4A" w:rsidP="002851E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589C9C" w14:textId="77777777" w:rsidR="00885F4A" w:rsidRPr="004B1248" w:rsidRDefault="00885F4A" w:rsidP="002851E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4B1248">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7F7CD62C" w14:textId="77777777" w:rsidR="00885F4A" w:rsidRPr="004B1248" w:rsidRDefault="00885F4A" w:rsidP="002851E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0FAD8747" w14:textId="77777777" w:rsidR="00ED71C4" w:rsidRPr="004B1248" w:rsidRDefault="00ED71C4" w:rsidP="00ED71C4">
      <w:pPr>
        <w:shd w:val="clear" w:color="auto" w:fill="F2F2F2" w:themeFill="background1" w:themeFillShade="F2"/>
        <w:ind w:left="851"/>
        <w:contextualSpacing/>
        <w:rPr>
          <w:rFonts w:asciiTheme="majorHAnsi" w:hAnsiTheme="majorHAnsi" w:cstheme="majorHAnsi"/>
          <w:b/>
          <w:iCs/>
          <w:color w:val="262626" w:themeColor="text1" w:themeTint="D9"/>
          <w:sz w:val="20"/>
          <w:szCs w:val="20"/>
        </w:rPr>
      </w:pPr>
      <w:bookmarkStart w:id="10" w:name="_Hlk84254954"/>
      <w:r w:rsidRPr="004B1248">
        <w:rPr>
          <w:rFonts w:asciiTheme="majorHAnsi" w:hAnsiTheme="majorHAnsi" w:cstheme="majorHAnsi"/>
          <w:b/>
          <w:iCs/>
          <w:color w:val="262626" w:themeColor="text1" w:themeTint="D9"/>
          <w:sz w:val="20"/>
          <w:szCs w:val="20"/>
        </w:rPr>
        <w:t xml:space="preserve">- 1 osobą - kierownikiem prac (koordynatorem) nadzorującym wykonywanie zamówienia z ramienia Wykonawcy. </w:t>
      </w:r>
    </w:p>
    <w:bookmarkEnd w:id="10"/>
    <w:p w14:paraId="78DDA466" w14:textId="77777777" w:rsidR="007235F3" w:rsidRPr="004B1248" w:rsidRDefault="007235F3" w:rsidP="007235F3">
      <w:pPr>
        <w:shd w:val="clear" w:color="auto" w:fill="FFFFFF"/>
        <w:tabs>
          <w:tab w:val="left" w:pos="-142"/>
        </w:tabs>
        <w:spacing w:after="0" w:line="240" w:lineRule="auto"/>
        <w:ind w:left="567"/>
        <w:jc w:val="both"/>
        <w:rPr>
          <w:rFonts w:asciiTheme="majorHAnsi" w:hAnsiTheme="majorHAnsi" w:cstheme="majorHAnsi"/>
          <w:b/>
          <w:color w:val="262626"/>
          <w:sz w:val="20"/>
          <w:szCs w:val="20"/>
        </w:rPr>
      </w:pPr>
    </w:p>
    <w:p w14:paraId="59E45810" w14:textId="77777777" w:rsidR="0010044F" w:rsidRDefault="0010044F"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F0723F4" w14:textId="3FF94BF9" w:rsidR="00885F4A" w:rsidRPr="004B1248" w:rsidRDefault="001B65DE"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7.2/ </w:t>
      </w:r>
      <w:r w:rsidR="00885F4A" w:rsidRPr="004B1248">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FFB3197" w14:textId="77777777" w:rsidR="00885F4A" w:rsidRPr="004B1248"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2AA418D" w14:textId="6A0A718F" w:rsidR="00885F4A" w:rsidRPr="004B1248"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Jako wykonanie (zakończenie) zadania należy rozumieć podpisanie protokołu odbioru końcowego </w:t>
      </w:r>
      <w:r w:rsidR="00287446" w:rsidRPr="004B1248">
        <w:rPr>
          <w:rFonts w:asciiTheme="majorHAnsi" w:hAnsiTheme="majorHAnsi" w:cstheme="majorHAnsi"/>
          <w:color w:val="262626" w:themeColor="text1" w:themeTint="D9"/>
          <w:sz w:val="20"/>
          <w:szCs w:val="20"/>
        </w:rPr>
        <w:t>usług</w:t>
      </w:r>
      <w:r w:rsidRPr="004B1248">
        <w:rPr>
          <w:rFonts w:asciiTheme="majorHAnsi" w:hAnsiTheme="majorHAnsi" w:cstheme="majorHAnsi"/>
          <w:color w:val="262626" w:themeColor="text1" w:themeTint="D9"/>
          <w:sz w:val="20"/>
          <w:szCs w:val="20"/>
        </w:rPr>
        <w:t xml:space="preserve"> lub równoważnego dokumentu bez uwag i uzyskanie decyzji w sprawie pozwolenia na użytkowanie obiektu. </w:t>
      </w:r>
    </w:p>
    <w:p w14:paraId="68A193F0" w14:textId="77777777" w:rsidR="00885F4A" w:rsidRPr="004B1248"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9B5569A" w14:textId="77777777" w:rsidR="00885F4A" w:rsidRPr="004B1248"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UWAGA: </w:t>
      </w:r>
    </w:p>
    <w:p w14:paraId="5CC80173" w14:textId="77777777" w:rsidR="00885F4A" w:rsidRPr="004B1248"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7FEC78C2" w14:textId="77777777" w:rsidR="00885F4A" w:rsidRPr="004B1248"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DE19E78" w14:textId="77777777" w:rsidR="00885F4A" w:rsidRPr="004B1248"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3891BF7" w14:textId="77777777" w:rsidR="00885F4A" w:rsidRPr="004B1248"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E02994F" w14:textId="77777777" w:rsidR="00885F4A" w:rsidRPr="004B1248"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4C06FF3" w14:textId="77777777" w:rsidR="00885F4A" w:rsidRPr="004B1248"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59387AF" w14:textId="45F799BD" w:rsidR="00885F4A" w:rsidRPr="004B1248"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7.</w:t>
      </w:r>
      <w:r w:rsidR="001B65DE" w:rsidRPr="004B1248">
        <w:rPr>
          <w:rFonts w:asciiTheme="majorHAnsi" w:hAnsiTheme="majorHAnsi" w:cstheme="majorHAnsi"/>
          <w:color w:val="262626" w:themeColor="text1" w:themeTint="D9"/>
          <w:sz w:val="20"/>
          <w:szCs w:val="20"/>
        </w:rPr>
        <w:t>3</w:t>
      </w:r>
      <w:r w:rsidRPr="004B1248">
        <w:rPr>
          <w:rFonts w:asciiTheme="majorHAnsi" w:hAnsiTheme="majorHAnsi" w:cstheme="majorHAnsi"/>
          <w:color w:val="262626" w:themeColor="text1" w:themeTint="D9"/>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27C90637" w14:textId="7999AE82" w:rsidR="00885F4A" w:rsidRPr="004B1248"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171D395" w14:textId="760AB36A" w:rsidR="007235F3" w:rsidRPr="004B1248" w:rsidRDefault="007235F3" w:rsidP="007235F3">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7.</w:t>
      </w:r>
      <w:r w:rsidR="001B65DE" w:rsidRPr="004B1248">
        <w:rPr>
          <w:rFonts w:asciiTheme="majorHAnsi" w:hAnsiTheme="majorHAnsi" w:cstheme="majorHAnsi"/>
          <w:color w:val="262626" w:themeColor="text1" w:themeTint="D9"/>
          <w:sz w:val="20"/>
          <w:szCs w:val="20"/>
        </w:rPr>
        <w:t>4</w:t>
      </w:r>
      <w:r w:rsidRPr="004B1248">
        <w:rPr>
          <w:rFonts w:asciiTheme="majorHAnsi" w:hAnsiTheme="majorHAnsi" w:cstheme="majorHAnsi"/>
          <w:color w:val="262626" w:themeColor="text1" w:themeTint="D9"/>
          <w:sz w:val="20"/>
          <w:szCs w:val="20"/>
        </w:rPr>
        <w:t xml:space="preserve">/ W przypadku wspólnego ubiegania się o zamówienie przez Wykonawców, </w:t>
      </w:r>
      <w:r w:rsidRPr="004B1248">
        <w:rPr>
          <w:rFonts w:asciiTheme="majorHAnsi" w:hAnsiTheme="majorHAnsi" w:cstheme="majorHAnsi"/>
          <w:b/>
          <w:bCs/>
          <w:color w:val="262626" w:themeColor="text1" w:themeTint="D9"/>
          <w:sz w:val="20"/>
          <w:szCs w:val="20"/>
        </w:rPr>
        <w:t>oświadczenie</w:t>
      </w:r>
      <w:r w:rsidRPr="004B1248">
        <w:rPr>
          <w:rFonts w:asciiTheme="majorHAnsi" w:hAnsiTheme="majorHAnsi" w:cstheme="majorHAnsi"/>
          <w:color w:val="262626" w:themeColor="text1" w:themeTint="D9"/>
          <w:sz w:val="20"/>
          <w:szCs w:val="20"/>
        </w:rPr>
        <w:t xml:space="preserve">, </w:t>
      </w:r>
      <w:r w:rsidRPr="004B1248">
        <w:rPr>
          <w:rFonts w:asciiTheme="majorHAnsi" w:hAnsiTheme="majorHAnsi" w:cstheme="majorHAnsi"/>
          <w:b/>
          <w:bCs/>
          <w:color w:val="262626" w:themeColor="text1" w:themeTint="D9"/>
          <w:sz w:val="20"/>
          <w:szCs w:val="20"/>
        </w:rPr>
        <w:t xml:space="preserve">o którym mowa w art. 125 ust. 1 Ustawy Pzp i art. 7 ust. 1 </w:t>
      </w:r>
      <w:r w:rsidRPr="004B1248">
        <w:rPr>
          <w:rFonts w:asciiTheme="majorHAnsi" w:hAnsiTheme="majorHAnsi" w:cstheme="majorHAnsi"/>
          <w:b/>
          <w:bCs/>
          <w:sz w:val="20"/>
          <w:szCs w:val="20"/>
        </w:rPr>
        <w:t>Ustawy o szczególnych rozwiązaniach w zakresie przeciwdziałania wspieraniu agresji na Ukrainę oraz służących ochronie bezpieczeństwa narodowego</w:t>
      </w:r>
      <w:r w:rsidRPr="004B1248">
        <w:rPr>
          <w:rFonts w:asciiTheme="majorHAnsi" w:hAnsiTheme="majorHAnsi" w:cstheme="majorHAnsi"/>
          <w:sz w:val="20"/>
          <w:szCs w:val="20"/>
        </w:rPr>
        <w:t>,</w:t>
      </w:r>
      <w:r w:rsidRPr="004B1248">
        <w:rPr>
          <w:rFonts w:asciiTheme="majorHAnsi" w:hAnsiTheme="majorHAnsi" w:cstheme="majorHAnsi"/>
          <w:b/>
          <w:bCs/>
          <w:color w:val="262626" w:themeColor="text1" w:themeTint="D9"/>
          <w:sz w:val="20"/>
          <w:szCs w:val="20"/>
        </w:rPr>
        <w:t xml:space="preserve"> którego wzór stanowi</w:t>
      </w:r>
      <w:r w:rsidRPr="004B1248">
        <w:rPr>
          <w:rFonts w:asciiTheme="majorHAnsi" w:hAnsiTheme="majorHAnsi" w:cstheme="majorHAnsi"/>
          <w:color w:val="262626" w:themeColor="text1" w:themeTint="D9"/>
          <w:sz w:val="20"/>
          <w:szCs w:val="20"/>
        </w:rPr>
        <w:t xml:space="preserve"> </w:t>
      </w:r>
      <w:r w:rsidRPr="004B1248">
        <w:rPr>
          <w:rFonts w:asciiTheme="majorHAnsi" w:hAnsiTheme="majorHAnsi" w:cstheme="majorHAnsi"/>
          <w:b/>
          <w:bCs/>
          <w:color w:val="262626" w:themeColor="text1" w:themeTint="D9"/>
          <w:sz w:val="20"/>
          <w:szCs w:val="20"/>
        </w:rPr>
        <w:t>załącznik nr 2 do</w:t>
      </w:r>
      <w:r w:rsidRPr="004B1248">
        <w:rPr>
          <w:rFonts w:asciiTheme="majorHAnsi" w:hAnsiTheme="majorHAnsi" w:cstheme="majorHAnsi"/>
          <w:color w:val="262626" w:themeColor="text1" w:themeTint="D9"/>
          <w:sz w:val="20"/>
          <w:szCs w:val="20"/>
        </w:rPr>
        <w:t xml:space="preserve"> </w:t>
      </w:r>
      <w:r w:rsidRPr="004B1248">
        <w:rPr>
          <w:rFonts w:asciiTheme="majorHAnsi" w:hAnsiTheme="majorHAnsi" w:cstheme="majorHAnsi"/>
          <w:b/>
          <w:bCs/>
          <w:color w:val="262626" w:themeColor="text1" w:themeTint="D9"/>
          <w:sz w:val="20"/>
          <w:szCs w:val="20"/>
        </w:rPr>
        <w:t xml:space="preserve">SWZ </w:t>
      </w:r>
      <w:r w:rsidRPr="004B1248">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2E70156B" w14:textId="77777777" w:rsidR="00885F4A" w:rsidRPr="004B1248"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CF2722E" w14:textId="5CAC204C" w:rsidR="00885F4A" w:rsidRPr="004B1248"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7.</w:t>
      </w:r>
      <w:r w:rsidR="001B65DE" w:rsidRPr="004B1248">
        <w:rPr>
          <w:rFonts w:asciiTheme="majorHAnsi" w:hAnsiTheme="majorHAnsi" w:cstheme="majorHAnsi"/>
          <w:color w:val="262626" w:themeColor="text1" w:themeTint="D9"/>
          <w:sz w:val="20"/>
          <w:szCs w:val="20"/>
        </w:rPr>
        <w:t>5</w:t>
      </w:r>
      <w:r w:rsidRPr="004B1248">
        <w:rPr>
          <w:rFonts w:asciiTheme="majorHAnsi" w:hAnsiTheme="majorHAnsi" w:cstheme="majorHAnsi"/>
          <w:color w:val="262626" w:themeColor="text1" w:themeTint="D9"/>
          <w:sz w:val="20"/>
          <w:szCs w:val="20"/>
        </w:rPr>
        <w:t xml:space="preserve">/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3B14F95B" w14:textId="2EAEFC50" w:rsidR="004950CA" w:rsidRPr="004B1248" w:rsidRDefault="004950CA" w:rsidP="00CC124D">
      <w:pPr>
        <w:spacing w:after="0" w:line="240" w:lineRule="auto"/>
        <w:rPr>
          <w:rFonts w:asciiTheme="majorHAnsi" w:hAnsiTheme="majorHAnsi" w:cstheme="majorHAnsi"/>
        </w:rPr>
      </w:pPr>
    </w:p>
    <w:p w14:paraId="115941FE" w14:textId="77777777" w:rsidR="006D3D6A" w:rsidRPr="004B1248"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8. </w:t>
      </w:r>
      <w:r w:rsidR="006D3D6A" w:rsidRPr="004B1248">
        <w:rPr>
          <w:rFonts w:asciiTheme="majorHAnsi" w:hAnsiTheme="majorHAnsi" w:cstheme="majorHAnsi"/>
          <w:b/>
          <w:bCs/>
          <w:sz w:val="20"/>
          <w:szCs w:val="20"/>
        </w:rPr>
        <w:t>PODSTAWY WYKLUCZENIA.</w:t>
      </w:r>
    </w:p>
    <w:p w14:paraId="28456C11" w14:textId="77777777" w:rsidR="00505311" w:rsidRPr="004B1248" w:rsidRDefault="00505311" w:rsidP="00CC124D">
      <w:pPr>
        <w:spacing w:after="0" w:line="240" w:lineRule="auto"/>
        <w:jc w:val="both"/>
        <w:rPr>
          <w:rFonts w:asciiTheme="majorHAnsi" w:hAnsiTheme="majorHAnsi" w:cstheme="majorHAnsi"/>
          <w:b/>
          <w:bCs/>
          <w:sz w:val="20"/>
          <w:szCs w:val="20"/>
        </w:rPr>
      </w:pPr>
      <w:bookmarkStart w:id="11" w:name="_Hlk63942872"/>
    </w:p>
    <w:p w14:paraId="0A4F83E6" w14:textId="77777777" w:rsidR="006D3D6A" w:rsidRPr="004B1248" w:rsidRDefault="004E5A6E" w:rsidP="00CC124D">
      <w:pPr>
        <w:spacing w:after="0" w:line="240" w:lineRule="auto"/>
        <w:jc w:val="both"/>
        <w:rPr>
          <w:rFonts w:asciiTheme="majorHAnsi" w:hAnsiTheme="majorHAnsi" w:cstheme="majorHAnsi"/>
          <w:b/>
          <w:bCs/>
          <w:color w:val="0D0D0D" w:themeColor="text1" w:themeTint="F2"/>
          <w:sz w:val="20"/>
          <w:szCs w:val="20"/>
        </w:rPr>
      </w:pPr>
      <w:r w:rsidRPr="004B1248">
        <w:rPr>
          <w:rFonts w:asciiTheme="majorHAnsi" w:hAnsiTheme="majorHAnsi" w:cstheme="majorHAnsi"/>
          <w:b/>
          <w:bCs/>
          <w:color w:val="0D0D0D" w:themeColor="text1" w:themeTint="F2"/>
          <w:sz w:val="20"/>
          <w:szCs w:val="20"/>
        </w:rPr>
        <w:t xml:space="preserve">8.1/ </w:t>
      </w:r>
      <w:r w:rsidR="006D3D6A" w:rsidRPr="004B1248">
        <w:rPr>
          <w:rFonts w:asciiTheme="majorHAnsi" w:hAnsiTheme="majorHAnsi" w:cstheme="majorHAnsi"/>
          <w:b/>
          <w:bCs/>
          <w:color w:val="0D0D0D" w:themeColor="text1" w:themeTint="F2"/>
          <w:sz w:val="20"/>
          <w:szCs w:val="20"/>
        </w:rPr>
        <w:t>Obligatoryjne przesłanki wykluczenia Wykonawcy określono w art. 108 ust. 1 pkt 1÷6 ustawy Pzp.</w:t>
      </w:r>
    </w:p>
    <w:bookmarkEnd w:id="11"/>
    <w:p w14:paraId="25917487" w14:textId="77777777" w:rsidR="00BA4452" w:rsidRPr="004B1248" w:rsidRDefault="00BA4452" w:rsidP="00CC124D">
      <w:pPr>
        <w:pStyle w:val="Default"/>
        <w:spacing w:after="0" w:line="240" w:lineRule="auto"/>
        <w:rPr>
          <w:rFonts w:asciiTheme="majorHAnsi" w:hAnsiTheme="majorHAnsi" w:cstheme="majorHAnsi"/>
          <w:b/>
          <w:bCs/>
          <w:color w:val="auto"/>
          <w:sz w:val="20"/>
          <w:szCs w:val="20"/>
          <w:u w:val="single"/>
        </w:rPr>
      </w:pPr>
    </w:p>
    <w:p w14:paraId="03616DF9" w14:textId="503893F8" w:rsidR="00982525" w:rsidRPr="004B1248" w:rsidRDefault="00982525" w:rsidP="00CC124D">
      <w:pPr>
        <w:pStyle w:val="Default"/>
        <w:spacing w:after="0" w:line="240" w:lineRule="auto"/>
        <w:rPr>
          <w:rFonts w:asciiTheme="majorHAnsi" w:hAnsiTheme="majorHAnsi" w:cstheme="majorHAnsi"/>
          <w:b/>
          <w:bCs/>
          <w:color w:val="auto"/>
          <w:sz w:val="20"/>
          <w:szCs w:val="20"/>
          <w:u w:val="single"/>
        </w:rPr>
      </w:pPr>
      <w:r w:rsidRPr="004B1248">
        <w:rPr>
          <w:rFonts w:asciiTheme="majorHAnsi" w:hAnsiTheme="majorHAnsi" w:cstheme="majorHAnsi"/>
          <w:b/>
          <w:bCs/>
          <w:color w:val="auto"/>
          <w:sz w:val="20"/>
          <w:szCs w:val="20"/>
          <w:u w:val="single"/>
        </w:rPr>
        <w:t xml:space="preserve">8.2/ Podstawy wykluczenia: </w:t>
      </w:r>
    </w:p>
    <w:p w14:paraId="4BC4942A" w14:textId="77777777" w:rsidR="00982525" w:rsidRPr="004B1248" w:rsidRDefault="00982525" w:rsidP="00CC124D">
      <w:pPr>
        <w:pStyle w:val="Default"/>
        <w:spacing w:after="0" w:line="240" w:lineRule="auto"/>
        <w:jc w:val="both"/>
        <w:rPr>
          <w:rFonts w:asciiTheme="majorHAnsi" w:hAnsiTheme="majorHAnsi" w:cstheme="majorHAnsi"/>
          <w:color w:val="262626"/>
          <w:sz w:val="20"/>
          <w:szCs w:val="20"/>
        </w:rPr>
      </w:pPr>
    </w:p>
    <w:p w14:paraId="34780901" w14:textId="77777777" w:rsidR="00772F7E" w:rsidRPr="004B1248" w:rsidRDefault="00772F7E" w:rsidP="00772F7E">
      <w:pPr>
        <w:pStyle w:val="Default"/>
        <w:spacing w:after="0" w:line="240" w:lineRule="auto"/>
        <w:rPr>
          <w:rFonts w:asciiTheme="majorHAnsi" w:hAnsiTheme="majorHAnsi" w:cstheme="majorHAnsi"/>
          <w:b/>
          <w:bCs/>
          <w:color w:val="262626" w:themeColor="text1" w:themeTint="D9"/>
          <w:sz w:val="20"/>
          <w:szCs w:val="20"/>
        </w:rPr>
      </w:pPr>
      <w:r w:rsidRPr="004B1248">
        <w:rPr>
          <w:rFonts w:asciiTheme="majorHAnsi" w:hAnsiTheme="majorHAnsi" w:cstheme="majorHAnsi"/>
          <w:color w:val="262626" w:themeColor="text1" w:themeTint="D9"/>
          <w:sz w:val="20"/>
          <w:szCs w:val="20"/>
        </w:rPr>
        <w:t xml:space="preserve">Z postępowania o udzielenie zamówienia Zamawiający, z zastrzeżeniem art. 110 ust. 2 ustawy Pzp, </w:t>
      </w:r>
      <w:r w:rsidRPr="004B1248">
        <w:rPr>
          <w:rFonts w:asciiTheme="majorHAnsi" w:hAnsiTheme="majorHAnsi" w:cstheme="majorHAnsi"/>
          <w:b/>
          <w:bCs/>
          <w:color w:val="262626" w:themeColor="text1" w:themeTint="D9"/>
          <w:sz w:val="20"/>
          <w:szCs w:val="20"/>
        </w:rPr>
        <w:t xml:space="preserve">wykluczy </w:t>
      </w:r>
      <w:r w:rsidRPr="004B1248">
        <w:rPr>
          <w:rFonts w:asciiTheme="majorHAnsi" w:hAnsiTheme="majorHAnsi" w:cstheme="majorHAnsi"/>
          <w:color w:val="262626" w:themeColor="text1" w:themeTint="D9"/>
          <w:sz w:val="20"/>
          <w:szCs w:val="20"/>
        </w:rPr>
        <w:t xml:space="preserve">Wykonawców w przypadkach, o których mowa w </w:t>
      </w:r>
      <w:r w:rsidRPr="004B1248">
        <w:rPr>
          <w:rFonts w:asciiTheme="majorHAnsi" w:hAnsiTheme="majorHAnsi" w:cstheme="majorHAnsi"/>
          <w:b/>
          <w:bCs/>
          <w:color w:val="262626" w:themeColor="text1" w:themeTint="D9"/>
          <w:sz w:val="20"/>
          <w:szCs w:val="20"/>
        </w:rPr>
        <w:t xml:space="preserve">art. 108 ust. 1 pkt 1 - 6 ustawy Pzp (przesłanki obligatoryjne): </w:t>
      </w:r>
    </w:p>
    <w:p w14:paraId="0CDA28A6" w14:textId="2DFE3BC2" w:rsidR="00982525" w:rsidRPr="004B1248" w:rsidRDefault="00982525" w:rsidP="00CC124D">
      <w:pPr>
        <w:pStyle w:val="Default"/>
        <w:spacing w:after="0" w:line="240" w:lineRule="auto"/>
        <w:ind w:left="426"/>
        <w:jc w:val="both"/>
        <w:rPr>
          <w:rFonts w:asciiTheme="majorHAnsi" w:hAnsiTheme="majorHAnsi" w:cstheme="majorHAnsi"/>
          <w:color w:val="262626"/>
          <w:sz w:val="20"/>
          <w:szCs w:val="20"/>
        </w:rPr>
      </w:pPr>
      <w:r w:rsidRPr="004B1248">
        <w:rPr>
          <w:rFonts w:asciiTheme="majorHAnsi" w:hAnsiTheme="majorHAnsi" w:cstheme="majorHAnsi"/>
          <w:color w:val="262626"/>
          <w:sz w:val="20"/>
          <w:szCs w:val="20"/>
        </w:rPr>
        <w:t xml:space="preserve">1) będącego osobą fizyczną, którego prawomocnie skazano za przestępstwo: </w:t>
      </w:r>
    </w:p>
    <w:p w14:paraId="28562E5D" w14:textId="77777777" w:rsidR="00982525" w:rsidRPr="004B1248" w:rsidRDefault="00982525" w:rsidP="00CC124D">
      <w:pPr>
        <w:pStyle w:val="Default"/>
        <w:spacing w:after="0" w:line="240" w:lineRule="auto"/>
        <w:ind w:left="993"/>
        <w:jc w:val="both"/>
        <w:rPr>
          <w:rFonts w:asciiTheme="majorHAnsi" w:hAnsiTheme="majorHAnsi" w:cstheme="majorHAnsi"/>
          <w:color w:val="262626"/>
          <w:sz w:val="20"/>
          <w:szCs w:val="20"/>
        </w:rPr>
      </w:pPr>
      <w:r w:rsidRPr="004B1248">
        <w:rPr>
          <w:rFonts w:asciiTheme="majorHAnsi" w:hAnsiTheme="majorHAnsi" w:cstheme="majorHAnsi"/>
          <w:color w:val="262626"/>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4B1248" w:rsidRDefault="00982525" w:rsidP="00CC124D">
      <w:pPr>
        <w:pStyle w:val="Default"/>
        <w:spacing w:after="0" w:line="240" w:lineRule="auto"/>
        <w:ind w:left="993"/>
        <w:jc w:val="both"/>
        <w:rPr>
          <w:rFonts w:asciiTheme="majorHAnsi" w:hAnsiTheme="majorHAnsi" w:cstheme="majorHAnsi"/>
          <w:color w:val="262626"/>
          <w:sz w:val="20"/>
          <w:szCs w:val="20"/>
        </w:rPr>
      </w:pPr>
      <w:r w:rsidRPr="004B1248">
        <w:rPr>
          <w:rFonts w:asciiTheme="majorHAnsi" w:hAnsiTheme="majorHAnsi" w:cstheme="majorHAnsi"/>
          <w:color w:val="262626"/>
          <w:sz w:val="20"/>
          <w:szCs w:val="20"/>
        </w:rPr>
        <w:t xml:space="preserve">b) handlu ludźmi, o którym mowa w art. 189a Kodeksu karnego, </w:t>
      </w:r>
    </w:p>
    <w:p w14:paraId="273DD5C7" w14:textId="77777777" w:rsidR="004950CA" w:rsidRPr="004B1248" w:rsidRDefault="004950CA" w:rsidP="004950CA">
      <w:pPr>
        <w:spacing w:after="0" w:line="240" w:lineRule="auto"/>
        <w:ind w:left="993"/>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D55B8CA" w14:textId="77777777" w:rsidR="00982525" w:rsidRPr="004B1248" w:rsidRDefault="00982525" w:rsidP="00CC124D">
      <w:pPr>
        <w:spacing w:after="0" w:line="240" w:lineRule="auto"/>
        <w:ind w:left="993"/>
        <w:jc w:val="both"/>
        <w:rPr>
          <w:rFonts w:asciiTheme="majorHAnsi" w:hAnsiTheme="majorHAnsi" w:cstheme="majorHAnsi"/>
          <w:color w:val="262626"/>
          <w:sz w:val="20"/>
          <w:szCs w:val="20"/>
        </w:rPr>
      </w:pPr>
      <w:r w:rsidRPr="004B1248">
        <w:rPr>
          <w:rFonts w:asciiTheme="majorHAnsi" w:hAnsiTheme="majorHAnsi" w:cstheme="majorHAnsi"/>
          <w:color w:val="262626"/>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4B1248" w:rsidRDefault="00982525" w:rsidP="00CC124D">
      <w:pPr>
        <w:pStyle w:val="Default"/>
        <w:spacing w:after="0" w:line="240" w:lineRule="auto"/>
        <w:ind w:left="993"/>
        <w:jc w:val="both"/>
        <w:rPr>
          <w:rFonts w:asciiTheme="majorHAnsi" w:hAnsiTheme="majorHAnsi" w:cstheme="majorHAnsi"/>
          <w:color w:val="262626"/>
          <w:sz w:val="20"/>
          <w:szCs w:val="20"/>
        </w:rPr>
      </w:pPr>
      <w:r w:rsidRPr="004B1248">
        <w:rPr>
          <w:rFonts w:asciiTheme="majorHAnsi" w:hAnsiTheme="majorHAnsi" w:cstheme="majorHAnsi"/>
          <w:color w:val="262626"/>
          <w:sz w:val="20"/>
          <w:szCs w:val="20"/>
        </w:rPr>
        <w:t xml:space="preserve">e) o charakterze terrorystycznym, o którym mowa w art. 115 § 20 Kodeksu karnego, lub mające na celu popełnienie tego przestępstwa, </w:t>
      </w:r>
    </w:p>
    <w:p w14:paraId="3E7B5DF5" w14:textId="77777777" w:rsidR="00982525" w:rsidRPr="004B1248" w:rsidRDefault="00982525" w:rsidP="00CC124D">
      <w:pPr>
        <w:pStyle w:val="Default"/>
        <w:spacing w:after="0" w:line="240" w:lineRule="auto"/>
        <w:ind w:left="993"/>
        <w:jc w:val="both"/>
        <w:rPr>
          <w:rFonts w:asciiTheme="majorHAnsi" w:hAnsiTheme="majorHAnsi" w:cstheme="majorHAnsi"/>
          <w:color w:val="262626"/>
          <w:sz w:val="20"/>
          <w:szCs w:val="20"/>
        </w:rPr>
      </w:pPr>
      <w:r w:rsidRPr="004B1248">
        <w:rPr>
          <w:rFonts w:asciiTheme="majorHAnsi" w:hAnsiTheme="majorHAnsi" w:cstheme="majorHAnsi"/>
          <w:color w:val="262626"/>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4B1248" w:rsidRDefault="00982525" w:rsidP="00CC124D">
      <w:pPr>
        <w:pStyle w:val="Default"/>
        <w:spacing w:after="0" w:line="240" w:lineRule="auto"/>
        <w:ind w:left="993"/>
        <w:jc w:val="both"/>
        <w:rPr>
          <w:rFonts w:asciiTheme="majorHAnsi" w:hAnsiTheme="majorHAnsi" w:cstheme="majorHAnsi"/>
          <w:color w:val="262626"/>
          <w:sz w:val="20"/>
          <w:szCs w:val="20"/>
        </w:rPr>
      </w:pPr>
      <w:r w:rsidRPr="004B1248">
        <w:rPr>
          <w:rFonts w:asciiTheme="majorHAnsi" w:hAnsiTheme="majorHAnsi" w:cstheme="majorHAnsi"/>
          <w:color w:val="262626"/>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4B1248" w:rsidRDefault="00982525" w:rsidP="00CC124D">
      <w:pPr>
        <w:pStyle w:val="Default"/>
        <w:spacing w:after="0" w:line="240" w:lineRule="auto"/>
        <w:ind w:left="993"/>
        <w:jc w:val="both"/>
        <w:rPr>
          <w:rFonts w:asciiTheme="majorHAnsi" w:hAnsiTheme="majorHAnsi" w:cstheme="majorHAnsi"/>
          <w:color w:val="262626"/>
          <w:sz w:val="20"/>
          <w:szCs w:val="20"/>
        </w:rPr>
      </w:pPr>
      <w:r w:rsidRPr="004B1248">
        <w:rPr>
          <w:rFonts w:asciiTheme="majorHAnsi" w:hAnsiTheme="majorHAnsi" w:cstheme="majorHAnsi"/>
          <w:color w:val="262626"/>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4B1248" w:rsidRDefault="00982525" w:rsidP="00CC124D">
      <w:pPr>
        <w:spacing w:after="0" w:line="240" w:lineRule="auto"/>
        <w:ind w:left="142"/>
        <w:jc w:val="both"/>
        <w:rPr>
          <w:rFonts w:asciiTheme="majorHAnsi" w:hAnsiTheme="majorHAnsi" w:cstheme="majorHAnsi"/>
          <w:color w:val="262626"/>
          <w:sz w:val="20"/>
          <w:szCs w:val="20"/>
        </w:rPr>
      </w:pPr>
    </w:p>
    <w:p w14:paraId="4D2EBB3C" w14:textId="77777777" w:rsidR="00982525" w:rsidRPr="004B1248" w:rsidRDefault="00982525" w:rsidP="00CC124D">
      <w:pPr>
        <w:spacing w:after="0" w:line="240" w:lineRule="auto"/>
        <w:ind w:left="426"/>
        <w:jc w:val="both"/>
        <w:rPr>
          <w:rFonts w:asciiTheme="majorHAnsi" w:hAnsiTheme="majorHAnsi" w:cstheme="majorHAnsi"/>
          <w:color w:val="262626"/>
          <w:sz w:val="20"/>
          <w:szCs w:val="20"/>
        </w:rPr>
      </w:pPr>
      <w:r w:rsidRPr="004B1248">
        <w:rPr>
          <w:rFonts w:asciiTheme="majorHAnsi" w:hAnsiTheme="majorHAnsi" w:cstheme="majorHAnsi"/>
          <w:color w:val="262626"/>
          <w:sz w:val="20"/>
          <w:szCs w:val="20"/>
        </w:rPr>
        <w:t>– lub za odpowiedni czyn zabroniony określony w przepisach prawa obcego;</w:t>
      </w:r>
    </w:p>
    <w:p w14:paraId="14D1C18B" w14:textId="77777777" w:rsidR="00982525" w:rsidRPr="004B1248" w:rsidRDefault="00982525" w:rsidP="00CC124D">
      <w:pPr>
        <w:pStyle w:val="Default"/>
        <w:spacing w:after="0" w:line="240" w:lineRule="auto"/>
        <w:ind w:left="426"/>
        <w:jc w:val="both"/>
        <w:rPr>
          <w:rFonts w:asciiTheme="majorHAnsi" w:hAnsiTheme="majorHAnsi" w:cstheme="majorHAnsi"/>
          <w:color w:val="262626"/>
          <w:sz w:val="20"/>
          <w:szCs w:val="20"/>
        </w:rPr>
      </w:pPr>
    </w:p>
    <w:p w14:paraId="4DFAB5AE" w14:textId="05DD4039" w:rsidR="00982525" w:rsidRPr="004B1248" w:rsidRDefault="00982525" w:rsidP="00CC124D">
      <w:pPr>
        <w:pStyle w:val="Default"/>
        <w:spacing w:after="0" w:line="240" w:lineRule="auto"/>
        <w:ind w:left="426"/>
        <w:jc w:val="both"/>
        <w:rPr>
          <w:rFonts w:asciiTheme="majorHAnsi" w:hAnsiTheme="majorHAnsi" w:cstheme="majorHAnsi"/>
          <w:color w:val="262626"/>
          <w:sz w:val="20"/>
          <w:szCs w:val="20"/>
        </w:rPr>
      </w:pPr>
      <w:r w:rsidRPr="004B1248">
        <w:rPr>
          <w:rFonts w:asciiTheme="majorHAnsi" w:hAnsiTheme="majorHAnsi" w:cstheme="majorHAnsi"/>
          <w:color w:val="262626"/>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4B1248" w:rsidRDefault="00505311" w:rsidP="00CC124D">
      <w:pPr>
        <w:pStyle w:val="Default"/>
        <w:spacing w:after="0" w:line="240" w:lineRule="auto"/>
        <w:ind w:left="426"/>
        <w:jc w:val="both"/>
        <w:rPr>
          <w:rFonts w:asciiTheme="majorHAnsi" w:hAnsiTheme="majorHAnsi" w:cstheme="majorHAnsi"/>
          <w:color w:val="262626"/>
          <w:sz w:val="20"/>
          <w:szCs w:val="20"/>
        </w:rPr>
      </w:pPr>
    </w:p>
    <w:p w14:paraId="35349AFD" w14:textId="77777777" w:rsidR="00791461" w:rsidRPr="004B1248" w:rsidRDefault="00791461" w:rsidP="00CC124D">
      <w:pPr>
        <w:pStyle w:val="Default"/>
        <w:spacing w:after="0" w:line="240" w:lineRule="auto"/>
        <w:ind w:left="426"/>
        <w:jc w:val="both"/>
        <w:rPr>
          <w:rFonts w:asciiTheme="majorHAnsi" w:hAnsiTheme="majorHAnsi" w:cstheme="majorHAnsi"/>
          <w:color w:val="262626"/>
          <w:sz w:val="20"/>
          <w:szCs w:val="20"/>
        </w:rPr>
      </w:pPr>
    </w:p>
    <w:p w14:paraId="0477BBDC" w14:textId="77777777" w:rsidR="00791461" w:rsidRPr="004B1248" w:rsidRDefault="00791461" w:rsidP="00CC124D">
      <w:pPr>
        <w:pStyle w:val="Default"/>
        <w:spacing w:after="0" w:line="240" w:lineRule="auto"/>
        <w:ind w:left="426"/>
        <w:jc w:val="both"/>
        <w:rPr>
          <w:rFonts w:asciiTheme="majorHAnsi" w:hAnsiTheme="majorHAnsi" w:cstheme="majorHAnsi"/>
          <w:color w:val="262626"/>
          <w:sz w:val="20"/>
          <w:szCs w:val="20"/>
        </w:rPr>
      </w:pPr>
    </w:p>
    <w:p w14:paraId="3092F0CB" w14:textId="77777777" w:rsidR="00791461" w:rsidRPr="004B1248" w:rsidRDefault="00791461" w:rsidP="00CC124D">
      <w:pPr>
        <w:pStyle w:val="Default"/>
        <w:spacing w:after="0" w:line="240" w:lineRule="auto"/>
        <w:ind w:left="426"/>
        <w:jc w:val="both"/>
        <w:rPr>
          <w:rFonts w:asciiTheme="majorHAnsi" w:hAnsiTheme="majorHAnsi" w:cstheme="majorHAnsi"/>
          <w:color w:val="262626"/>
          <w:sz w:val="20"/>
          <w:szCs w:val="20"/>
        </w:rPr>
      </w:pPr>
    </w:p>
    <w:p w14:paraId="136BA6E5" w14:textId="77777777" w:rsidR="00791461" w:rsidRPr="004B1248" w:rsidRDefault="00791461" w:rsidP="00CC124D">
      <w:pPr>
        <w:pStyle w:val="Default"/>
        <w:spacing w:after="0" w:line="240" w:lineRule="auto"/>
        <w:ind w:left="426"/>
        <w:jc w:val="both"/>
        <w:rPr>
          <w:rFonts w:asciiTheme="majorHAnsi" w:hAnsiTheme="majorHAnsi" w:cstheme="majorHAnsi"/>
          <w:color w:val="262626"/>
          <w:sz w:val="20"/>
          <w:szCs w:val="20"/>
        </w:rPr>
      </w:pPr>
    </w:p>
    <w:p w14:paraId="1D8926FF" w14:textId="102C6D59" w:rsidR="00982525" w:rsidRPr="004B1248" w:rsidRDefault="00982525" w:rsidP="00CC124D">
      <w:pPr>
        <w:pStyle w:val="Default"/>
        <w:spacing w:after="0" w:line="240" w:lineRule="auto"/>
        <w:ind w:left="426"/>
        <w:jc w:val="both"/>
        <w:rPr>
          <w:rFonts w:asciiTheme="majorHAnsi" w:hAnsiTheme="majorHAnsi" w:cstheme="majorHAnsi"/>
          <w:color w:val="262626"/>
          <w:sz w:val="20"/>
          <w:szCs w:val="20"/>
        </w:rPr>
      </w:pPr>
      <w:r w:rsidRPr="004B1248">
        <w:rPr>
          <w:rFonts w:asciiTheme="majorHAnsi" w:hAnsiTheme="majorHAnsi" w:cstheme="majorHAnsi"/>
          <w:color w:val="262626"/>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4B1248" w:rsidRDefault="00982525" w:rsidP="00CC124D">
      <w:pPr>
        <w:pStyle w:val="Default"/>
        <w:spacing w:after="0" w:line="240" w:lineRule="auto"/>
        <w:ind w:left="426"/>
        <w:jc w:val="both"/>
        <w:rPr>
          <w:rFonts w:asciiTheme="majorHAnsi" w:hAnsiTheme="majorHAnsi" w:cstheme="majorHAnsi"/>
          <w:color w:val="262626"/>
          <w:sz w:val="20"/>
          <w:szCs w:val="20"/>
        </w:rPr>
      </w:pPr>
    </w:p>
    <w:p w14:paraId="5C10C845" w14:textId="2D84D230" w:rsidR="00982525" w:rsidRPr="004B1248" w:rsidRDefault="00982525" w:rsidP="00CC124D">
      <w:pPr>
        <w:pStyle w:val="Default"/>
        <w:spacing w:after="0" w:line="240" w:lineRule="auto"/>
        <w:ind w:left="426"/>
        <w:jc w:val="both"/>
        <w:rPr>
          <w:rFonts w:asciiTheme="majorHAnsi" w:hAnsiTheme="majorHAnsi" w:cstheme="majorHAnsi"/>
          <w:color w:val="262626"/>
          <w:sz w:val="20"/>
          <w:szCs w:val="20"/>
        </w:rPr>
      </w:pPr>
      <w:r w:rsidRPr="004B1248">
        <w:rPr>
          <w:rFonts w:asciiTheme="majorHAnsi" w:hAnsiTheme="majorHAnsi" w:cstheme="majorHAnsi"/>
          <w:color w:val="262626"/>
          <w:sz w:val="20"/>
          <w:szCs w:val="20"/>
        </w:rPr>
        <w:t xml:space="preserve">4) wobec którego orzeczono zakaz ubiegania się o zamówienia publiczne; </w:t>
      </w:r>
    </w:p>
    <w:p w14:paraId="0ADFD3AA" w14:textId="664EDC0C" w:rsidR="00982525" w:rsidRPr="004B1248" w:rsidRDefault="00982525" w:rsidP="00CC124D">
      <w:pPr>
        <w:pStyle w:val="Default"/>
        <w:spacing w:after="0" w:line="240" w:lineRule="auto"/>
        <w:ind w:left="426"/>
        <w:jc w:val="both"/>
        <w:rPr>
          <w:rFonts w:asciiTheme="majorHAnsi" w:hAnsiTheme="majorHAnsi" w:cstheme="majorHAnsi"/>
          <w:color w:val="262626"/>
          <w:sz w:val="20"/>
          <w:szCs w:val="20"/>
        </w:rPr>
      </w:pPr>
    </w:p>
    <w:p w14:paraId="47C7D701" w14:textId="634EEDBE" w:rsidR="00982525" w:rsidRPr="004B1248" w:rsidRDefault="00982525" w:rsidP="00CC124D">
      <w:pPr>
        <w:pStyle w:val="Default"/>
        <w:spacing w:after="0" w:line="240" w:lineRule="auto"/>
        <w:ind w:left="426"/>
        <w:jc w:val="both"/>
        <w:rPr>
          <w:rFonts w:asciiTheme="majorHAnsi" w:hAnsiTheme="majorHAnsi" w:cstheme="majorHAnsi"/>
          <w:color w:val="262626"/>
          <w:sz w:val="20"/>
          <w:szCs w:val="20"/>
        </w:rPr>
      </w:pPr>
      <w:r w:rsidRPr="004B1248">
        <w:rPr>
          <w:rFonts w:asciiTheme="majorHAnsi" w:hAnsiTheme="majorHAnsi" w:cstheme="majorHAnsi"/>
          <w:color w:val="262626"/>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4B1248" w:rsidRDefault="00982525" w:rsidP="00CC124D">
      <w:pPr>
        <w:spacing w:after="0" w:line="240" w:lineRule="auto"/>
        <w:ind w:left="426"/>
        <w:jc w:val="both"/>
        <w:rPr>
          <w:rFonts w:asciiTheme="majorHAnsi" w:hAnsiTheme="majorHAnsi" w:cstheme="majorHAnsi"/>
          <w:color w:val="262626"/>
          <w:sz w:val="20"/>
          <w:szCs w:val="20"/>
        </w:rPr>
      </w:pPr>
    </w:p>
    <w:p w14:paraId="2E5BC9F0" w14:textId="2E2AF97E" w:rsidR="00982525" w:rsidRPr="004B1248" w:rsidRDefault="00982525" w:rsidP="00CC124D">
      <w:pPr>
        <w:spacing w:after="0" w:line="240" w:lineRule="auto"/>
        <w:ind w:left="426"/>
        <w:jc w:val="both"/>
        <w:rPr>
          <w:rFonts w:asciiTheme="majorHAnsi" w:hAnsiTheme="majorHAnsi" w:cstheme="majorHAnsi"/>
          <w:color w:val="262626"/>
          <w:sz w:val="20"/>
          <w:szCs w:val="20"/>
        </w:rPr>
      </w:pPr>
      <w:r w:rsidRPr="004B1248">
        <w:rPr>
          <w:rFonts w:asciiTheme="majorHAnsi" w:hAnsiTheme="majorHAnsi" w:cstheme="majorHAnsi"/>
          <w:color w:val="262626"/>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4B1248" w:rsidRDefault="00982525" w:rsidP="00CC124D">
      <w:pPr>
        <w:pStyle w:val="Default"/>
        <w:spacing w:after="0" w:line="240" w:lineRule="auto"/>
        <w:rPr>
          <w:rFonts w:asciiTheme="majorHAnsi" w:hAnsiTheme="majorHAnsi" w:cstheme="majorHAnsi"/>
        </w:rPr>
      </w:pPr>
    </w:p>
    <w:p w14:paraId="5B9BD855" w14:textId="4E3874C0" w:rsidR="00982525" w:rsidRPr="004B1248" w:rsidRDefault="00982525" w:rsidP="00CC124D">
      <w:pPr>
        <w:pStyle w:val="Default"/>
        <w:spacing w:after="0" w:line="240" w:lineRule="auto"/>
        <w:rPr>
          <w:rFonts w:asciiTheme="majorHAnsi" w:hAnsiTheme="majorHAnsi" w:cstheme="majorHAnsi"/>
          <w:b/>
          <w:bCs/>
          <w:color w:val="0D0D0D" w:themeColor="text1" w:themeTint="F2"/>
          <w:sz w:val="20"/>
          <w:szCs w:val="20"/>
        </w:rPr>
      </w:pPr>
      <w:r w:rsidRPr="004B1248">
        <w:rPr>
          <w:rFonts w:asciiTheme="majorHAnsi" w:hAnsiTheme="majorHAnsi" w:cstheme="majorHAnsi"/>
          <w:b/>
          <w:bCs/>
          <w:color w:val="auto"/>
          <w:sz w:val="20"/>
          <w:szCs w:val="20"/>
        </w:rPr>
        <w:t xml:space="preserve">8.3/  Z postępowania o udzielenie zamówienia Zamawiający wykluczy także Wykonawców w następujących przypadkach – </w:t>
      </w:r>
      <w:r w:rsidRPr="004B1248">
        <w:rPr>
          <w:rFonts w:asciiTheme="majorHAnsi" w:hAnsiTheme="majorHAnsi" w:cstheme="majorHAnsi"/>
          <w:b/>
          <w:bCs/>
          <w:color w:val="0D0D0D" w:themeColor="text1" w:themeTint="F2"/>
          <w:sz w:val="20"/>
          <w:szCs w:val="20"/>
        </w:rPr>
        <w:t>wybrane przez Zamawiającego przesłanki fakultatywne, przewidziane w art. 109 ust. 1 pkt</w:t>
      </w:r>
      <w:r w:rsidR="008E7F53" w:rsidRPr="004B1248">
        <w:rPr>
          <w:rFonts w:asciiTheme="majorHAnsi" w:hAnsiTheme="majorHAnsi" w:cstheme="majorHAnsi"/>
          <w:b/>
          <w:bCs/>
          <w:color w:val="0D0D0D" w:themeColor="text1" w:themeTint="F2"/>
          <w:sz w:val="20"/>
          <w:szCs w:val="20"/>
        </w:rPr>
        <w:t xml:space="preserve"> </w:t>
      </w:r>
      <w:r w:rsidRPr="004B1248">
        <w:rPr>
          <w:rFonts w:asciiTheme="majorHAnsi" w:hAnsiTheme="majorHAnsi" w:cstheme="majorHAnsi"/>
          <w:b/>
          <w:bCs/>
          <w:color w:val="0D0D0D" w:themeColor="text1" w:themeTint="F2"/>
          <w:sz w:val="20"/>
          <w:szCs w:val="20"/>
        </w:rPr>
        <w:t xml:space="preserve">4 Ustawy Pzp: </w:t>
      </w:r>
    </w:p>
    <w:p w14:paraId="04C72C18" w14:textId="77777777" w:rsidR="00982525" w:rsidRPr="004B1248" w:rsidRDefault="00982525" w:rsidP="00CC124D">
      <w:pPr>
        <w:pStyle w:val="Default"/>
        <w:spacing w:after="0" w:line="240" w:lineRule="auto"/>
        <w:rPr>
          <w:rFonts w:asciiTheme="majorHAnsi" w:hAnsiTheme="majorHAnsi" w:cstheme="majorHAnsi"/>
          <w:color w:val="auto"/>
          <w:sz w:val="20"/>
          <w:szCs w:val="20"/>
        </w:rPr>
      </w:pPr>
    </w:p>
    <w:p w14:paraId="370D2390" w14:textId="2B706A10" w:rsidR="00982525" w:rsidRPr="004B1248" w:rsidRDefault="008E7F53" w:rsidP="008E7F53">
      <w:pPr>
        <w:pStyle w:val="Default"/>
        <w:spacing w:after="0" w:line="240" w:lineRule="auto"/>
        <w:ind w:left="426"/>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C8769D3" w14:textId="77777777" w:rsidR="008E7F53" w:rsidRPr="004B1248" w:rsidRDefault="008E7F53" w:rsidP="008E7F53">
      <w:pPr>
        <w:pStyle w:val="Default"/>
        <w:spacing w:after="0" w:line="240" w:lineRule="auto"/>
        <w:ind w:left="426"/>
        <w:rPr>
          <w:rFonts w:asciiTheme="majorHAnsi" w:hAnsiTheme="majorHAnsi" w:cstheme="majorHAnsi"/>
          <w:color w:val="auto"/>
          <w:sz w:val="20"/>
          <w:szCs w:val="20"/>
        </w:rPr>
      </w:pPr>
    </w:p>
    <w:p w14:paraId="0E1A28AD" w14:textId="7B47BFCA" w:rsidR="00982525" w:rsidRPr="004B1248" w:rsidRDefault="00982525" w:rsidP="00CC124D">
      <w:pPr>
        <w:pStyle w:val="Default"/>
        <w:spacing w:after="0" w:line="240" w:lineRule="auto"/>
        <w:jc w:val="both"/>
        <w:rPr>
          <w:rFonts w:asciiTheme="majorHAnsi" w:hAnsiTheme="majorHAnsi" w:cstheme="majorHAnsi"/>
          <w:color w:val="auto"/>
          <w:sz w:val="20"/>
          <w:szCs w:val="20"/>
        </w:rPr>
      </w:pPr>
      <w:r w:rsidRPr="004B1248">
        <w:rPr>
          <w:rFonts w:asciiTheme="majorHAnsi" w:hAnsiTheme="majorHAnsi" w:cstheme="majorHAnsi"/>
          <w:b/>
          <w:bCs/>
          <w:color w:val="auto"/>
          <w:sz w:val="20"/>
          <w:szCs w:val="20"/>
        </w:rPr>
        <w:t>8.4/</w:t>
      </w:r>
      <w:r w:rsidRPr="004B1248">
        <w:rPr>
          <w:rFonts w:asciiTheme="majorHAnsi" w:hAnsiTheme="majorHAnsi" w:cstheme="majorHAnsi"/>
          <w:color w:val="auto"/>
          <w:sz w:val="20"/>
          <w:szCs w:val="20"/>
        </w:rPr>
        <w:t xml:space="preserve">  Zamawiający może wykluczyć Wykonawcę na każdym etapie postępowania o udzielenie zamówienia (art. 110 ust. 1 ustawy). </w:t>
      </w:r>
    </w:p>
    <w:p w14:paraId="0B8C9AB3" w14:textId="77777777" w:rsidR="000522A1" w:rsidRPr="004B1248" w:rsidRDefault="000522A1" w:rsidP="00CC124D">
      <w:pPr>
        <w:pStyle w:val="Default"/>
        <w:spacing w:after="0" w:line="240" w:lineRule="auto"/>
        <w:jc w:val="both"/>
        <w:rPr>
          <w:rFonts w:asciiTheme="majorHAnsi" w:hAnsiTheme="majorHAnsi" w:cstheme="majorHAnsi"/>
          <w:color w:val="auto"/>
          <w:sz w:val="20"/>
          <w:szCs w:val="20"/>
        </w:rPr>
      </w:pPr>
    </w:p>
    <w:p w14:paraId="29FEF624" w14:textId="61B1F0FE" w:rsidR="007235F3" w:rsidRPr="004B1248"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4B1248">
        <w:rPr>
          <w:rFonts w:asciiTheme="majorHAnsi" w:hAnsiTheme="majorHAnsi" w:cstheme="majorHAnsi"/>
          <w:b/>
          <w:bCs/>
          <w:sz w:val="20"/>
          <w:szCs w:val="20"/>
        </w:rPr>
        <w:t>8.5/</w:t>
      </w:r>
      <w:r w:rsidR="00E82AAB" w:rsidRPr="004B1248">
        <w:rPr>
          <w:rFonts w:asciiTheme="majorHAnsi" w:hAnsiTheme="majorHAnsi" w:cstheme="majorHAnsi"/>
          <w:b/>
          <w:bCs/>
          <w:sz w:val="20"/>
          <w:szCs w:val="20"/>
        </w:rPr>
        <w:t xml:space="preserve"> </w:t>
      </w:r>
      <w:r w:rsidRPr="004B1248">
        <w:rPr>
          <w:rFonts w:asciiTheme="majorHAnsi" w:hAnsiTheme="majorHAnsi" w:cstheme="majorHAnsi"/>
          <w:sz w:val="20"/>
          <w:szCs w:val="20"/>
        </w:rPr>
        <w:t xml:space="preserve"> </w:t>
      </w:r>
      <w:r w:rsidRPr="004B1248">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2021 r. poz. 1129, z późn. zm.), zwanej dalej „ustawą Pzp”.</w:t>
      </w:r>
    </w:p>
    <w:p w14:paraId="35359C78" w14:textId="77777777" w:rsidR="007235F3" w:rsidRPr="004B1248"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4C075D1" w14:textId="77777777" w:rsidR="007235F3" w:rsidRPr="004B1248"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4B1248">
        <w:rPr>
          <w:rFonts w:asciiTheme="majorHAnsi" w:eastAsia="Times New Roman" w:hAnsiTheme="majorHAnsi" w:cstheme="majorHAnsi"/>
          <w:sz w:val="20"/>
          <w:szCs w:val="20"/>
        </w:rPr>
        <w:t xml:space="preserve">Zamawiający zgodnie Ustawa z dnia 13 kwietnia 2022 r. o szczególnych rozwiązaniach w zakresie przeciwdziałania wspieraniu agresji na Ukrainę oraz służących ochronie bezpieczeństwa narodowego (Dz. U. z 2022 r. poz. 835), zwana dalej „ustawą” </w:t>
      </w:r>
      <w:r w:rsidRPr="004B1248">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 wyklucza n</w:t>
      </w:r>
      <w:r w:rsidRPr="004B1248">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4674C50B" w14:textId="77777777" w:rsidR="007235F3" w:rsidRPr="004B1248"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8B802FA" w14:textId="77777777" w:rsidR="007235F3" w:rsidRPr="004B1248" w:rsidRDefault="007235F3" w:rsidP="007235F3">
      <w:pPr>
        <w:numPr>
          <w:ilvl w:val="0"/>
          <w:numId w:val="17"/>
        </w:numPr>
        <w:shd w:val="clear" w:color="auto" w:fill="F2F2F2" w:themeFill="background1" w:themeFillShade="F2"/>
        <w:spacing w:after="0" w:line="240" w:lineRule="auto"/>
        <w:ind w:hanging="720"/>
        <w:jc w:val="both"/>
        <w:rPr>
          <w:rFonts w:asciiTheme="majorHAnsi" w:eastAsia="Times New Roman" w:hAnsiTheme="majorHAnsi" w:cstheme="majorHAnsi"/>
          <w:sz w:val="20"/>
          <w:szCs w:val="20"/>
        </w:rPr>
      </w:pPr>
      <w:r w:rsidRPr="004B1248">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656EB58" w14:textId="77777777" w:rsidR="007235F3" w:rsidRPr="004B1248" w:rsidRDefault="007235F3" w:rsidP="007235F3">
      <w:pPr>
        <w:numPr>
          <w:ilvl w:val="0"/>
          <w:numId w:val="17"/>
        </w:numPr>
        <w:shd w:val="clear" w:color="auto" w:fill="F2F2F2" w:themeFill="background1" w:themeFillShade="F2"/>
        <w:spacing w:after="0" w:line="240" w:lineRule="auto"/>
        <w:ind w:hanging="720"/>
        <w:jc w:val="both"/>
        <w:rPr>
          <w:rFonts w:asciiTheme="majorHAnsi" w:eastAsia="Times New Roman" w:hAnsiTheme="majorHAnsi" w:cstheme="majorHAnsi"/>
          <w:sz w:val="20"/>
          <w:szCs w:val="20"/>
        </w:rPr>
      </w:pPr>
      <w:r w:rsidRPr="004B1248">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F8F3D20" w14:textId="77777777" w:rsidR="007235F3" w:rsidRPr="004B1248" w:rsidRDefault="007235F3" w:rsidP="007235F3">
      <w:pPr>
        <w:numPr>
          <w:ilvl w:val="0"/>
          <w:numId w:val="17"/>
        </w:numPr>
        <w:shd w:val="clear" w:color="auto" w:fill="F2F2F2" w:themeFill="background1" w:themeFillShade="F2"/>
        <w:spacing w:after="0" w:line="240" w:lineRule="auto"/>
        <w:ind w:hanging="720"/>
        <w:jc w:val="both"/>
        <w:rPr>
          <w:rFonts w:asciiTheme="majorHAnsi" w:eastAsia="Times New Roman" w:hAnsiTheme="majorHAnsi" w:cstheme="majorHAnsi"/>
          <w:sz w:val="20"/>
          <w:szCs w:val="20"/>
        </w:rPr>
      </w:pPr>
      <w:r w:rsidRPr="004B1248">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528CA44" w14:textId="77777777" w:rsidR="007235F3" w:rsidRPr="004B1248"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8E48426" w14:textId="77777777" w:rsidR="007235F3" w:rsidRPr="004B1248"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4B1248">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1AE596F" w14:textId="77777777" w:rsidR="007235F3" w:rsidRPr="004B1248"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8A9B091" w14:textId="77777777" w:rsidR="007235F3" w:rsidRPr="004B1248"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4B1248">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50E7A230" w14:textId="77777777" w:rsidR="007235F3" w:rsidRPr="004B1248"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145DA69" w14:textId="77777777" w:rsidR="007235F3" w:rsidRPr="004B1248"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4B1248">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FD8D937" w14:textId="77777777" w:rsidR="007235F3" w:rsidRPr="004B1248"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D120279" w14:textId="77777777" w:rsidR="007235F3" w:rsidRPr="004B1248"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4B1248">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0F6D4DF" w14:textId="0D642A47" w:rsidR="00885F4A" w:rsidRPr="004B1248" w:rsidRDefault="00885F4A" w:rsidP="00CC124D">
      <w:pPr>
        <w:pStyle w:val="Default"/>
        <w:spacing w:after="0" w:line="240" w:lineRule="auto"/>
        <w:jc w:val="both"/>
        <w:rPr>
          <w:rFonts w:asciiTheme="majorHAnsi" w:hAnsiTheme="majorHAnsi" w:cstheme="majorHAnsi"/>
          <w:color w:val="auto"/>
          <w:sz w:val="20"/>
          <w:szCs w:val="20"/>
        </w:rPr>
      </w:pPr>
    </w:p>
    <w:p w14:paraId="4E5B5AF0" w14:textId="77777777" w:rsidR="007235F3" w:rsidRPr="004B1248" w:rsidRDefault="007235F3" w:rsidP="00CC124D">
      <w:pPr>
        <w:pStyle w:val="Default"/>
        <w:spacing w:after="0" w:line="240" w:lineRule="auto"/>
        <w:jc w:val="both"/>
        <w:rPr>
          <w:rFonts w:asciiTheme="majorHAnsi" w:hAnsiTheme="majorHAnsi" w:cstheme="majorHAnsi"/>
          <w:color w:val="auto"/>
          <w:sz w:val="20"/>
          <w:szCs w:val="20"/>
        </w:rPr>
      </w:pPr>
    </w:p>
    <w:p w14:paraId="6FCFF45A" w14:textId="75EE4E2B" w:rsidR="006D3D6A" w:rsidRPr="004B1248"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B1248">
        <w:rPr>
          <w:rFonts w:asciiTheme="majorHAnsi" w:hAnsiTheme="majorHAnsi" w:cstheme="majorHAnsi"/>
          <w:b/>
          <w:bCs/>
          <w:sz w:val="20"/>
          <w:szCs w:val="20"/>
        </w:rPr>
        <w:t xml:space="preserve">9. </w:t>
      </w:r>
      <w:r w:rsidR="006D3D6A" w:rsidRPr="004B1248">
        <w:rPr>
          <w:rFonts w:asciiTheme="majorHAnsi" w:hAnsiTheme="majorHAnsi" w:cstheme="majorHAnsi"/>
          <w:b/>
          <w:bCs/>
          <w:sz w:val="20"/>
          <w:szCs w:val="20"/>
        </w:rPr>
        <w:t>WYKAZ PODMIOTOWYCH ŚRODKÓW DOWODOWYCH.</w:t>
      </w:r>
    </w:p>
    <w:p w14:paraId="17DE26E5" w14:textId="77777777" w:rsidR="004E5A6E" w:rsidRPr="004B1248" w:rsidRDefault="004E5A6E" w:rsidP="00CC124D">
      <w:pPr>
        <w:spacing w:after="0" w:line="240" w:lineRule="auto"/>
        <w:jc w:val="both"/>
        <w:rPr>
          <w:rFonts w:asciiTheme="majorHAnsi" w:hAnsiTheme="majorHAnsi" w:cstheme="majorHAnsi"/>
          <w:b/>
          <w:bCs/>
          <w:sz w:val="20"/>
          <w:szCs w:val="20"/>
        </w:rPr>
      </w:pPr>
    </w:p>
    <w:p w14:paraId="4086DEF5" w14:textId="77777777" w:rsidR="00AB265F" w:rsidRPr="004B1248" w:rsidRDefault="00AB265F" w:rsidP="00CC124D">
      <w:pPr>
        <w:spacing w:after="0" w:line="240" w:lineRule="auto"/>
        <w:jc w:val="both"/>
        <w:rPr>
          <w:rFonts w:asciiTheme="majorHAnsi" w:hAnsiTheme="majorHAnsi" w:cstheme="majorHAnsi"/>
          <w:b/>
          <w:bCs/>
          <w:sz w:val="20"/>
          <w:szCs w:val="20"/>
        </w:rPr>
      </w:pPr>
    </w:p>
    <w:p w14:paraId="11242696" w14:textId="77777777" w:rsidR="00AB265F" w:rsidRPr="004B1248" w:rsidRDefault="00AB265F" w:rsidP="00CC124D">
      <w:pPr>
        <w:shd w:val="clear" w:color="auto" w:fill="F2F2F2"/>
        <w:spacing w:after="0" w:line="240" w:lineRule="auto"/>
        <w:jc w:val="center"/>
        <w:rPr>
          <w:rFonts w:asciiTheme="majorHAnsi" w:hAnsiTheme="majorHAnsi" w:cstheme="majorHAnsi"/>
          <w:b/>
          <w:bCs/>
          <w:color w:val="C00000"/>
          <w:sz w:val="20"/>
          <w:szCs w:val="20"/>
        </w:rPr>
      </w:pPr>
    </w:p>
    <w:p w14:paraId="32E90A35" w14:textId="77777777" w:rsidR="006D3D6A" w:rsidRPr="004B1248"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4B1248">
        <w:rPr>
          <w:rFonts w:asciiTheme="majorHAnsi" w:hAnsiTheme="majorHAnsi" w:cstheme="majorHAnsi"/>
          <w:b/>
          <w:bCs/>
          <w:color w:val="C00000"/>
          <w:sz w:val="20"/>
          <w:szCs w:val="20"/>
        </w:rPr>
        <w:t xml:space="preserve">9.1/ </w:t>
      </w:r>
      <w:r w:rsidR="006D3D6A" w:rsidRPr="004B1248">
        <w:rPr>
          <w:rFonts w:asciiTheme="majorHAnsi" w:hAnsiTheme="majorHAnsi" w:cstheme="majorHAnsi"/>
          <w:b/>
          <w:bCs/>
          <w:color w:val="C00000"/>
          <w:sz w:val="20"/>
          <w:szCs w:val="20"/>
        </w:rPr>
        <w:t>DOKUMENTY SKŁADANE RAZEM Z OFERTĄ</w:t>
      </w:r>
    </w:p>
    <w:p w14:paraId="31395232" w14:textId="77777777" w:rsidR="00AB265F" w:rsidRPr="004B1248" w:rsidRDefault="00AB265F" w:rsidP="00CC124D">
      <w:pPr>
        <w:shd w:val="clear" w:color="auto" w:fill="F2F2F2"/>
        <w:spacing w:after="0" w:line="240" w:lineRule="auto"/>
        <w:jc w:val="center"/>
        <w:rPr>
          <w:rFonts w:asciiTheme="majorHAnsi" w:hAnsiTheme="majorHAnsi" w:cstheme="majorHAnsi"/>
          <w:b/>
          <w:bCs/>
          <w:color w:val="C00000"/>
          <w:sz w:val="20"/>
          <w:szCs w:val="20"/>
        </w:rPr>
      </w:pPr>
    </w:p>
    <w:p w14:paraId="7F1311D1" w14:textId="77777777" w:rsidR="004E5A6E" w:rsidRPr="004B1248"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4B1248" w:rsidRDefault="007F67F5" w:rsidP="00CC124D">
      <w:pPr>
        <w:spacing w:after="0" w:line="240" w:lineRule="auto"/>
        <w:jc w:val="both"/>
        <w:rPr>
          <w:rFonts w:asciiTheme="majorHAnsi" w:hAnsiTheme="majorHAnsi" w:cstheme="majorHAnsi"/>
          <w:b/>
          <w:bCs/>
          <w:sz w:val="20"/>
          <w:szCs w:val="20"/>
        </w:rPr>
      </w:pPr>
      <w:r w:rsidRPr="004B1248">
        <w:rPr>
          <w:rFonts w:asciiTheme="majorHAnsi" w:hAnsiTheme="majorHAnsi" w:cstheme="majorHAnsi"/>
          <w:b/>
          <w:bCs/>
          <w:sz w:val="20"/>
          <w:szCs w:val="20"/>
        </w:rPr>
        <w:t>1)</w:t>
      </w:r>
      <w:r w:rsidR="006D3D6A" w:rsidRPr="004B1248">
        <w:rPr>
          <w:rFonts w:asciiTheme="majorHAnsi" w:hAnsiTheme="majorHAnsi" w:cstheme="majorHAnsi"/>
          <w:sz w:val="20"/>
          <w:szCs w:val="20"/>
        </w:rPr>
        <w:t xml:space="preserve"> </w:t>
      </w:r>
      <w:r w:rsidR="006D3D6A" w:rsidRPr="004B1248">
        <w:rPr>
          <w:rFonts w:asciiTheme="majorHAnsi" w:hAnsiTheme="majorHAnsi" w:cstheme="majorHAnsi"/>
          <w:b/>
          <w:bCs/>
          <w:sz w:val="20"/>
          <w:szCs w:val="20"/>
        </w:rPr>
        <w:t>Oferta przygotowana na formularzu ofertowym</w:t>
      </w:r>
      <w:r w:rsidR="006D3D6A" w:rsidRPr="004B1248">
        <w:rPr>
          <w:rFonts w:asciiTheme="majorHAnsi" w:hAnsiTheme="majorHAnsi" w:cstheme="majorHAnsi"/>
          <w:sz w:val="20"/>
          <w:szCs w:val="20"/>
        </w:rPr>
        <w:t xml:space="preserve"> stanowiącym </w:t>
      </w:r>
      <w:r w:rsidR="006D3D6A" w:rsidRPr="004B1248">
        <w:rPr>
          <w:rFonts w:asciiTheme="majorHAnsi" w:hAnsiTheme="majorHAnsi" w:cstheme="majorHAnsi"/>
          <w:b/>
          <w:bCs/>
          <w:sz w:val="20"/>
          <w:szCs w:val="20"/>
        </w:rPr>
        <w:t>załącznik nr 1 do SWZ</w:t>
      </w:r>
      <w:r w:rsidR="006D3D6A" w:rsidRPr="004B1248">
        <w:rPr>
          <w:rFonts w:asciiTheme="majorHAnsi" w:hAnsiTheme="majorHAnsi" w:cstheme="majorHAnsi"/>
          <w:sz w:val="20"/>
          <w:szCs w:val="20"/>
        </w:rPr>
        <w:t xml:space="preserve">, zgodnie z art. 63 ust. 2 ustawy Pzp, składana jest pod rygorem nieważności </w:t>
      </w:r>
      <w:r w:rsidR="00D7621C" w:rsidRPr="004B1248">
        <w:rPr>
          <w:rFonts w:asciiTheme="majorHAnsi" w:hAnsiTheme="majorHAnsi" w:cstheme="majorHAnsi"/>
          <w:b/>
          <w:bCs/>
          <w:sz w:val="20"/>
          <w:szCs w:val="20"/>
        </w:rPr>
        <w:t>formie elektronicznej lub</w:t>
      </w:r>
      <w:r w:rsidR="00D7621C" w:rsidRPr="004B1248">
        <w:rPr>
          <w:rFonts w:asciiTheme="majorHAnsi" w:hAnsiTheme="majorHAnsi" w:cstheme="majorHAnsi"/>
          <w:sz w:val="20"/>
          <w:szCs w:val="20"/>
        </w:rPr>
        <w:t xml:space="preserve"> </w:t>
      </w:r>
      <w:r w:rsidR="006D3D6A" w:rsidRPr="004B1248">
        <w:rPr>
          <w:rFonts w:asciiTheme="majorHAnsi" w:hAnsiTheme="majorHAnsi" w:cstheme="majorHAnsi"/>
          <w:b/>
          <w:bCs/>
          <w:sz w:val="20"/>
          <w:szCs w:val="20"/>
        </w:rPr>
        <w:t>w postaci elektronicznej opatrzonej podpisem zaufanym lub podpisem osobistym.</w:t>
      </w:r>
    </w:p>
    <w:p w14:paraId="144AA46E" w14:textId="77777777" w:rsidR="004E5A6E" w:rsidRPr="004B1248" w:rsidRDefault="004E5A6E" w:rsidP="00CC124D">
      <w:pPr>
        <w:spacing w:after="0" w:line="240" w:lineRule="auto"/>
        <w:jc w:val="both"/>
        <w:rPr>
          <w:rFonts w:asciiTheme="majorHAnsi" w:hAnsiTheme="majorHAnsi" w:cstheme="majorHAnsi"/>
          <w:sz w:val="20"/>
          <w:szCs w:val="20"/>
        </w:rPr>
      </w:pPr>
    </w:p>
    <w:p w14:paraId="0E92C191" w14:textId="77777777" w:rsidR="004E5A6E" w:rsidRPr="004B1248" w:rsidRDefault="006D3D6A" w:rsidP="00CC124D">
      <w:pPr>
        <w:spacing w:after="0" w:line="240" w:lineRule="auto"/>
        <w:ind w:left="426"/>
        <w:jc w:val="both"/>
        <w:rPr>
          <w:rFonts w:asciiTheme="majorHAnsi" w:hAnsiTheme="majorHAnsi" w:cstheme="majorHAnsi"/>
          <w:i/>
          <w:iCs/>
          <w:sz w:val="20"/>
          <w:szCs w:val="20"/>
        </w:rPr>
      </w:pPr>
      <w:r w:rsidRPr="004B1248">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4B1248" w:rsidRDefault="006D3D6A" w:rsidP="00CC124D">
      <w:pPr>
        <w:spacing w:after="0" w:line="240" w:lineRule="auto"/>
        <w:ind w:left="426"/>
        <w:jc w:val="both"/>
        <w:rPr>
          <w:rFonts w:asciiTheme="majorHAnsi" w:hAnsiTheme="majorHAnsi" w:cstheme="majorHAnsi"/>
          <w:i/>
          <w:iCs/>
          <w:sz w:val="20"/>
          <w:szCs w:val="20"/>
        </w:rPr>
      </w:pPr>
      <w:r w:rsidRPr="004B1248">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4B1248">
        <w:rPr>
          <w:rFonts w:asciiTheme="majorHAnsi" w:hAnsiTheme="majorHAnsi" w:cstheme="majorHAnsi"/>
          <w:sz w:val="20"/>
          <w:szCs w:val="20"/>
        </w:rPr>
        <w:t xml:space="preserve"> oraz </w:t>
      </w:r>
      <w:r w:rsidRPr="004B1248">
        <w:rPr>
          <w:rFonts w:asciiTheme="majorHAnsi" w:hAnsiTheme="majorHAnsi" w:cstheme="majorHAnsi"/>
          <w:i/>
          <w:iCs/>
          <w:sz w:val="20"/>
          <w:szCs w:val="20"/>
        </w:rPr>
        <w:t>uchylającego dyrektywę 1999/93/WE, weryfikowany za pomocą certyfikatu podpisu osobistego.</w:t>
      </w:r>
    </w:p>
    <w:p w14:paraId="0D4E53F2" w14:textId="77777777" w:rsidR="00885F4A" w:rsidRPr="004B1248" w:rsidRDefault="00885F4A" w:rsidP="00CC124D">
      <w:pPr>
        <w:spacing w:after="0" w:line="240" w:lineRule="auto"/>
        <w:rPr>
          <w:rFonts w:asciiTheme="majorHAnsi" w:hAnsiTheme="majorHAnsi" w:cstheme="majorHAnsi"/>
          <w:sz w:val="20"/>
          <w:szCs w:val="20"/>
        </w:rPr>
      </w:pPr>
    </w:p>
    <w:p w14:paraId="4A96B7B8" w14:textId="4D043A2B" w:rsidR="006D3D6A" w:rsidRPr="004B1248" w:rsidRDefault="007F67F5" w:rsidP="00CC124D">
      <w:pPr>
        <w:spacing w:after="0" w:line="240" w:lineRule="auto"/>
        <w:jc w:val="both"/>
        <w:rPr>
          <w:rFonts w:asciiTheme="majorHAnsi" w:hAnsiTheme="majorHAnsi" w:cstheme="majorHAnsi"/>
          <w:color w:val="0D0D0D" w:themeColor="text1" w:themeTint="F2"/>
          <w:sz w:val="20"/>
          <w:szCs w:val="20"/>
        </w:rPr>
      </w:pPr>
      <w:r w:rsidRPr="004B1248">
        <w:rPr>
          <w:rFonts w:asciiTheme="majorHAnsi" w:hAnsiTheme="majorHAnsi" w:cstheme="majorHAnsi"/>
          <w:b/>
          <w:bCs/>
          <w:color w:val="0D0D0D" w:themeColor="text1" w:themeTint="F2"/>
          <w:sz w:val="20"/>
          <w:szCs w:val="20"/>
        </w:rPr>
        <w:t>2)</w:t>
      </w:r>
      <w:r w:rsidR="006D3D6A" w:rsidRPr="004B1248">
        <w:rPr>
          <w:rFonts w:asciiTheme="majorHAnsi" w:hAnsiTheme="majorHAnsi" w:cstheme="majorHAnsi"/>
          <w:b/>
          <w:bCs/>
          <w:color w:val="0D0D0D" w:themeColor="text1" w:themeTint="F2"/>
          <w:sz w:val="20"/>
          <w:szCs w:val="20"/>
        </w:rPr>
        <w:t xml:space="preserve"> Wykonawca dołącza do oferty oświadczenie o niepodleganiu wykluczeniu  oraz o spełnianiu warunków udziału w postępowaniu – załącznik nr 2 do SWZ,</w:t>
      </w:r>
      <w:r w:rsidR="006D3D6A" w:rsidRPr="004B1248">
        <w:rPr>
          <w:rFonts w:asciiTheme="majorHAnsi" w:hAnsiTheme="majorHAnsi" w:cstheme="majorHAnsi"/>
          <w:color w:val="0D0D0D" w:themeColor="text1" w:themeTint="F2"/>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4B1248">
        <w:rPr>
          <w:rFonts w:asciiTheme="majorHAnsi" w:hAnsiTheme="majorHAnsi" w:cstheme="majorHAnsi"/>
          <w:color w:val="0D0D0D" w:themeColor="text1" w:themeTint="F2"/>
          <w:sz w:val="20"/>
          <w:szCs w:val="20"/>
        </w:rPr>
        <w:t>.2/</w:t>
      </w:r>
      <w:r w:rsidR="006D3D6A" w:rsidRPr="004B1248">
        <w:rPr>
          <w:rFonts w:asciiTheme="majorHAnsi" w:hAnsiTheme="majorHAnsi" w:cstheme="majorHAnsi"/>
          <w:color w:val="0D0D0D" w:themeColor="text1" w:themeTint="F2"/>
          <w:sz w:val="20"/>
          <w:szCs w:val="20"/>
        </w:rPr>
        <w:t xml:space="preserve"> SWZ.</w:t>
      </w:r>
    </w:p>
    <w:p w14:paraId="1312E4EA" w14:textId="77777777" w:rsidR="004E5A6E" w:rsidRPr="004B1248" w:rsidRDefault="004E5A6E" w:rsidP="00CC124D">
      <w:pPr>
        <w:spacing w:after="0" w:line="240" w:lineRule="auto"/>
        <w:jc w:val="both"/>
        <w:rPr>
          <w:rFonts w:asciiTheme="majorHAnsi" w:hAnsiTheme="majorHAnsi" w:cstheme="majorHAnsi"/>
          <w:sz w:val="20"/>
          <w:szCs w:val="20"/>
        </w:rPr>
      </w:pPr>
    </w:p>
    <w:p w14:paraId="56E49B08" w14:textId="77777777" w:rsidR="006D3D6A" w:rsidRPr="004B1248" w:rsidRDefault="006D3D6A"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4B1248">
        <w:rPr>
          <w:rFonts w:asciiTheme="majorHAnsi" w:hAnsiTheme="majorHAnsi" w:cstheme="majorHAnsi"/>
          <w:b/>
          <w:bCs/>
          <w:sz w:val="20"/>
          <w:szCs w:val="20"/>
        </w:rPr>
        <w:t>Oświadczenia składają odrębnie:</w:t>
      </w:r>
    </w:p>
    <w:p w14:paraId="1B1C5A53" w14:textId="77777777" w:rsidR="004E5A6E" w:rsidRPr="004B1248" w:rsidRDefault="004E5A6E" w:rsidP="00CC124D">
      <w:pPr>
        <w:spacing w:after="0" w:line="240" w:lineRule="auto"/>
        <w:jc w:val="both"/>
        <w:rPr>
          <w:rFonts w:asciiTheme="majorHAnsi" w:hAnsiTheme="majorHAnsi" w:cstheme="majorHAnsi"/>
          <w:sz w:val="20"/>
          <w:szCs w:val="20"/>
        </w:rPr>
      </w:pPr>
    </w:p>
    <w:p w14:paraId="29C1E284" w14:textId="77777777" w:rsidR="006D3D6A" w:rsidRPr="004B1248" w:rsidRDefault="004E5A6E" w:rsidP="00CC124D">
      <w:pPr>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6D3D6A" w:rsidRPr="004B1248">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4B1248"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4B1248" w:rsidRDefault="004E5A6E" w:rsidP="00CC124D">
      <w:pPr>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6D3D6A" w:rsidRPr="004B1248">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4B1248"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4B1248" w:rsidRDefault="004E5A6E" w:rsidP="00CC124D">
      <w:pPr>
        <w:spacing w:after="0" w:line="240" w:lineRule="auto"/>
        <w:ind w:left="426"/>
        <w:jc w:val="both"/>
        <w:rPr>
          <w:rFonts w:asciiTheme="majorHAnsi" w:hAnsiTheme="majorHAnsi" w:cstheme="majorHAnsi"/>
          <w:color w:val="0D0D0D" w:themeColor="text1" w:themeTint="F2"/>
          <w:sz w:val="20"/>
          <w:szCs w:val="20"/>
        </w:rPr>
      </w:pPr>
      <w:r w:rsidRPr="004B1248">
        <w:rPr>
          <w:rFonts w:asciiTheme="majorHAnsi" w:hAnsiTheme="majorHAnsi" w:cstheme="majorHAnsi"/>
          <w:color w:val="0D0D0D" w:themeColor="text1" w:themeTint="F2"/>
          <w:sz w:val="20"/>
          <w:szCs w:val="20"/>
        </w:rPr>
        <w:t xml:space="preserve">- </w:t>
      </w:r>
      <w:r w:rsidR="006D3D6A" w:rsidRPr="004B1248">
        <w:rPr>
          <w:rFonts w:asciiTheme="majorHAnsi" w:hAnsiTheme="majorHAnsi" w:cstheme="majorHAnsi"/>
          <w:color w:val="0D0D0D" w:themeColor="text1" w:themeTint="F2"/>
          <w:sz w:val="20"/>
          <w:szCs w:val="20"/>
        </w:rPr>
        <w:t xml:space="preserve">podwykonawcy, </w:t>
      </w:r>
      <w:r w:rsidR="00EB42EE" w:rsidRPr="004B1248">
        <w:rPr>
          <w:rFonts w:asciiTheme="majorHAnsi" w:hAnsiTheme="majorHAnsi" w:cstheme="majorHAnsi"/>
          <w:color w:val="0D0D0D" w:themeColor="text1" w:themeTint="F2"/>
          <w:sz w:val="20"/>
          <w:szCs w:val="20"/>
        </w:rPr>
        <w:t>w przypadkach wskazanych w art. 462 ust. 2 i ust. 3 oraz 4 pkt. 1 Pzp, jeżeli są znani Wykonawcy.</w:t>
      </w:r>
    </w:p>
    <w:p w14:paraId="0D1A6D5B" w14:textId="77777777" w:rsidR="001C3F70" w:rsidRPr="004B1248" w:rsidRDefault="001C3F70" w:rsidP="00CC124D">
      <w:pPr>
        <w:spacing w:after="0" w:line="240" w:lineRule="auto"/>
        <w:jc w:val="both"/>
        <w:rPr>
          <w:rFonts w:asciiTheme="majorHAnsi" w:hAnsiTheme="majorHAnsi" w:cstheme="majorHAnsi"/>
          <w:sz w:val="20"/>
          <w:szCs w:val="20"/>
        </w:rPr>
      </w:pPr>
    </w:p>
    <w:p w14:paraId="37ECAF68" w14:textId="6127A581" w:rsidR="006D3D6A" w:rsidRPr="004B1248" w:rsidRDefault="007F67F5" w:rsidP="004100E3">
      <w:pPr>
        <w:shd w:val="clear" w:color="auto" w:fill="FFFFFF" w:themeFill="background1"/>
        <w:spacing w:after="0" w:line="240" w:lineRule="auto"/>
        <w:jc w:val="both"/>
        <w:rPr>
          <w:rFonts w:asciiTheme="majorHAnsi" w:hAnsiTheme="majorHAnsi" w:cstheme="majorHAnsi"/>
          <w:sz w:val="20"/>
          <w:szCs w:val="20"/>
        </w:rPr>
      </w:pPr>
      <w:r w:rsidRPr="004B1248">
        <w:rPr>
          <w:rFonts w:asciiTheme="majorHAnsi" w:hAnsiTheme="majorHAnsi" w:cstheme="majorHAnsi"/>
          <w:b/>
          <w:bCs/>
          <w:sz w:val="20"/>
          <w:szCs w:val="20"/>
        </w:rPr>
        <w:t>3)</w:t>
      </w:r>
      <w:r w:rsidR="006D3D6A" w:rsidRPr="004B1248">
        <w:rPr>
          <w:rFonts w:asciiTheme="majorHAnsi" w:hAnsiTheme="majorHAnsi" w:cstheme="majorHAnsi"/>
          <w:b/>
          <w:bCs/>
          <w:sz w:val="20"/>
          <w:szCs w:val="20"/>
        </w:rPr>
        <w:t xml:space="preserve"> Samooczyszczenie</w:t>
      </w:r>
      <w:r w:rsidR="006D3D6A" w:rsidRPr="004B1248">
        <w:rPr>
          <w:rFonts w:asciiTheme="majorHAnsi" w:hAnsiTheme="majorHAnsi" w:cstheme="majorHAnsi"/>
          <w:sz w:val="20"/>
          <w:szCs w:val="20"/>
        </w:rPr>
        <w:t xml:space="preserve"> – w okolicznościach określonych w </w:t>
      </w:r>
      <w:r w:rsidR="006D3D6A" w:rsidRPr="004B1248">
        <w:rPr>
          <w:rFonts w:asciiTheme="majorHAnsi" w:hAnsiTheme="majorHAnsi" w:cstheme="majorHAnsi"/>
          <w:b/>
          <w:bCs/>
          <w:sz w:val="20"/>
          <w:szCs w:val="20"/>
        </w:rPr>
        <w:t xml:space="preserve">art. 108 ust. 1 pkt 1, 2, 5 lub art. 109 ust. 1 pkt </w:t>
      </w:r>
      <w:r w:rsidR="004100E3" w:rsidRPr="004B1248">
        <w:rPr>
          <w:rFonts w:asciiTheme="majorHAnsi" w:hAnsiTheme="majorHAnsi" w:cstheme="majorHAnsi"/>
          <w:b/>
          <w:bCs/>
          <w:sz w:val="20"/>
          <w:szCs w:val="20"/>
        </w:rPr>
        <w:t>2 - 5 i 7 -</w:t>
      </w:r>
      <w:r w:rsidR="00285DC5" w:rsidRPr="004B1248">
        <w:rPr>
          <w:rFonts w:asciiTheme="majorHAnsi" w:hAnsiTheme="majorHAnsi" w:cstheme="majorHAnsi"/>
          <w:b/>
          <w:bCs/>
          <w:sz w:val="20"/>
          <w:szCs w:val="20"/>
        </w:rPr>
        <w:t xml:space="preserve"> </w:t>
      </w:r>
      <w:r w:rsidR="004100E3" w:rsidRPr="004B1248">
        <w:rPr>
          <w:rFonts w:asciiTheme="majorHAnsi" w:hAnsiTheme="majorHAnsi" w:cstheme="majorHAnsi"/>
          <w:b/>
          <w:bCs/>
          <w:sz w:val="20"/>
          <w:szCs w:val="20"/>
        </w:rPr>
        <w:t xml:space="preserve">10 </w:t>
      </w:r>
      <w:r w:rsidR="006101D0" w:rsidRPr="004B1248">
        <w:rPr>
          <w:rFonts w:asciiTheme="majorHAnsi" w:hAnsiTheme="majorHAnsi" w:cstheme="majorHAnsi"/>
          <w:b/>
          <w:bCs/>
          <w:sz w:val="20"/>
          <w:szCs w:val="20"/>
        </w:rPr>
        <w:t xml:space="preserve"> </w:t>
      </w:r>
      <w:r w:rsidR="006D3D6A" w:rsidRPr="004B1248">
        <w:rPr>
          <w:rFonts w:asciiTheme="majorHAnsi" w:hAnsiTheme="majorHAnsi" w:cstheme="majorHAnsi"/>
          <w:sz w:val="20"/>
          <w:szCs w:val="20"/>
        </w:rPr>
        <w:t xml:space="preserve">ustawy Pzp, wykonawca nie podlega wykluczeniu jeżeli udowodni zamawiającemu, że spełnił </w:t>
      </w:r>
      <w:r w:rsidR="006D3D6A" w:rsidRPr="004B1248">
        <w:rPr>
          <w:rFonts w:asciiTheme="majorHAnsi" w:hAnsiTheme="majorHAnsi" w:cstheme="majorHAnsi"/>
          <w:b/>
          <w:bCs/>
          <w:sz w:val="20"/>
          <w:szCs w:val="20"/>
        </w:rPr>
        <w:t>łącznie</w:t>
      </w:r>
      <w:r w:rsidR="006D3D6A" w:rsidRPr="004B1248">
        <w:rPr>
          <w:rFonts w:asciiTheme="majorHAnsi" w:hAnsiTheme="majorHAnsi" w:cstheme="majorHAnsi"/>
          <w:sz w:val="20"/>
          <w:szCs w:val="20"/>
        </w:rPr>
        <w:t xml:space="preserve"> następujące przesłanki:</w:t>
      </w:r>
    </w:p>
    <w:p w14:paraId="0E11FB48" w14:textId="77777777" w:rsidR="006D3D6A" w:rsidRPr="004B1248"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4B1248"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4B1248"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4B124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6D3D6A" w:rsidRPr="004B1248">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4B124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w:t>
      </w:r>
      <w:r w:rsidR="006D3D6A" w:rsidRPr="004B1248">
        <w:rPr>
          <w:rFonts w:asciiTheme="majorHAnsi" w:hAnsiTheme="majorHAnsi" w:cstheme="majorHAnsi"/>
          <w:sz w:val="20"/>
          <w:szCs w:val="20"/>
        </w:rPr>
        <w:t xml:space="preserve"> zreorganizował personel,</w:t>
      </w:r>
    </w:p>
    <w:p w14:paraId="0DE18960" w14:textId="0B08D66C" w:rsidR="006D3D6A" w:rsidRPr="004B124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w:t>
      </w:r>
      <w:r w:rsidR="006D3D6A" w:rsidRPr="004B1248">
        <w:rPr>
          <w:rFonts w:asciiTheme="majorHAnsi" w:hAnsiTheme="majorHAnsi" w:cstheme="majorHAnsi"/>
          <w:sz w:val="20"/>
          <w:szCs w:val="20"/>
        </w:rPr>
        <w:t xml:space="preserve"> wdrożył system sprawozdawczości i kontroli,</w:t>
      </w:r>
    </w:p>
    <w:p w14:paraId="205FEAA3" w14:textId="1787DEA5" w:rsidR="006D3D6A" w:rsidRPr="004B124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w:t>
      </w:r>
      <w:r w:rsidR="006D3D6A" w:rsidRPr="004B1248">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4B124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w:t>
      </w:r>
      <w:r w:rsidR="006D3D6A" w:rsidRPr="004B1248">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4B1248"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4B1248"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4B1248">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1B8AAA96" w:rsidR="006755A4" w:rsidRPr="004B1248" w:rsidRDefault="006755A4" w:rsidP="00CC124D">
      <w:pPr>
        <w:spacing w:after="0" w:line="240" w:lineRule="auto"/>
        <w:rPr>
          <w:rFonts w:asciiTheme="majorHAnsi" w:hAnsiTheme="majorHAnsi" w:cstheme="majorHAnsi"/>
          <w:sz w:val="20"/>
          <w:szCs w:val="20"/>
        </w:rPr>
      </w:pPr>
    </w:p>
    <w:p w14:paraId="5DD97050" w14:textId="77777777" w:rsidR="006D3D6A" w:rsidRPr="004B1248" w:rsidRDefault="007F67F5" w:rsidP="00CC124D">
      <w:pPr>
        <w:spacing w:after="0" w:line="240" w:lineRule="auto"/>
        <w:jc w:val="both"/>
        <w:rPr>
          <w:rFonts w:asciiTheme="majorHAnsi" w:hAnsiTheme="majorHAnsi" w:cstheme="majorHAnsi"/>
          <w:b/>
          <w:bCs/>
          <w:sz w:val="20"/>
          <w:szCs w:val="20"/>
        </w:rPr>
      </w:pPr>
      <w:r w:rsidRPr="004B1248">
        <w:rPr>
          <w:rFonts w:asciiTheme="majorHAnsi" w:hAnsiTheme="majorHAnsi" w:cstheme="majorHAnsi"/>
          <w:b/>
          <w:bCs/>
          <w:sz w:val="20"/>
          <w:szCs w:val="20"/>
        </w:rPr>
        <w:t>4)</w:t>
      </w:r>
      <w:r w:rsidR="006D3D6A" w:rsidRPr="004B1248">
        <w:rPr>
          <w:rFonts w:asciiTheme="majorHAnsi" w:hAnsiTheme="majorHAnsi" w:cstheme="majorHAnsi"/>
          <w:b/>
          <w:bCs/>
          <w:sz w:val="20"/>
          <w:szCs w:val="20"/>
        </w:rPr>
        <w:t xml:space="preserve"> Do oferty wykonawca załącza również:</w:t>
      </w:r>
    </w:p>
    <w:p w14:paraId="79B6937C" w14:textId="77777777" w:rsidR="006D3D6A" w:rsidRPr="004B1248" w:rsidRDefault="006755A4" w:rsidP="00CC124D">
      <w:pPr>
        <w:spacing w:after="0" w:line="240" w:lineRule="auto"/>
        <w:jc w:val="both"/>
        <w:rPr>
          <w:rFonts w:asciiTheme="majorHAnsi" w:hAnsiTheme="majorHAnsi" w:cstheme="majorHAnsi"/>
          <w:b/>
          <w:bCs/>
          <w:sz w:val="20"/>
          <w:szCs w:val="20"/>
        </w:rPr>
      </w:pPr>
      <w:r w:rsidRPr="004B1248">
        <w:rPr>
          <w:rFonts w:asciiTheme="majorHAnsi" w:hAnsiTheme="majorHAnsi" w:cstheme="majorHAnsi"/>
          <w:b/>
          <w:bCs/>
          <w:sz w:val="20"/>
          <w:szCs w:val="20"/>
        </w:rPr>
        <w:t xml:space="preserve">a) </w:t>
      </w:r>
      <w:r w:rsidR="006D3D6A" w:rsidRPr="004B1248">
        <w:rPr>
          <w:rFonts w:asciiTheme="majorHAnsi" w:hAnsiTheme="majorHAnsi" w:cstheme="majorHAnsi"/>
          <w:b/>
          <w:bCs/>
          <w:sz w:val="20"/>
          <w:szCs w:val="20"/>
        </w:rPr>
        <w:t xml:space="preserve">pełnomocnictwo:  </w:t>
      </w:r>
    </w:p>
    <w:p w14:paraId="6C4507DC" w14:textId="77777777" w:rsidR="006D3D6A" w:rsidRPr="004B1248" w:rsidRDefault="006755A4"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6D3D6A" w:rsidRPr="004B1248">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4B1248" w:rsidRDefault="006755A4"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6D3D6A" w:rsidRPr="004B1248">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4B1248">
        <w:rPr>
          <w:rFonts w:asciiTheme="majorHAnsi" w:hAnsiTheme="majorHAnsi" w:cstheme="majorHAnsi"/>
          <w:sz w:val="20"/>
          <w:szCs w:val="20"/>
        </w:rPr>
        <w:t xml:space="preserve">Z treści </w:t>
      </w:r>
      <w:r w:rsidR="006D3D6A" w:rsidRPr="004B1248">
        <w:rPr>
          <w:rFonts w:asciiTheme="majorHAnsi" w:hAnsiTheme="majorHAnsi" w:cstheme="majorHAnsi"/>
          <w:sz w:val="20"/>
          <w:szCs w:val="20"/>
        </w:rPr>
        <w:t>pełnomocnictwa</w:t>
      </w:r>
      <w:r w:rsidR="001C3F70" w:rsidRPr="004B1248">
        <w:rPr>
          <w:rFonts w:asciiTheme="majorHAnsi" w:hAnsiTheme="majorHAnsi" w:cstheme="majorHAnsi"/>
          <w:sz w:val="20"/>
          <w:szCs w:val="20"/>
        </w:rPr>
        <w:t xml:space="preserve"> powinno wynikać </w:t>
      </w:r>
      <w:r w:rsidR="006D3D6A" w:rsidRPr="004B1248">
        <w:rPr>
          <w:rFonts w:asciiTheme="majorHAnsi" w:hAnsiTheme="majorHAnsi" w:cstheme="majorHAnsi"/>
          <w:sz w:val="20"/>
          <w:szCs w:val="20"/>
        </w:rPr>
        <w:t>umocowanie do reprezentowania w postępowaniu o udzielenie zamówienia tych wykonawców</w:t>
      </w:r>
      <w:r w:rsidR="001C3F70" w:rsidRPr="004B1248">
        <w:rPr>
          <w:rFonts w:asciiTheme="majorHAnsi" w:hAnsiTheme="majorHAnsi" w:cstheme="majorHAnsi"/>
          <w:sz w:val="20"/>
          <w:szCs w:val="20"/>
        </w:rPr>
        <w:t>.</w:t>
      </w:r>
      <w:r w:rsidR="006D3D6A" w:rsidRPr="004B1248">
        <w:rPr>
          <w:rFonts w:asciiTheme="majorHAnsi" w:hAnsiTheme="majorHAnsi" w:cstheme="majorHAnsi"/>
          <w:sz w:val="20"/>
          <w:szCs w:val="20"/>
        </w:rPr>
        <w:t xml:space="preserve"> </w:t>
      </w:r>
    </w:p>
    <w:p w14:paraId="7EA1B7FD" w14:textId="77777777" w:rsidR="006D3D6A" w:rsidRPr="004B1248" w:rsidRDefault="006D3D6A"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Pełnomocnictwo powinno być załączone do oferty i powinno zawierać w szczególności wskazanie:</w:t>
      </w:r>
    </w:p>
    <w:p w14:paraId="1D1C6BEF" w14:textId="77777777" w:rsidR="006D3D6A" w:rsidRPr="004B1248" w:rsidRDefault="006755A4"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6D3D6A" w:rsidRPr="004B1248">
        <w:rPr>
          <w:rFonts w:asciiTheme="majorHAnsi" w:hAnsiTheme="majorHAnsi" w:cstheme="majorHAnsi"/>
          <w:sz w:val="20"/>
          <w:szCs w:val="20"/>
        </w:rPr>
        <w:t>postępowania o zamówienie publiczne, którego dotyczy,</w:t>
      </w:r>
    </w:p>
    <w:p w14:paraId="66656F96" w14:textId="77777777" w:rsidR="006D3D6A" w:rsidRPr="004B1248" w:rsidRDefault="006755A4"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6D3D6A" w:rsidRPr="004B1248">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4B1248" w:rsidRDefault="006755A4"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6D3D6A" w:rsidRPr="004B1248">
        <w:rPr>
          <w:rFonts w:asciiTheme="majorHAnsi" w:hAnsiTheme="majorHAnsi" w:cstheme="majorHAnsi"/>
          <w:sz w:val="20"/>
          <w:szCs w:val="20"/>
        </w:rPr>
        <w:t>ustanowionego pełnomocnika oraz zakresu jego umocowania.</w:t>
      </w:r>
    </w:p>
    <w:p w14:paraId="1D16B55C" w14:textId="77777777" w:rsidR="006D3D6A" w:rsidRPr="004B1248" w:rsidRDefault="006D3D6A" w:rsidP="00CC124D">
      <w:pPr>
        <w:spacing w:after="0" w:line="240" w:lineRule="auto"/>
        <w:jc w:val="both"/>
        <w:rPr>
          <w:rFonts w:asciiTheme="majorHAnsi" w:hAnsiTheme="majorHAnsi" w:cstheme="majorHAnsi"/>
          <w:b/>
          <w:bCs/>
          <w:sz w:val="20"/>
          <w:szCs w:val="20"/>
        </w:rPr>
      </w:pPr>
      <w:r w:rsidRPr="004B1248">
        <w:rPr>
          <w:rFonts w:asciiTheme="majorHAnsi" w:hAnsiTheme="majorHAnsi" w:cstheme="majorHAnsi"/>
          <w:b/>
          <w:bCs/>
          <w:sz w:val="20"/>
          <w:szCs w:val="20"/>
        </w:rPr>
        <w:t>Wymagana forma:</w:t>
      </w:r>
    </w:p>
    <w:p w14:paraId="0B385414" w14:textId="77777777" w:rsidR="006D3D6A" w:rsidRPr="004B1248" w:rsidRDefault="006D3D6A"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4B1248" w:rsidRDefault="006D3D6A"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294460B0" w:rsidR="006755A4" w:rsidRPr="004B1248" w:rsidRDefault="006755A4" w:rsidP="00CC124D">
      <w:pPr>
        <w:spacing w:after="0" w:line="240" w:lineRule="auto"/>
        <w:jc w:val="both"/>
        <w:rPr>
          <w:rFonts w:asciiTheme="majorHAnsi" w:hAnsiTheme="majorHAnsi" w:cstheme="majorHAnsi"/>
          <w:sz w:val="20"/>
          <w:szCs w:val="20"/>
        </w:rPr>
      </w:pPr>
    </w:p>
    <w:p w14:paraId="53DF66B1" w14:textId="77777777" w:rsidR="006D3D6A" w:rsidRPr="004B1248" w:rsidRDefault="006755A4" w:rsidP="00CC124D">
      <w:pPr>
        <w:spacing w:after="0" w:line="240" w:lineRule="auto"/>
        <w:jc w:val="both"/>
        <w:rPr>
          <w:rFonts w:asciiTheme="majorHAnsi" w:hAnsiTheme="majorHAnsi" w:cstheme="majorHAnsi"/>
          <w:b/>
          <w:bCs/>
          <w:color w:val="0D0D0D" w:themeColor="text1" w:themeTint="F2"/>
          <w:sz w:val="20"/>
          <w:szCs w:val="20"/>
        </w:rPr>
      </w:pPr>
      <w:r w:rsidRPr="004B1248">
        <w:rPr>
          <w:rFonts w:asciiTheme="majorHAnsi" w:hAnsiTheme="majorHAnsi" w:cstheme="majorHAnsi"/>
          <w:b/>
          <w:bCs/>
          <w:color w:val="0D0D0D" w:themeColor="text1" w:themeTint="F2"/>
          <w:sz w:val="20"/>
          <w:szCs w:val="20"/>
        </w:rPr>
        <w:t xml:space="preserve">b) </w:t>
      </w:r>
      <w:r w:rsidR="006D3D6A" w:rsidRPr="004B1248">
        <w:rPr>
          <w:rFonts w:asciiTheme="majorHAnsi" w:hAnsiTheme="majorHAnsi" w:cstheme="majorHAnsi"/>
          <w:b/>
          <w:bCs/>
          <w:color w:val="0D0D0D" w:themeColor="text1" w:themeTint="F2"/>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4B1248">
        <w:rPr>
          <w:rFonts w:asciiTheme="majorHAnsi" w:hAnsiTheme="majorHAnsi" w:cstheme="majorHAnsi"/>
          <w:b/>
          <w:bCs/>
          <w:color w:val="0D0D0D" w:themeColor="text1" w:themeTint="F2"/>
          <w:sz w:val="20"/>
          <w:szCs w:val="20"/>
        </w:rPr>
        <w:t xml:space="preserve">ust. </w:t>
      </w:r>
      <w:r w:rsidR="006D3D6A" w:rsidRPr="004B1248">
        <w:rPr>
          <w:rFonts w:asciiTheme="majorHAnsi" w:hAnsiTheme="majorHAnsi" w:cstheme="majorHAnsi"/>
          <w:b/>
          <w:bCs/>
          <w:color w:val="0D0D0D" w:themeColor="text1" w:themeTint="F2"/>
          <w:sz w:val="20"/>
          <w:szCs w:val="20"/>
        </w:rPr>
        <w:t xml:space="preserve"> 7 </w:t>
      </w:r>
      <w:r w:rsidR="00CD7FF8" w:rsidRPr="004B1248">
        <w:rPr>
          <w:rFonts w:asciiTheme="majorHAnsi" w:hAnsiTheme="majorHAnsi" w:cstheme="majorHAnsi"/>
          <w:b/>
          <w:bCs/>
          <w:color w:val="0D0D0D" w:themeColor="text1" w:themeTint="F2"/>
          <w:sz w:val="20"/>
          <w:szCs w:val="20"/>
        </w:rPr>
        <w:t xml:space="preserve">pkt. 7.1/ </w:t>
      </w:r>
      <w:r w:rsidR="006D3D6A" w:rsidRPr="004B1248">
        <w:rPr>
          <w:rFonts w:asciiTheme="majorHAnsi" w:hAnsiTheme="majorHAnsi" w:cstheme="majorHAnsi"/>
          <w:b/>
          <w:bCs/>
          <w:color w:val="0D0D0D" w:themeColor="text1" w:themeTint="F2"/>
          <w:sz w:val="20"/>
          <w:szCs w:val="20"/>
        </w:rPr>
        <w:t>ppkt 4 SWZ, będzie  polegał na zdolnościach technicznych lub zawodowych innych podmiotów.</w:t>
      </w:r>
    </w:p>
    <w:p w14:paraId="3C73873E" w14:textId="77777777" w:rsidR="009B09A5" w:rsidRPr="004B1248" w:rsidRDefault="009B09A5" w:rsidP="00CC124D">
      <w:pPr>
        <w:spacing w:after="0" w:line="240" w:lineRule="auto"/>
        <w:rPr>
          <w:rFonts w:asciiTheme="majorHAnsi" w:hAnsiTheme="majorHAnsi" w:cstheme="majorHAnsi"/>
          <w:sz w:val="20"/>
          <w:szCs w:val="20"/>
        </w:rPr>
      </w:pPr>
    </w:p>
    <w:p w14:paraId="3718216D" w14:textId="610F2B60" w:rsidR="009B09A5" w:rsidRPr="004B1248" w:rsidRDefault="009B09A5" w:rsidP="00CC124D">
      <w:pPr>
        <w:autoSpaceDE w:val="0"/>
        <w:autoSpaceDN w:val="0"/>
        <w:adjustRightInd w:val="0"/>
        <w:spacing w:after="0" w:line="240" w:lineRule="auto"/>
        <w:jc w:val="both"/>
        <w:rPr>
          <w:rFonts w:asciiTheme="majorHAnsi" w:hAnsiTheme="majorHAnsi" w:cstheme="majorHAnsi"/>
          <w:color w:val="000000"/>
          <w:sz w:val="20"/>
          <w:szCs w:val="20"/>
        </w:rPr>
      </w:pPr>
      <w:r w:rsidRPr="004B1248">
        <w:rPr>
          <w:rFonts w:asciiTheme="majorHAnsi" w:hAnsiTheme="majorHAnsi" w:cstheme="majorHAnsi"/>
          <w:color w:val="000000"/>
          <w:sz w:val="20"/>
          <w:szCs w:val="20"/>
        </w:rPr>
        <w:t xml:space="preserve">Wykonawca, który polega na zdolnościach lub sytuacji podmiotów udostępniających zasoby, </w:t>
      </w:r>
      <w:r w:rsidRPr="004B1248">
        <w:rPr>
          <w:rFonts w:asciiTheme="majorHAnsi" w:hAnsiTheme="majorHAnsi" w:cstheme="majorHAnsi"/>
          <w:b/>
          <w:bCs/>
          <w:color w:val="000000"/>
          <w:sz w:val="20"/>
          <w:szCs w:val="20"/>
        </w:rPr>
        <w:t>składa wraz z ofertą</w:t>
      </w:r>
      <w:r w:rsidRPr="004B1248">
        <w:rPr>
          <w:rFonts w:asciiTheme="majorHAnsi" w:hAnsiTheme="majorHAnsi" w:cstheme="majorHAnsi"/>
          <w:color w:val="000000"/>
          <w:sz w:val="20"/>
          <w:szCs w:val="20"/>
        </w:rPr>
        <w:t xml:space="preserve">, </w:t>
      </w:r>
      <w:r w:rsidRPr="004B1248">
        <w:rPr>
          <w:rFonts w:asciiTheme="majorHAnsi" w:hAnsiTheme="majorHAnsi" w:cstheme="majorHAnsi"/>
          <w:b/>
          <w:bCs/>
          <w:color w:val="000000"/>
          <w:sz w:val="20"/>
          <w:szCs w:val="20"/>
        </w:rPr>
        <w:t xml:space="preserve">zobowiązanie podmiotu (wzór - załącznik nr </w:t>
      </w:r>
      <w:r w:rsidR="004D5F48" w:rsidRPr="004B1248">
        <w:rPr>
          <w:rFonts w:asciiTheme="majorHAnsi" w:hAnsiTheme="majorHAnsi" w:cstheme="majorHAnsi"/>
          <w:b/>
          <w:bCs/>
          <w:color w:val="000000"/>
          <w:sz w:val="20"/>
          <w:szCs w:val="20"/>
        </w:rPr>
        <w:t>3</w:t>
      </w:r>
      <w:r w:rsidRPr="004B1248">
        <w:rPr>
          <w:rFonts w:asciiTheme="majorHAnsi" w:hAnsiTheme="majorHAnsi" w:cstheme="majorHAnsi"/>
          <w:b/>
          <w:bCs/>
          <w:color w:val="000000"/>
          <w:sz w:val="20"/>
          <w:szCs w:val="20"/>
        </w:rPr>
        <w:t xml:space="preserve"> SWZ)</w:t>
      </w:r>
      <w:r w:rsidRPr="004B1248">
        <w:rPr>
          <w:rFonts w:asciiTheme="majorHAnsi" w:hAnsiTheme="majorHAnsi" w:cstheme="majorHAnsi"/>
          <w:color w:val="000000"/>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4B1248">
        <w:rPr>
          <w:rFonts w:asciiTheme="majorHAnsi" w:hAnsiTheme="majorHAnsi" w:cstheme="majorHAnsi"/>
          <w:sz w:val="20"/>
          <w:szCs w:val="20"/>
        </w:rPr>
        <w:t xml:space="preserve">potwierdzać, że stosunek łączący Wykonawcę z podmiotami udostępniającymi zasoby gwarantuje rzeczywisty dostęp do tych zasobów oraz określa w szczególności: </w:t>
      </w:r>
    </w:p>
    <w:p w14:paraId="33C72C83" w14:textId="77777777" w:rsidR="009B09A5" w:rsidRPr="004B1248" w:rsidRDefault="009B09A5" w:rsidP="00CC124D">
      <w:pPr>
        <w:autoSpaceDE w:val="0"/>
        <w:autoSpaceDN w:val="0"/>
        <w:adjustRightInd w:val="0"/>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1) zakres dostępnych Wykonawcy zasobów podmiotu udostępniającego zasoby; </w:t>
      </w:r>
    </w:p>
    <w:p w14:paraId="7B03763A" w14:textId="77777777" w:rsidR="009B09A5" w:rsidRPr="004B1248" w:rsidRDefault="009B09A5" w:rsidP="00CC124D">
      <w:pPr>
        <w:autoSpaceDE w:val="0"/>
        <w:autoSpaceDN w:val="0"/>
        <w:adjustRightInd w:val="0"/>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4B1248" w:rsidRDefault="009B09A5"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67025284" w14:textId="77777777" w:rsidR="00285DC5" w:rsidRPr="004B1248" w:rsidRDefault="00285DC5" w:rsidP="00CC124D">
      <w:pPr>
        <w:spacing w:after="0" w:line="240" w:lineRule="auto"/>
        <w:rPr>
          <w:rFonts w:asciiTheme="majorHAnsi" w:hAnsiTheme="majorHAnsi" w:cstheme="majorHAnsi"/>
          <w:sz w:val="20"/>
          <w:szCs w:val="20"/>
        </w:rPr>
      </w:pPr>
    </w:p>
    <w:p w14:paraId="55773D3F" w14:textId="77777777" w:rsidR="006D3D6A" w:rsidRPr="004B1248" w:rsidRDefault="006D3D6A" w:rsidP="00187782">
      <w:pPr>
        <w:spacing w:after="0" w:line="240" w:lineRule="auto"/>
        <w:jc w:val="both"/>
        <w:rPr>
          <w:rFonts w:asciiTheme="majorHAnsi" w:hAnsiTheme="majorHAnsi" w:cstheme="majorHAnsi"/>
          <w:b/>
          <w:bCs/>
          <w:sz w:val="20"/>
          <w:szCs w:val="20"/>
        </w:rPr>
      </w:pPr>
      <w:r w:rsidRPr="004B1248">
        <w:rPr>
          <w:rFonts w:asciiTheme="majorHAnsi" w:hAnsiTheme="majorHAnsi" w:cstheme="majorHAnsi"/>
          <w:b/>
          <w:bCs/>
          <w:sz w:val="20"/>
          <w:szCs w:val="20"/>
        </w:rPr>
        <w:t>Wymagana forma:</w:t>
      </w:r>
    </w:p>
    <w:p w14:paraId="5A756F61" w14:textId="77777777" w:rsidR="006D3D6A" w:rsidRPr="004B1248" w:rsidRDefault="006D3D6A" w:rsidP="00187782">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4A618D0" w14:textId="77777777" w:rsidR="00994029" w:rsidRPr="004B1248" w:rsidRDefault="00994029" w:rsidP="00187782">
      <w:pPr>
        <w:spacing w:after="0" w:line="240" w:lineRule="auto"/>
        <w:ind w:right="20"/>
        <w:jc w:val="both"/>
        <w:rPr>
          <w:rFonts w:asciiTheme="majorHAnsi" w:hAnsiTheme="majorHAnsi" w:cstheme="majorHAnsi"/>
          <w:b/>
          <w:color w:val="262626" w:themeColor="text1" w:themeTint="D9"/>
          <w:sz w:val="20"/>
          <w:szCs w:val="20"/>
        </w:rPr>
      </w:pPr>
    </w:p>
    <w:p w14:paraId="104EBE42" w14:textId="1C79D485" w:rsidR="006D3D6A" w:rsidRPr="004B1248" w:rsidRDefault="00AD2DB9" w:rsidP="00187782">
      <w:pPr>
        <w:spacing w:after="0" w:line="240" w:lineRule="auto"/>
        <w:jc w:val="both"/>
        <w:rPr>
          <w:rFonts w:asciiTheme="majorHAnsi" w:hAnsiTheme="majorHAnsi" w:cstheme="majorHAnsi"/>
          <w:sz w:val="20"/>
          <w:szCs w:val="20"/>
        </w:rPr>
      </w:pPr>
      <w:r w:rsidRPr="004B1248">
        <w:rPr>
          <w:rFonts w:asciiTheme="majorHAnsi" w:hAnsiTheme="majorHAnsi" w:cstheme="majorHAnsi"/>
          <w:b/>
          <w:bCs/>
          <w:sz w:val="20"/>
          <w:szCs w:val="20"/>
        </w:rPr>
        <w:t>d</w:t>
      </w:r>
      <w:r w:rsidR="006755A4" w:rsidRPr="004B1248">
        <w:rPr>
          <w:rFonts w:asciiTheme="majorHAnsi" w:hAnsiTheme="majorHAnsi" w:cstheme="majorHAnsi"/>
          <w:b/>
          <w:bCs/>
          <w:sz w:val="20"/>
          <w:szCs w:val="20"/>
        </w:rPr>
        <w:t xml:space="preserve">) </w:t>
      </w:r>
      <w:r w:rsidR="006D3D6A" w:rsidRPr="004B1248">
        <w:rPr>
          <w:rFonts w:asciiTheme="majorHAnsi" w:hAnsiTheme="majorHAnsi" w:cstheme="majorHAnsi"/>
          <w:b/>
          <w:bCs/>
          <w:sz w:val="20"/>
          <w:szCs w:val="20"/>
        </w:rPr>
        <w:t>zastrzeżenie tajemnicy przedsiębiorstwa –</w:t>
      </w:r>
      <w:r w:rsidR="006D3D6A" w:rsidRPr="004B1248">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532BF7C3" w14:textId="77777777" w:rsidR="0040005B" w:rsidRPr="004B1248" w:rsidRDefault="0040005B" w:rsidP="00187782">
      <w:pPr>
        <w:spacing w:after="0" w:line="240" w:lineRule="auto"/>
        <w:jc w:val="both"/>
        <w:rPr>
          <w:rFonts w:asciiTheme="majorHAnsi" w:hAnsiTheme="majorHAnsi" w:cstheme="majorHAnsi"/>
          <w:sz w:val="20"/>
          <w:szCs w:val="20"/>
        </w:rPr>
      </w:pPr>
    </w:p>
    <w:p w14:paraId="7F96D425" w14:textId="77777777" w:rsidR="006D3D6A" w:rsidRPr="004B1248" w:rsidRDefault="006D3D6A" w:rsidP="00187782">
      <w:pPr>
        <w:spacing w:after="0" w:line="240" w:lineRule="auto"/>
        <w:jc w:val="both"/>
        <w:rPr>
          <w:rFonts w:asciiTheme="majorHAnsi" w:hAnsiTheme="majorHAnsi" w:cstheme="majorHAnsi"/>
          <w:b/>
          <w:bCs/>
          <w:sz w:val="20"/>
          <w:szCs w:val="20"/>
        </w:rPr>
      </w:pPr>
      <w:r w:rsidRPr="004B1248">
        <w:rPr>
          <w:rFonts w:asciiTheme="majorHAnsi" w:hAnsiTheme="majorHAnsi" w:cstheme="majorHAnsi"/>
          <w:b/>
          <w:bCs/>
          <w:sz w:val="20"/>
          <w:szCs w:val="20"/>
        </w:rPr>
        <w:t>Wymagana forma:</w:t>
      </w:r>
    </w:p>
    <w:p w14:paraId="585587A0" w14:textId="680A5B11" w:rsidR="006D3D6A" w:rsidRPr="004B1248" w:rsidRDefault="006D3D6A" w:rsidP="00187782">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440EC73" w14:textId="77777777" w:rsidR="006D3D6A" w:rsidRPr="004B1248" w:rsidRDefault="006D3D6A" w:rsidP="00187782">
      <w:pPr>
        <w:spacing w:after="0" w:line="240" w:lineRule="auto"/>
        <w:jc w:val="both"/>
        <w:rPr>
          <w:rFonts w:asciiTheme="majorHAnsi" w:hAnsiTheme="majorHAnsi" w:cstheme="majorHAnsi"/>
          <w:sz w:val="20"/>
          <w:szCs w:val="20"/>
        </w:rPr>
      </w:pPr>
    </w:p>
    <w:p w14:paraId="29BBE420" w14:textId="432E998E" w:rsidR="006D3D6A" w:rsidRPr="004B1248" w:rsidRDefault="00AD2DB9" w:rsidP="00187782">
      <w:pPr>
        <w:spacing w:after="0" w:line="240" w:lineRule="auto"/>
        <w:jc w:val="both"/>
        <w:rPr>
          <w:rFonts w:asciiTheme="majorHAnsi" w:hAnsiTheme="majorHAnsi" w:cstheme="majorHAnsi"/>
          <w:b/>
          <w:bCs/>
          <w:sz w:val="20"/>
          <w:szCs w:val="20"/>
        </w:rPr>
      </w:pPr>
      <w:r w:rsidRPr="004B1248">
        <w:rPr>
          <w:rFonts w:asciiTheme="majorHAnsi" w:hAnsiTheme="majorHAnsi" w:cstheme="majorHAnsi"/>
          <w:b/>
          <w:bCs/>
          <w:sz w:val="20"/>
          <w:szCs w:val="20"/>
        </w:rPr>
        <w:t>e</w:t>
      </w:r>
      <w:r w:rsidR="006755A4" w:rsidRPr="004B1248">
        <w:rPr>
          <w:rFonts w:asciiTheme="majorHAnsi" w:hAnsiTheme="majorHAnsi" w:cstheme="majorHAnsi"/>
          <w:b/>
          <w:bCs/>
          <w:sz w:val="20"/>
          <w:szCs w:val="20"/>
        </w:rPr>
        <w:t xml:space="preserve">) </w:t>
      </w:r>
      <w:r w:rsidR="006D3D6A" w:rsidRPr="004B1248">
        <w:rPr>
          <w:rFonts w:asciiTheme="majorHAnsi" w:hAnsiTheme="majorHAnsi" w:cstheme="majorHAnsi"/>
          <w:b/>
          <w:bCs/>
          <w:sz w:val="20"/>
          <w:szCs w:val="20"/>
        </w:rPr>
        <w:t>oświadczenie wykonawców wspólnie ubiegających się o udzielenie zamówienia</w:t>
      </w:r>
      <w:r w:rsidR="00323F73" w:rsidRPr="004B1248">
        <w:rPr>
          <w:rFonts w:asciiTheme="majorHAnsi" w:hAnsiTheme="majorHAnsi" w:cstheme="majorHAnsi"/>
          <w:b/>
          <w:bCs/>
          <w:sz w:val="20"/>
          <w:szCs w:val="20"/>
        </w:rPr>
        <w:t xml:space="preserve"> (wzór – załącznik nr 10)</w:t>
      </w:r>
      <w:r w:rsidR="00187782" w:rsidRPr="004B1248">
        <w:rPr>
          <w:rFonts w:asciiTheme="majorHAnsi" w:hAnsiTheme="majorHAnsi" w:cstheme="majorHAnsi"/>
          <w:b/>
          <w:bCs/>
          <w:sz w:val="20"/>
          <w:szCs w:val="20"/>
        </w:rPr>
        <w:t xml:space="preserve"> </w:t>
      </w:r>
    </w:p>
    <w:p w14:paraId="282B6C21" w14:textId="77777777" w:rsidR="006D3D6A" w:rsidRPr="004B1248" w:rsidRDefault="006755A4" w:rsidP="00187782">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6D3D6A" w:rsidRPr="004B1248">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4B1248" w:rsidRDefault="006755A4" w:rsidP="00187782">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6D3D6A" w:rsidRPr="004B1248">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406E7C9" w14:textId="23EE59D3" w:rsidR="00B362EF" w:rsidRPr="004B1248" w:rsidRDefault="00B362EF" w:rsidP="00187782">
      <w:pPr>
        <w:spacing w:after="0" w:line="240" w:lineRule="auto"/>
        <w:jc w:val="both"/>
        <w:rPr>
          <w:rFonts w:asciiTheme="majorHAnsi" w:hAnsiTheme="majorHAnsi" w:cstheme="majorHAnsi"/>
          <w:sz w:val="20"/>
          <w:szCs w:val="20"/>
        </w:rPr>
      </w:pPr>
    </w:p>
    <w:p w14:paraId="7BF0CED4" w14:textId="2C95123B" w:rsidR="006D3D6A" w:rsidRPr="004B1248" w:rsidRDefault="006D3D6A" w:rsidP="00187782">
      <w:pPr>
        <w:spacing w:after="0" w:line="240" w:lineRule="auto"/>
        <w:jc w:val="both"/>
        <w:rPr>
          <w:rFonts w:asciiTheme="majorHAnsi" w:hAnsiTheme="majorHAnsi" w:cstheme="majorHAnsi"/>
          <w:b/>
          <w:bCs/>
          <w:sz w:val="20"/>
          <w:szCs w:val="20"/>
        </w:rPr>
      </w:pPr>
      <w:r w:rsidRPr="004B1248">
        <w:rPr>
          <w:rFonts w:asciiTheme="majorHAnsi" w:hAnsiTheme="majorHAnsi" w:cstheme="majorHAnsi"/>
          <w:b/>
          <w:bCs/>
          <w:sz w:val="20"/>
          <w:szCs w:val="20"/>
        </w:rPr>
        <w:t>Wymagana forma:</w:t>
      </w:r>
    </w:p>
    <w:p w14:paraId="603B9A2B" w14:textId="66E3B74C" w:rsidR="006D3D6A" w:rsidRPr="004B1248" w:rsidRDefault="006D3D6A" w:rsidP="00187782">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52AD93E" w14:textId="77777777" w:rsidR="006E1508" w:rsidRPr="004B1248" w:rsidRDefault="006E1508" w:rsidP="00CC124D">
      <w:pPr>
        <w:shd w:val="clear" w:color="auto" w:fill="F2F2F2"/>
        <w:spacing w:after="0" w:line="240" w:lineRule="auto"/>
        <w:jc w:val="center"/>
        <w:rPr>
          <w:rFonts w:asciiTheme="majorHAnsi" w:hAnsiTheme="majorHAnsi" w:cstheme="majorHAnsi"/>
          <w:b/>
          <w:bCs/>
          <w:color w:val="C00000"/>
          <w:sz w:val="20"/>
          <w:szCs w:val="20"/>
        </w:rPr>
      </w:pPr>
    </w:p>
    <w:p w14:paraId="17DD0AC0" w14:textId="77777777" w:rsidR="006D3D6A" w:rsidRPr="004B1248"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4B1248">
        <w:rPr>
          <w:rFonts w:asciiTheme="majorHAnsi" w:hAnsiTheme="majorHAnsi" w:cstheme="majorHAnsi"/>
          <w:b/>
          <w:bCs/>
          <w:color w:val="C00000"/>
          <w:sz w:val="20"/>
          <w:szCs w:val="20"/>
        </w:rPr>
        <w:t xml:space="preserve">9.2/ </w:t>
      </w:r>
      <w:r w:rsidR="006D3D6A" w:rsidRPr="004B1248">
        <w:rPr>
          <w:rFonts w:asciiTheme="majorHAnsi" w:hAnsiTheme="majorHAnsi" w:cstheme="majorHAnsi"/>
          <w:b/>
          <w:bCs/>
          <w:color w:val="C00000"/>
          <w:sz w:val="20"/>
          <w:szCs w:val="20"/>
        </w:rPr>
        <w:t>DOKUMENTY SKŁADANE NA WEZWANIE - PODMIOTOWE ŚRODKI DOWODOWE</w:t>
      </w:r>
    </w:p>
    <w:p w14:paraId="15F21875" w14:textId="77777777" w:rsidR="006E1508" w:rsidRPr="004B1248" w:rsidRDefault="006E1508" w:rsidP="00CC124D">
      <w:pPr>
        <w:shd w:val="clear" w:color="auto" w:fill="F2F2F2"/>
        <w:spacing w:after="0" w:line="240" w:lineRule="auto"/>
        <w:jc w:val="center"/>
        <w:rPr>
          <w:rFonts w:asciiTheme="majorHAnsi" w:hAnsiTheme="majorHAnsi" w:cstheme="majorHAnsi"/>
          <w:b/>
          <w:bCs/>
          <w:color w:val="C00000"/>
          <w:sz w:val="20"/>
          <w:szCs w:val="20"/>
        </w:rPr>
      </w:pPr>
    </w:p>
    <w:p w14:paraId="03A0F688" w14:textId="77777777" w:rsidR="006D3D6A" w:rsidRPr="004B1248" w:rsidRDefault="006D3D6A" w:rsidP="00AD2DB9">
      <w:pPr>
        <w:spacing w:after="0" w:line="240" w:lineRule="auto"/>
        <w:jc w:val="both"/>
        <w:rPr>
          <w:rFonts w:asciiTheme="majorHAnsi" w:hAnsiTheme="majorHAnsi" w:cstheme="majorHAnsi"/>
          <w:sz w:val="20"/>
          <w:szCs w:val="20"/>
        </w:rPr>
      </w:pPr>
    </w:p>
    <w:p w14:paraId="511E7175" w14:textId="77777777" w:rsidR="006D3D6A" w:rsidRPr="004B1248" w:rsidRDefault="006D3D6A" w:rsidP="00AD2DB9">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4B1248">
        <w:rPr>
          <w:rFonts w:asciiTheme="majorHAnsi" w:hAnsiTheme="majorHAnsi" w:cstheme="majorHAnsi"/>
          <w:b/>
          <w:bCs/>
          <w:sz w:val="20"/>
          <w:szCs w:val="20"/>
          <w:u w:val="single"/>
        </w:rPr>
        <w:t>nie krótszym niż 5 dni</w:t>
      </w:r>
      <w:r w:rsidRPr="004B1248">
        <w:rPr>
          <w:rFonts w:asciiTheme="majorHAnsi" w:hAnsiTheme="majorHAnsi" w:cstheme="majorHAnsi"/>
          <w:sz w:val="20"/>
          <w:szCs w:val="20"/>
          <w:u w:val="single"/>
        </w:rPr>
        <w:t>,</w:t>
      </w:r>
      <w:r w:rsidRPr="004B1248">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4B1248" w:rsidRDefault="00417878" w:rsidP="00CC124D">
      <w:pPr>
        <w:spacing w:after="0" w:line="240" w:lineRule="auto"/>
        <w:rPr>
          <w:rFonts w:asciiTheme="majorHAnsi" w:hAnsiTheme="majorHAnsi" w:cstheme="majorHAnsi"/>
          <w:sz w:val="20"/>
          <w:szCs w:val="20"/>
        </w:rPr>
      </w:pPr>
    </w:p>
    <w:p w14:paraId="474704FF" w14:textId="77777777" w:rsidR="00F752A0" w:rsidRPr="004B1248" w:rsidRDefault="00F752A0" w:rsidP="00F752A0">
      <w:pPr>
        <w:spacing w:after="0" w:line="240" w:lineRule="auto"/>
        <w:rPr>
          <w:rFonts w:asciiTheme="majorHAnsi" w:hAnsiTheme="majorHAnsi" w:cstheme="majorHAnsi"/>
          <w:b/>
          <w:bCs/>
          <w:sz w:val="20"/>
          <w:szCs w:val="20"/>
          <w:u w:val="single"/>
        </w:rPr>
      </w:pPr>
      <w:r w:rsidRPr="004B1248">
        <w:rPr>
          <w:rFonts w:asciiTheme="majorHAnsi" w:hAnsiTheme="majorHAnsi" w:cstheme="majorHAnsi"/>
          <w:b/>
          <w:bCs/>
          <w:sz w:val="20"/>
          <w:szCs w:val="20"/>
          <w:u w:val="single"/>
        </w:rPr>
        <w:t>9.2.1/ potwierdzających brak podstaw wykluczenia:</w:t>
      </w:r>
    </w:p>
    <w:p w14:paraId="0A977C03" w14:textId="77777777" w:rsidR="00F752A0" w:rsidRPr="004B1248" w:rsidRDefault="00F752A0" w:rsidP="00F752A0">
      <w:pPr>
        <w:spacing w:after="0" w:line="240" w:lineRule="auto"/>
        <w:rPr>
          <w:rFonts w:asciiTheme="majorHAnsi" w:hAnsiTheme="majorHAnsi" w:cstheme="majorHAnsi"/>
          <w:sz w:val="20"/>
          <w:szCs w:val="20"/>
        </w:rPr>
      </w:pPr>
    </w:p>
    <w:p w14:paraId="707D3C9A" w14:textId="77777777" w:rsidR="00F752A0" w:rsidRPr="004B1248" w:rsidRDefault="00F752A0" w:rsidP="00F752A0">
      <w:pPr>
        <w:autoSpaceDE w:val="0"/>
        <w:autoSpaceDN w:val="0"/>
        <w:adjustRightInd w:val="0"/>
        <w:spacing w:after="0" w:line="240" w:lineRule="auto"/>
        <w:jc w:val="both"/>
        <w:rPr>
          <w:rFonts w:asciiTheme="majorHAnsi" w:hAnsiTheme="majorHAnsi" w:cstheme="majorHAnsi"/>
          <w:sz w:val="20"/>
          <w:szCs w:val="20"/>
        </w:rPr>
      </w:pPr>
      <w:r w:rsidRPr="004B1248">
        <w:rPr>
          <w:rFonts w:asciiTheme="majorHAnsi" w:hAnsiTheme="majorHAnsi" w:cstheme="majorHAnsi"/>
          <w:b/>
          <w:bCs/>
          <w:sz w:val="20"/>
          <w:szCs w:val="20"/>
        </w:rPr>
        <w:t xml:space="preserve">a) odpisu lub informacji </w:t>
      </w:r>
      <w:r w:rsidRPr="004B1248">
        <w:rPr>
          <w:rFonts w:asciiTheme="majorHAnsi" w:hAnsiTheme="majorHAnsi" w:cstheme="majorHAnsi"/>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0F8AE505" w14:textId="77777777" w:rsidR="00F752A0" w:rsidRPr="004B1248" w:rsidRDefault="00F752A0" w:rsidP="00F752A0">
      <w:pPr>
        <w:autoSpaceDE w:val="0"/>
        <w:autoSpaceDN w:val="0"/>
        <w:adjustRightInd w:val="0"/>
        <w:spacing w:after="0" w:line="240" w:lineRule="auto"/>
        <w:jc w:val="both"/>
        <w:rPr>
          <w:rFonts w:asciiTheme="majorHAnsi" w:hAnsiTheme="majorHAnsi" w:cstheme="majorHAnsi"/>
          <w:sz w:val="20"/>
          <w:szCs w:val="20"/>
        </w:rPr>
      </w:pPr>
      <w:r w:rsidRPr="004B1248">
        <w:rPr>
          <w:rFonts w:asciiTheme="majorHAnsi" w:hAnsiTheme="majorHAnsi" w:cstheme="majorHAnsi"/>
          <w:i/>
          <w:iCs/>
          <w:sz w:val="20"/>
          <w:szCs w:val="20"/>
        </w:rPr>
        <w:t xml:space="preserve">W przypadku składania oferty wspólnej ww. dokument składa każdy z Wykonawców składających ofertę wspólną. </w:t>
      </w:r>
    </w:p>
    <w:p w14:paraId="5E80BB12" w14:textId="77777777" w:rsidR="00F752A0" w:rsidRPr="004B1248" w:rsidRDefault="00F752A0" w:rsidP="00F752A0">
      <w:pPr>
        <w:spacing w:after="0" w:line="240" w:lineRule="auto"/>
        <w:jc w:val="both"/>
        <w:rPr>
          <w:rFonts w:asciiTheme="majorHAnsi" w:hAnsiTheme="majorHAnsi" w:cstheme="majorHAnsi"/>
          <w:sz w:val="20"/>
          <w:szCs w:val="20"/>
        </w:rPr>
      </w:pPr>
    </w:p>
    <w:p w14:paraId="0B957B9B" w14:textId="77777777" w:rsidR="00F752A0" w:rsidRPr="004B1248" w:rsidRDefault="00F752A0" w:rsidP="00F752A0">
      <w:pPr>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0B3A987" w14:textId="77777777" w:rsidR="00F752A0" w:rsidRPr="004B1248" w:rsidRDefault="00F752A0" w:rsidP="00F752A0">
      <w:pPr>
        <w:autoSpaceDE w:val="0"/>
        <w:autoSpaceDN w:val="0"/>
        <w:adjustRightInd w:val="0"/>
        <w:spacing w:after="0" w:line="240" w:lineRule="auto"/>
        <w:jc w:val="both"/>
        <w:rPr>
          <w:rFonts w:asciiTheme="majorHAnsi" w:hAnsiTheme="majorHAnsi" w:cstheme="majorHAnsi"/>
          <w:b/>
          <w:bCs/>
          <w:sz w:val="20"/>
          <w:szCs w:val="20"/>
        </w:rPr>
      </w:pPr>
    </w:p>
    <w:p w14:paraId="077B46B6" w14:textId="77777777" w:rsidR="00F752A0" w:rsidRPr="004B1248" w:rsidRDefault="00F752A0" w:rsidP="00F752A0">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4B1248">
        <w:rPr>
          <w:rFonts w:asciiTheme="majorHAnsi" w:hAnsiTheme="majorHAnsi" w:cstheme="majorHAnsi"/>
          <w:b/>
          <w:bCs/>
          <w:color w:val="262626" w:themeColor="text1" w:themeTint="D9"/>
          <w:sz w:val="20"/>
          <w:szCs w:val="20"/>
        </w:rPr>
        <w:t xml:space="preserve">b) oświadczenia Wykonawcy </w:t>
      </w:r>
      <w:r w:rsidRPr="004B1248">
        <w:rPr>
          <w:rFonts w:asciiTheme="majorHAnsi" w:hAnsiTheme="majorHAnsi" w:cstheme="majorHAnsi"/>
          <w:color w:val="262626" w:themeColor="text1" w:themeTint="D9"/>
          <w:sz w:val="20"/>
          <w:szCs w:val="20"/>
        </w:rPr>
        <w:t xml:space="preserve">w zakresie art. 108 ust. 1 pkt. 5 ustawy Pzp o braku przynależności do tej samej grupy kapitałowej w rozumieniu ustawy z dnia 16.02.2007 r. o ochronie konkurencji i konsumentów (t.j. Dz.U. z 2021 poz.275)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4B1248">
        <w:rPr>
          <w:rFonts w:asciiTheme="majorHAnsi" w:hAnsiTheme="majorHAnsi" w:cstheme="majorHAnsi"/>
          <w:b/>
          <w:bCs/>
          <w:color w:val="262626" w:themeColor="text1" w:themeTint="D9"/>
          <w:sz w:val="20"/>
          <w:szCs w:val="20"/>
        </w:rPr>
        <w:t xml:space="preserve">załącznik nr 7 do SWZ </w:t>
      </w:r>
    </w:p>
    <w:p w14:paraId="1F545D1B" w14:textId="77777777" w:rsidR="00F752A0" w:rsidRPr="004B1248" w:rsidRDefault="00F752A0" w:rsidP="00F752A0">
      <w:pPr>
        <w:autoSpaceDE w:val="0"/>
        <w:autoSpaceDN w:val="0"/>
        <w:adjustRightInd w:val="0"/>
        <w:spacing w:after="0" w:line="240" w:lineRule="auto"/>
        <w:rPr>
          <w:rFonts w:asciiTheme="majorHAnsi" w:hAnsiTheme="majorHAnsi" w:cstheme="majorHAnsi"/>
          <w:color w:val="7030A0"/>
          <w:sz w:val="24"/>
          <w:szCs w:val="24"/>
        </w:rPr>
      </w:pPr>
    </w:p>
    <w:p w14:paraId="0284A180" w14:textId="77777777" w:rsidR="00F752A0" w:rsidRPr="004B1248" w:rsidRDefault="00F752A0" w:rsidP="00F752A0">
      <w:pPr>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UWAGA: (dotyczy wszystkich dokumentów na potwierdzenie braku podstaw wykluczenia): </w:t>
      </w:r>
    </w:p>
    <w:p w14:paraId="35346EAD" w14:textId="77777777" w:rsidR="00F752A0" w:rsidRPr="004B1248" w:rsidRDefault="00F752A0" w:rsidP="00F752A0">
      <w:pPr>
        <w:spacing w:after="0" w:line="240" w:lineRule="auto"/>
        <w:ind w:left="567"/>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1010F9DF" w14:textId="77777777" w:rsidR="0040005B" w:rsidRPr="004B1248" w:rsidRDefault="0040005B" w:rsidP="00CC124D">
      <w:pPr>
        <w:spacing w:after="0" w:line="240" w:lineRule="auto"/>
        <w:rPr>
          <w:rFonts w:asciiTheme="majorHAnsi" w:hAnsiTheme="majorHAnsi" w:cstheme="majorHAnsi"/>
          <w:sz w:val="20"/>
          <w:szCs w:val="20"/>
        </w:rPr>
      </w:pPr>
    </w:p>
    <w:p w14:paraId="78F1F389" w14:textId="77777777" w:rsidR="00B362EF" w:rsidRPr="004B1248" w:rsidRDefault="00B362EF" w:rsidP="00EC3C5B">
      <w:pPr>
        <w:spacing w:after="0" w:line="240" w:lineRule="auto"/>
        <w:ind w:left="567"/>
        <w:jc w:val="both"/>
        <w:rPr>
          <w:rFonts w:asciiTheme="majorHAnsi" w:hAnsiTheme="majorHAnsi" w:cstheme="majorHAnsi"/>
          <w:strike/>
          <w:color w:val="262626" w:themeColor="text1" w:themeTint="D9"/>
          <w:sz w:val="20"/>
          <w:szCs w:val="20"/>
        </w:rPr>
      </w:pPr>
    </w:p>
    <w:p w14:paraId="5F70D842" w14:textId="46378E7D" w:rsidR="00EC3C5B" w:rsidRPr="004B1248" w:rsidRDefault="00EC3C5B" w:rsidP="00EC3C5B">
      <w:pPr>
        <w:spacing w:after="0" w:line="240" w:lineRule="auto"/>
        <w:jc w:val="both"/>
        <w:rPr>
          <w:rFonts w:asciiTheme="majorHAnsi" w:hAnsiTheme="majorHAnsi" w:cstheme="majorHAnsi"/>
          <w:b/>
          <w:bCs/>
          <w:color w:val="262626" w:themeColor="text1" w:themeTint="D9"/>
          <w:sz w:val="20"/>
          <w:szCs w:val="20"/>
          <w:u w:val="single"/>
        </w:rPr>
      </w:pPr>
      <w:r w:rsidRPr="004B1248">
        <w:rPr>
          <w:rFonts w:asciiTheme="majorHAnsi" w:hAnsiTheme="majorHAnsi" w:cstheme="majorHAnsi"/>
          <w:b/>
          <w:bCs/>
          <w:color w:val="262626" w:themeColor="text1" w:themeTint="D9"/>
          <w:sz w:val="20"/>
          <w:szCs w:val="20"/>
          <w:u w:val="single"/>
        </w:rPr>
        <w:t>9.2.</w:t>
      </w:r>
      <w:r w:rsidR="001B65DE" w:rsidRPr="004B1248">
        <w:rPr>
          <w:rFonts w:asciiTheme="majorHAnsi" w:hAnsiTheme="majorHAnsi" w:cstheme="majorHAnsi"/>
          <w:b/>
          <w:bCs/>
          <w:color w:val="262626" w:themeColor="text1" w:themeTint="D9"/>
          <w:sz w:val="20"/>
          <w:szCs w:val="20"/>
          <w:u w:val="single"/>
        </w:rPr>
        <w:t>2</w:t>
      </w:r>
      <w:r w:rsidRPr="004B1248">
        <w:rPr>
          <w:rFonts w:asciiTheme="majorHAnsi" w:hAnsiTheme="majorHAnsi" w:cstheme="majorHAnsi"/>
          <w:b/>
          <w:bCs/>
          <w:color w:val="262626" w:themeColor="text1" w:themeTint="D9"/>
          <w:sz w:val="20"/>
          <w:szCs w:val="20"/>
          <w:u w:val="single"/>
        </w:rPr>
        <w:t>/ potwierdzających spełnianie warunków udziału w postępowaniu dotyczących zdolności technicznej lub zawodowej (doświadczenie, kwalifikacje zawodowe kadry technicznej):</w:t>
      </w:r>
    </w:p>
    <w:p w14:paraId="07254C13" w14:textId="77777777" w:rsidR="00EC3C5B" w:rsidRPr="004B1248" w:rsidRDefault="00EC3C5B" w:rsidP="00EC3C5B">
      <w:pPr>
        <w:spacing w:after="0" w:line="240" w:lineRule="auto"/>
        <w:jc w:val="both"/>
        <w:rPr>
          <w:rFonts w:asciiTheme="majorHAnsi" w:hAnsiTheme="majorHAnsi" w:cstheme="majorHAnsi"/>
          <w:color w:val="262626" w:themeColor="text1" w:themeTint="D9"/>
          <w:sz w:val="20"/>
          <w:szCs w:val="20"/>
        </w:rPr>
      </w:pPr>
    </w:p>
    <w:p w14:paraId="0B6FA6D9" w14:textId="77777777" w:rsidR="00A53749" w:rsidRPr="004B1248" w:rsidRDefault="00A53749" w:rsidP="00A53749">
      <w:pPr>
        <w:spacing w:after="0" w:line="240" w:lineRule="auto"/>
        <w:jc w:val="both"/>
        <w:rPr>
          <w:rFonts w:asciiTheme="majorHAnsi" w:hAnsiTheme="majorHAnsi" w:cstheme="majorHAnsi"/>
          <w:sz w:val="20"/>
          <w:szCs w:val="20"/>
        </w:rPr>
      </w:pPr>
      <w:r w:rsidRPr="004B1248">
        <w:rPr>
          <w:rFonts w:asciiTheme="majorHAnsi" w:hAnsiTheme="majorHAnsi" w:cstheme="majorHAnsi"/>
          <w:b/>
          <w:bCs/>
          <w:sz w:val="20"/>
          <w:szCs w:val="20"/>
        </w:rPr>
        <w:t xml:space="preserve">a) wykaz usług </w:t>
      </w:r>
      <w:r w:rsidRPr="004B1248">
        <w:rPr>
          <w:rFonts w:asciiTheme="majorHAnsi" w:hAnsiTheme="majorHAnsi" w:cstheme="majorHAnsi"/>
          <w:sz w:val="20"/>
          <w:szCs w:val="20"/>
        </w:rPr>
        <w:t xml:space="preserve">wykonanych,  w okresie ostatnich 3 lat, a jeżeli okres prowadzenia działalności jest krótszy – w tym okresie, wraz z podaniem ich wartości, przedmiotu, dat wykonania i podmiotów, na rzecz których usługi zostały wykonane oraz </w:t>
      </w:r>
      <w:r w:rsidRPr="004B1248">
        <w:rPr>
          <w:rFonts w:asciiTheme="majorHAnsi" w:hAnsiTheme="majorHAnsi" w:cstheme="majorHAnsi"/>
          <w:b/>
          <w:bCs/>
          <w:sz w:val="20"/>
          <w:szCs w:val="20"/>
        </w:rPr>
        <w:t xml:space="preserve">załączeniem dowodów określających, </w:t>
      </w:r>
      <w:r w:rsidRPr="004B1248">
        <w:rPr>
          <w:rFonts w:asciiTheme="majorHAnsi" w:hAnsiTheme="majorHAnsi" w:cstheme="majorHAnsi"/>
          <w:sz w:val="20"/>
          <w:szCs w:val="20"/>
        </w:rPr>
        <w:t>czy te usługi zostały wykonane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556077EC" w14:textId="77777777" w:rsidR="00A53749" w:rsidRPr="004B1248" w:rsidRDefault="00A53749" w:rsidP="00A53749">
      <w:pPr>
        <w:spacing w:after="0" w:line="240" w:lineRule="auto"/>
        <w:jc w:val="both"/>
        <w:rPr>
          <w:rFonts w:asciiTheme="majorHAnsi" w:hAnsiTheme="majorHAnsi" w:cstheme="majorHAnsi"/>
          <w:b/>
          <w:bCs/>
          <w:sz w:val="20"/>
          <w:szCs w:val="20"/>
        </w:rPr>
      </w:pPr>
      <w:r w:rsidRPr="004B1248">
        <w:rPr>
          <w:rFonts w:asciiTheme="majorHAnsi" w:hAnsiTheme="majorHAnsi" w:cstheme="majorHAnsi"/>
          <w:b/>
          <w:bCs/>
          <w:sz w:val="20"/>
          <w:szCs w:val="20"/>
        </w:rPr>
        <w:t>Wzór wykazu usług stanowi załącznik nr 5 do SWZ.</w:t>
      </w:r>
    </w:p>
    <w:p w14:paraId="70E56F33" w14:textId="77777777" w:rsidR="00A53749" w:rsidRPr="004B1248" w:rsidRDefault="00A53749" w:rsidP="00A53749">
      <w:pPr>
        <w:spacing w:after="0" w:line="240" w:lineRule="auto"/>
        <w:rPr>
          <w:rFonts w:asciiTheme="majorHAnsi" w:hAnsiTheme="majorHAnsi" w:cstheme="majorHAnsi"/>
          <w:b/>
          <w:bCs/>
          <w:sz w:val="20"/>
          <w:szCs w:val="20"/>
        </w:rPr>
      </w:pPr>
    </w:p>
    <w:p w14:paraId="2CE7E8E5" w14:textId="77777777" w:rsidR="00A53749" w:rsidRPr="004B1248" w:rsidRDefault="00A53749" w:rsidP="00A53749">
      <w:pPr>
        <w:autoSpaceDE w:val="0"/>
        <w:autoSpaceDN w:val="0"/>
        <w:adjustRightInd w:val="0"/>
        <w:spacing w:after="0" w:line="240" w:lineRule="auto"/>
        <w:jc w:val="both"/>
        <w:rPr>
          <w:rFonts w:asciiTheme="majorHAnsi" w:eastAsia="TimesNewRoman" w:hAnsiTheme="majorHAnsi" w:cstheme="majorHAnsi"/>
          <w:b/>
          <w:sz w:val="20"/>
          <w:szCs w:val="20"/>
        </w:rPr>
      </w:pPr>
      <w:r w:rsidRPr="004B1248">
        <w:rPr>
          <w:rFonts w:asciiTheme="majorHAnsi" w:eastAsia="TimesNewRoman" w:hAnsiTheme="majorHAnsi" w:cstheme="majorHAnsi"/>
          <w:b/>
          <w:sz w:val="20"/>
          <w:szCs w:val="20"/>
        </w:rPr>
        <w:t>b) wykaz osób</w:t>
      </w:r>
      <w:r w:rsidRPr="004B1248">
        <w:rPr>
          <w:rFonts w:asciiTheme="majorHAnsi" w:eastAsia="TimesNewRoman" w:hAnsiTheme="majorHAnsi" w:cstheme="majorHAnsi"/>
          <w:iCs/>
          <w:sz w:val="20"/>
          <w:szCs w:val="20"/>
          <w:lang w:eastAsia="ar-SA"/>
        </w:rPr>
        <w:t>,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wraz z informacją o podstawie do dysponowania tymi osobami</w:t>
      </w:r>
    </w:p>
    <w:p w14:paraId="57DE6C49" w14:textId="77777777" w:rsidR="00A53749" w:rsidRPr="004B1248" w:rsidRDefault="00A53749" w:rsidP="00A53749">
      <w:pPr>
        <w:spacing w:after="0" w:line="240" w:lineRule="auto"/>
        <w:jc w:val="both"/>
        <w:rPr>
          <w:rFonts w:asciiTheme="majorHAnsi" w:hAnsiTheme="majorHAnsi" w:cstheme="majorHAnsi"/>
          <w:b/>
          <w:bCs/>
          <w:sz w:val="20"/>
          <w:szCs w:val="20"/>
        </w:rPr>
      </w:pPr>
      <w:r w:rsidRPr="004B1248">
        <w:rPr>
          <w:rFonts w:asciiTheme="majorHAnsi" w:hAnsiTheme="majorHAnsi" w:cstheme="majorHAnsi"/>
          <w:b/>
          <w:bCs/>
          <w:sz w:val="20"/>
          <w:szCs w:val="20"/>
        </w:rPr>
        <w:t>Wzór wykazu osób stanowi załącznik nr 6 do SWZ.</w:t>
      </w:r>
    </w:p>
    <w:p w14:paraId="79829FE0" w14:textId="3542380F" w:rsidR="006755A4" w:rsidRDefault="006755A4" w:rsidP="00CC124D">
      <w:pPr>
        <w:spacing w:after="0" w:line="240" w:lineRule="auto"/>
        <w:rPr>
          <w:rFonts w:asciiTheme="majorHAnsi" w:hAnsiTheme="majorHAnsi" w:cstheme="majorHAnsi"/>
          <w:sz w:val="20"/>
          <w:szCs w:val="20"/>
        </w:rPr>
      </w:pPr>
    </w:p>
    <w:p w14:paraId="486D763C" w14:textId="77777777" w:rsidR="005B284C" w:rsidRPr="004B1248" w:rsidRDefault="005B284C" w:rsidP="00CC124D">
      <w:pPr>
        <w:spacing w:after="0" w:line="240" w:lineRule="auto"/>
        <w:rPr>
          <w:rFonts w:asciiTheme="majorHAnsi" w:hAnsiTheme="majorHAnsi" w:cstheme="majorHAnsi"/>
          <w:sz w:val="20"/>
          <w:szCs w:val="20"/>
        </w:rPr>
      </w:pPr>
    </w:p>
    <w:p w14:paraId="233C56C1" w14:textId="77777777" w:rsidR="00915255" w:rsidRPr="004B1248"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UWAGA: (dotycząca wszystkich oświadczeń i podmiotowych środków dowodowych): </w:t>
      </w:r>
    </w:p>
    <w:p w14:paraId="36840B3E" w14:textId="77777777" w:rsidR="00994029" w:rsidRPr="004B1248" w:rsidRDefault="00994029" w:rsidP="00994029">
      <w:pPr>
        <w:autoSpaceDE w:val="0"/>
        <w:autoSpaceDN w:val="0"/>
        <w:adjustRightInd w:val="0"/>
        <w:spacing w:after="0" w:line="240" w:lineRule="auto"/>
        <w:jc w:val="both"/>
        <w:rPr>
          <w:rFonts w:asciiTheme="majorHAnsi" w:hAnsiTheme="majorHAnsi" w:cstheme="majorHAnsi"/>
          <w:sz w:val="20"/>
          <w:szCs w:val="20"/>
        </w:rPr>
      </w:pPr>
    </w:p>
    <w:p w14:paraId="070A37E9" w14:textId="1A0114B4" w:rsidR="00915255" w:rsidRPr="004B1248" w:rsidRDefault="00915255" w:rsidP="00994029">
      <w:pPr>
        <w:autoSpaceDE w:val="0"/>
        <w:autoSpaceDN w:val="0"/>
        <w:adjustRightInd w:val="0"/>
        <w:spacing w:after="0" w:line="240" w:lineRule="auto"/>
        <w:jc w:val="both"/>
        <w:rPr>
          <w:rFonts w:asciiTheme="majorHAnsi" w:hAnsiTheme="majorHAnsi" w:cstheme="majorHAnsi"/>
          <w:b/>
          <w:bCs/>
          <w:sz w:val="20"/>
          <w:szCs w:val="20"/>
        </w:rPr>
      </w:pPr>
      <w:r w:rsidRPr="004B1248">
        <w:rPr>
          <w:rFonts w:asciiTheme="majorHAnsi" w:hAnsiTheme="majorHAnsi" w:cstheme="majorHAnsi"/>
          <w:b/>
          <w:bCs/>
          <w:sz w:val="20"/>
          <w:szCs w:val="20"/>
        </w:rPr>
        <w:t xml:space="preserve">Zamawiający nie wzywa do złożenia podmiotowych środków dowodowych, jeżeli: </w:t>
      </w:r>
    </w:p>
    <w:p w14:paraId="2E0F985F" w14:textId="77777777" w:rsidR="00845B40" w:rsidRPr="004B1248"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7554D3B" w14:textId="7A27922E" w:rsidR="00915255" w:rsidRPr="004B1248"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4B1248">
        <w:rPr>
          <w:rFonts w:asciiTheme="majorHAnsi" w:hAnsiTheme="majorHAnsi" w:cstheme="majorHAnsi"/>
          <w:sz w:val="20"/>
          <w:szCs w:val="20"/>
        </w:rPr>
        <w:t xml:space="preserve">1) </w:t>
      </w:r>
      <w:r w:rsidRPr="004B1248">
        <w:rPr>
          <w:rFonts w:asciiTheme="majorHAnsi" w:hAnsiTheme="majorHAnsi" w:cstheme="majorHAnsi"/>
          <w:b/>
          <w:bCs/>
          <w:sz w:val="20"/>
          <w:szCs w:val="20"/>
        </w:rPr>
        <w:t>może je uzyskać za pomocą bezpłatnych i ogólnodostępnych baz danych, w szczególności rejestrów publicznych</w:t>
      </w:r>
      <w:r w:rsidRPr="004B1248">
        <w:rPr>
          <w:rFonts w:asciiTheme="majorHAnsi" w:hAnsiTheme="majorHAnsi" w:cstheme="majorHAnsi"/>
          <w:sz w:val="20"/>
          <w:szCs w:val="20"/>
        </w:rPr>
        <w:t xml:space="preserve"> w rozumieniu ustawy z dnia 17 lutego 2005r. </w:t>
      </w:r>
      <w:r w:rsidR="00493EE1" w:rsidRPr="004B1248">
        <w:rPr>
          <w:rFonts w:asciiTheme="majorHAnsi" w:hAnsiTheme="majorHAnsi" w:cstheme="majorHAnsi"/>
          <w:sz w:val="20"/>
          <w:szCs w:val="20"/>
        </w:rPr>
        <w:t>o</w:t>
      </w:r>
      <w:r w:rsidRPr="004B1248">
        <w:rPr>
          <w:rFonts w:asciiTheme="majorHAnsi" w:hAnsiTheme="majorHAnsi" w:cstheme="majorHAnsi"/>
          <w:sz w:val="20"/>
          <w:szCs w:val="20"/>
        </w:rPr>
        <w:t xml:space="preserve"> informatyzacji działalności podmiotów realizujących zadania publiczne, </w:t>
      </w:r>
      <w:r w:rsidRPr="004B1248">
        <w:rPr>
          <w:rFonts w:asciiTheme="majorHAnsi" w:hAnsiTheme="majorHAnsi" w:cstheme="majorHAnsi"/>
          <w:b/>
          <w:bCs/>
          <w:sz w:val="20"/>
          <w:szCs w:val="20"/>
          <w:u w:val="single"/>
        </w:rPr>
        <w:t xml:space="preserve">o ile Wykonawca wskazał w </w:t>
      </w:r>
      <w:r w:rsidR="00845B40" w:rsidRPr="004B1248">
        <w:rPr>
          <w:rFonts w:asciiTheme="majorHAnsi" w:hAnsiTheme="majorHAnsi" w:cstheme="majorHAnsi"/>
          <w:b/>
          <w:bCs/>
          <w:sz w:val="20"/>
          <w:szCs w:val="20"/>
          <w:u w:val="single"/>
        </w:rPr>
        <w:t>oświadczeniu</w:t>
      </w:r>
      <w:r w:rsidRPr="004B1248">
        <w:rPr>
          <w:rFonts w:asciiTheme="majorHAnsi" w:hAnsiTheme="majorHAnsi" w:cstheme="majorHAnsi"/>
          <w:b/>
          <w:bCs/>
          <w:sz w:val="20"/>
          <w:szCs w:val="20"/>
          <w:u w:val="single"/>
        </w:rPr>
        <w:t xml:space="preserve"> dane umożliwiające dostęp do tych środków; </w:t>
      </w:r>
    </w:p>
    <w:p w14:paraId="0E80864F" w14:textId="77777777" w:rsidR="00915255" w:rsidRPr="004B1248"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4B1248"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4B1248"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4B1248" w:rsidRDefault="00BC2D78" w:rsidP="00323F73">
      <w:pPr>
        <w:autoSpaceDE w:val="0"/>
        <w:autoSpaceDN w:val="0"/>
        <w:adjustRightInd w:val="0"/>
        <w:spacing w:after="0" w:line="240" w:lineRule="auto"/>
        <w:ind w:left="426"/>
        <w:rPr>
          <w:rFonts w:asciiTheme="majorHAnsi" w:hAnsiTheme="majorHAnsi" w:cstheme="majorHAnsi"/>
          <w:color w:val="0D0D0D" w:themeColor="text1" w:themeTint="F2"/>
          <w:sz w:val="20"/>
          <w:szCs w:val="20"/>
        </w:rPr>
      </w:pPr>
      <w:r w:rsidRPr="004B1248">
        <w:rPr>
          <w:rFonts w:asciiTheme="majorHAnsi" w:hAnsiTheme="majorHAnsi" w:cstheme="majorHAnsi"/>
          <w:sz w:val="20"/>
          <w:szCs w:val="20"/>
        </w:rPr>
        <w:t xml:space="preserve">3) </w:t>
      </w:r>
      <w:r w:rsidR="00915255" w:rsidRPr="004B1248">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4B1248">
        <w:rPr>
          <w:rFonts w:asciiTheme="majorHAnsi" w:hAnsiTheme="majorHAnsi" w:cstheme="majorHAnsi"/>
          <w:sz w:val="20"/>
          <w:szCs w:val="20"/>
        </w:rPr>
        <w:t xml:space="preserve"> </w:t>
      </w:r>
      <w:r w:rsidR="00841289" w:rsidRPr="004B1248">
        <w:rPr>
          <w:rFonts w:asciiTheme="majorHAnsi" w:hAnsiTheme="majorHAnsi" w:cstheme="majorHAnsi"/>
          <w:sz w:val="20"/>
          <w:szCs w:val="20"/>
        </w:rPr>
        <w:t xml:space="preserve">- </w:t>
      </w:r>
      <w:r w:rsidRPr="004B1248">
        <w:rPr>
          <w:rFonts w:asciiTheme="majorHAnsi" w:hAnsiTheme="majorHAnsi" w:cstheme="majorHAnsi"/>
          <w:b/>
          <w:bCs/>
          <w:color w:val="0D0D0D" w:themeColor="text1" w:themeTint="F2"/>
          <w:sz w:val="20"/>
          <w:szCs w:val="20"/>
        </w:rPr>
        <w:t xml:space="preserve">załącznik </w:t>
      </w:r>
      <w:r w:rsidR="00841289" w:rsidRPr="004B1248">
        <w:rPr>
          <w:rFonts w:asciiTheme="majorHAnsi" w:hAnsiTheme="majorHAnsi" w:cstheme="majorHAnsi"/>
          <w:b/>
          <w:bCs/>
          <w:color w:val="0D0D0D" w:themeColor="text1" w:themeTint="F2"/>
          <w:sz w:val="20"/>
          <w:szCs w:val="20"/>
        </w:rPr>
        <w:t>wykonawcy</w:t>
      </w:r>
      <w:r w:rsidRPr="004B1248">
        <w:rPr>
          <w:rFonts w:asciiTheme="majorHAnsi" w:hAnsiTheme="majorHAnsi" w:cstheme="majorHAnsi"/>
          <w:b/>
          <w:bCs/>
          <w:color w:val="0D0D0D" w:themeColor="text1" w:themeTint="F2"/>
          <w:sz w:val="20"/>
          <w:szCs w:val="20"/>
        </w:rPr>
        <w:t xml:space="preserve"> .</w:t>
      </w:r>
    </w:p>
    <w:p w14:paraId="4A108A99" w14:textId="77777777" w:rsidR="00915255" w:rsidRPr="004B1248"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 </w:t>
      </w:r>
    </w:p>
    <w:p w14:paraId="77A1F69B" w14:textId="77777777" w:rsidR="00845B40" w:rsidRPr="004B1248" w:rsidRDefault="00BC2D78" w:rsidP="00323F73">
      <w:pPr>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4) </w:t>
      </w:r>
      <w:r w:rsidR="00845B40" w:rsidRPr="004B1248">
        <w:rPr>
          <w:rFonts w:asciiTheme="majorHAnsi" w:hAnsiTheme="majorHAnsi" w:cstheme="majorHAnsi"/>
          <w:sz w:val="20"/>
          <w:szCs w:val="20"/>
        </w:rPr>
        <w:t>Wykonawca składa podmiotowe środki dowodowe aktualne na dzień ich złożenia.</w:t>
      </w:r>
    </w:p>
    <w:p w14:paraId="7BF4D938" w14:textId="7B3E3EF0" w:rsidR="00BF5BF5" w:rsidRPr="004B1248" w:rsidRDefault="00BF5BF5" w:rsidP="00CC124D">
      <w:pPr>
        <w:autoSpaceDE w:val="0"/>
        <w:autoSpaceDN w:val="0"/>
        <w:adjustRightInd w:val="0"/>
        <w:spacing w:after="0" w:line="240" w:lineRule="auto"/>
        <w:jc w:val="both"/>
        <w:rPr>
          <w:rFonts w:asciiTheme="majorHAnsi" w:hAnsiTheme="majorHAnsi" w:cstheme="majorHAnsi"/>
          <w:sz w:val="20"/>
          <w:szCs w:val="20"/>
        </w:rPr>
      </w:pPr>
    </w:p>
    <w:p w14:paraId="4148E633" w14:textId="3BF43580" w:rsidR="008E7F53" w:rsidRPr="004B1248" w:rsidRDefault="008E7F53" w:rsidP="008E7F53">
      <w:pPr>
        <w:autoSpaceDE w:val="0"/>
        <w:autoSpaceDN w:val="0"/>
        <w:adjustRightInd w:val="0"/>
        <w:spacing w:after="0" w:line="240" w:lineRule="auto"/>
        <w:jc w:val="both"/>
        <w:rPr>
          <w:rFonts w:asciiTheme="majorHAnsi" w:hAnsiTheme="majorHAnsi" w:cstheme="majorHAnsi"/>
          <w:b/>
          <w:bCs/>
          <w:sz w:val="20"/>
          <w:szCs w:val="20"/>
        </w:rPr>
      </w:pPr>
      <w:r w:rsidRPr="004B1248">
        <w:rPr>
          <w:rFonts w:asciiTheme="majorHAnsi" w:hAnsiTheme="majorHAnsi" w:cstheme="majorHAnsi"/>
          <w:b/>
          <w:bCs/>
          <w:sz w:val="20"/>
          <w:szCs w:val="20"/>
        </w:rPr>
        <w:t>9.2.</w:t>
      </w:r>
      <w:r w:rsidR="001B65DE" w:rsidRPr="004B1248">
        <w:rPr>
          <w:rFonts w:asciiTheme="majorHAnsi" w:hAnsiTheme="majorHAnsi" w:cstheme="majorHAnsi"/>
          <w:b/>
          <w:bCs/>
          <w:sz w:val="20"/>
          <w:szCs w:val="20"/>
        </w:rPr>
        <w:t>3</w:t>
      </w:r>
      <w:r w:rsidRPr="004B1248">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24B40CF8" w14:textId="77777777" w:rsidR="008E7F53" w:rsidRPr="004B1248" w:rsidRDefault="008E7F53" w:rsidP="008E7F53">
      <w:pPr>
        <w:autoSpaceDE w:val="0"/>
        <w:autoSpaceDN w:val="0"/>
        <w:adjustRightInd w:val="0"/>
        <w:spacing w:after="0" w:line="240" w:lineRule="auto"/>
        <w:jc w:val="both"/>
        <w:rPr>
          <w:rFonts w:asciiTheme="majorHAnsi" w:hAnsiTheme="majorHAnsi" w:cstheme="majorHAnsi"/>
          <w:sz w:val="20"/>
          <w:szCs w:val="20"/>
        </w:rPr>
      </w:pPr>
    </w:p>
    <w:p w14:paraId="1D9AB82C" w14:textId="77777777" w:rsidR="00F752A0" w:rsidRPr="004B1248" w:rsidRDefault="00F752A0" w:rsidP="00F752A0">
      <w:pPr>
        <w:autoSpaceDE w:val="0"/>
        <w:autoSpaceDN w:val="0"/>
        <w:adjustRightInd w:val="0"/>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Jeżeli Wykonawca ma siedzibę lub miejsce zamieszkania poza granicami Rzeczypospolitej Polskiej, zamiast: </w:t>
      </w:r>
    </w:p>
    <w:p w14:paraId="53984494" w14:textId="2BC484FB" w:rsidR="00F752A0" w:rsidRPr="004B1248" w:rsidRDefault="00F752A0" w:rsidP="00F752A0">
      <w:pPr>
        <w:autoSpaceDE w:val="0"/>
        <w:autoSpaceDN w:val="0"/>
        <w:adjustRightInd w:val="0"/>
        <w:spacing w:after="0" w:line="240" w:lineRule="auto"/>
        <w:jc w:val="both"/>
        <w:rPr>
          <w:rFonts w:asciiTheme="majorHAnsi" w:hAnsiTheme="majorHAnsi" w:cstheme="majorHAnsi"/>
          <w:sz w:val="20"/>
          <w:szCs w:val="20"/>
        </w:rPr>
      </w:pPr>
    </w:p>
    <w:p w14:paraId="138BBE61" w14:textId="5F246FE9" w:rsidR="00F752A0" w:rsidRPr="004B1248" w:rsidRDefault="00F752A0" w:rsidP="00F752A0">
      <w:pPr>
        <w:pStyle w:val="Default"/>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1/ odpisu albo informacji z Krajowego Rejestru Sądowego lub z Centralnej Ewidencji i Informacji o Działalności Gospodarczej, o których mowa w pkt 9.2.1/ ppkt. a),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3E6354F" w14:textId="77777777" w:rsidR="00285DC5" w:rsidRPr="004B1248" w:rsidRDefault="00285DC5" w:rsidP="00F752A0">
      <w:pPr>
        <w:pStyle w:val="Default"/>
        <w:spacing w:after="0" w:line="240" w:lineRule="auto"/>
        <w:jc w:val="both"/>
        <w:rPr>
          <w:rFonts w:asciiTheme="majorHAnsi" w:hAnsiTheme="majorHAnsi" w:cstheme="majorHAnsi"/>
          <w:sz w:val="20"/>
          <w:szCs w:val="20"/>
        </w:rPr>
      </w:pPr>
    </w:p>
    <w:p w14:paraId="73135631" w14:textId="77777777" w:rsidR="00F752A0" w:rsidRPr="004B1248" w:rsidRDefault="00F752A0" w:rsidP="00F752A0">
      <w:pPr>
        <w:autoSpaceDE w:val="0"/>
        <w:autoSpaceDN w:val="0"/>
        <w:adjustRightInd w:val="0"/>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2/ Dokumenty o których mowa </w:t>
      </w:r>
      <w:r w:rsidRPr="004B1248">
        <w:rPr>
          <w:rFonts w:asciiTheme="majorHAnsi" w:hAnsiTheme="majorHAnsi" w:cstheme="majorHAnsi"/>
          <w:b/>
          <w:bCs/>
          <w:sz w:val="20"/>
          <w:szCs w:val="20"/>
        </w:rPr>
        <w:t>w pkt. 1</w:t>
      </w:r>
      <w:r w:rsidRPr="004B1248">
        <w:rPr>
          <w:rFonts w:asciiTheme="majorHAnsi" w:hAnsiTheme="majorHAnsi" w:cstheme="majorHAnsi"/>
          <w:sz w:val="20"/>
          <w:szCs w:val="20"/>
        </w:rPr>
        <w:t xml:space="preserve"> powinny być wystawione nie wcześniej </w:t>
      </w:r>
      <w:r w:rsidRPr="004B1248">
        <w:rPr>
          <w:rFonts w:asciiTheme="majorHAnsi" w:hAnsiTheme="majorHAnsi" w:cstheme="majorHAnsi"/>
          <w:b/>
          <w:bCs/>
          <w:sz w:val="20"/>
          <w:szCs w:val="20"/>
        </w:rPr>
        <w:t>niż 3 miesiące</w:t>
      </w:r>
      <w:r w:rsidRPr="004B1248">
        <w:rPr>
          <w:rFonts w:asciiTheme="majorHAnsi" w:hAnsiTheme="majorHAnsi" w:cstheme="majorHAnsi"/>
          <w:sz w:val="20"/>
          <w:szCs w:val="20"/>
        </w:rPr>
        <w:t xml:space="preserve"> przed ich złożeniem. </w:t>
      </w:r>
    </w:p>
    <w:p w14:paraId="47DE9687" w14:textId="77777777" w:rsidR="00F752A0" w:rsidRPr="004B1248" w:rsidRDefault="00F752A0" w:rsidP="00F752A0">
      <w:pPr>
        <w:autoSpaceDE w:val="0"/>
        <w:autoSpaceDN w:val="0"/>
        <w:adjustRightInd w:val="0"/>
        <w:spacing w:after="0" w:line="240" w:lineRule="auto"/>
        <w:jc w:val="both"/>
        <w:rPr>
          <w:rFonts w:asciiTheme="majorHAnsi" w:hAnsiTheme="majorHAnsi" w:cstheme="majorHAnsi"/>
          <w:sz w:val="20"/>
          <w:szCs w:val="20"/>
        </w:rPr>
      </w:pPr>
    </w:p>
    <w:p w14:paraId="41419548" w14:textId="77777777" w:rsidR="00F752A0" w:rsidRPr="004B1248" w:rsidRDefault="00F752A0" w:rsidP="00F752A0">
      <w:pPr>
        <w:autoSpaceDE w:val="0"/>
        <w:autoSpaceDN w:val="0"/>
        <w:adjustRightInd w:val="0"/>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0C43611F" w14:textId="77777777" w:rsidR="00B140A6" w:rsidRPr="004B1248" w:rsidRDefault="00B140A6" w:rsidP="00CC124D">
      <w:pPr>
        <w:spacing w:after="0" w:line="240" w:lineRule="auto"/>
        <w:rPr>
          <w:rFonts w:asciiTheme="majorHAnsi" w:hAnsiTheme="majorHAnsi" w:cstheme="majorHAnsi"/>
        </w:rPr>
      </w:pPr>
    </w:p>
    <w:p w14:paraId="267B67CF" w14:textId="77777777" w:rsidR="006D3D6A" w:rsidRPr="004B1248"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B1248">
        <w:rPr>
          <w:rFonts w:asciiTheme="majorHAnsi" w:hAnsiTheme="majorHAnsi" w:cstheme="majorHAnsi"/>
          <w:b/>
          <w:bCs/>
          <w:color w:val="262626" w:themeColor="text1" w:themeTint="D9"/>
          <w:sz w:val="20"/>
          <w:szCs w:val="20"/>
        </w:rPr>
        <w:t xml:space="preserve">10. </w:t>
      </w:r>
      <w:r w:rsidR="006D3D6A" w:rsidRPr="004B1248">
        <w:rPr>
          <w:rFonts w:asciiTheme="majorHAnsi" w:hAnsiTheme="majorHAnsi" w:cstheme="majorHAnsi"/>
          <w:b/>
          <w:bCs/>
          <w:color w:val="262626" w:themeColor="text1" w:themeTint="D9"/>
          <w:sz w:val="20"/>
          <w:szCs w:val="20"/>
        </w:rPr>
        <w:t>WYMAGANIA DOTYCZĄCE WADIUM.</w:t>
      </w:r>
    </w:p>
    <w:p w14:paraId="674A3103" w14:textId="77777777" w:rsidR="006755A4" w:rsidRPr="004B1248" w:rsidRDefault="006755A4" w:rsidP="00CC124D">
      <w:pPr>
        <w:autoSpaceDE w:val="0"/>
        <w:autoSpaceDN w:val="0"/>
        <w:adjustRightInd w:val="0"/>
        <w:spacing w:after="0" w:line="240" w:lineRule="auto"/>
        <w:rPr>
          <w:rFonts w:asciiTheme="majorHAnsi" w:hAnsiTheme="majorHAnsi" w:cstheme="majorHAnsi"/>
          <w:color w:val="000000"/>
          <w:sz w:val="24"/>
          <w:szCs w:val="24"/>
        </w:rPr>
      </w:pPr>
    </w:p>
    <w:p w14:paraId="2228922A" w14:textId="07891DF4" w:rsidR="001C7A0B" w:rsidRPr="004B1248" w:rsidRDefault="00644EB3" w:rsidP="00994029">
      <w:pPr>
        <w:autoSpaceDE w:val="0"/>
        <w:autoSpaceDN w:val="0"/>
        <w:spacing w:after="0" w:line="240" w:lineRule="auto"/>
        <w:jc w:val="both"/>
        <w:rPr>
          <w:rFonts w:asciiTheme="majorHAnsi" w:hAnsiTheme="majorHAnsi" w:cstheme="majorHAnsi"/>
          <w:b/>
          <w:bCs/>
          <w:color w:val="262626" w:themeColor="text1" w:themeTint="D9"/>
          <w:sz w:val="20"/>
          <w:szCs w:val="20"/>
        </w:rPr>
      </w:pPr>
      <w:r w:rsidRPr="004B1248">
        <w:rPr>
          <w:rFonts w:asciiTheme="majorHAnsi" w:hAnsiTheme="majorHAnsi" w:cstheme="majorHAnsi"/>
          <w:b/>
          <w:bCs/>
          <w:color w:val="262626" w:themeColor="text1" w:themeTint="D9"/>
          <w:sz w:val="20"/>
          <w:szCs w:val="20"/>
        </w:rPr>
        <w:t xml:space="preserve">Zamawiający nie wymaga wpłat </w:t>
      </w:r>
      <w:r w:rsidR="00542303" w:rsidRPr="004B1248">
        <w:rPr>
          <w:rFonts w:asciiTheme="majorHAnsi" w:hAnsiTheme="majorHAnsi" w:cstheme="majorHAnsi"/>
          <w:b/>
          <w:bCs/>
          <w:color w:val="262626" w:themeColor="text1" w:themeTint="D9"/>
          <w:sz w:val="20"/>
          <w:szCs w:val="20"/>
        </w:rPr>
        <w:t>wadium</w:t>
      </w:r>
      <w:r w:rsidRPr="004B1248">
        <w:rPr>
          <w:rFonts w:asciiTheme="majorHAnsi" w:hAnsiTheme="majorHAnsi" w:cstheme="majorHAnsi"/>
          <w:b/>
          <w:bCs/>
          <w:color w:val="262626" w:themeColor="text1" w:themeTint="D9"/>
          <w:sz w:val="20"/>
          <w:szCs w:val="20"/>
        </w:rPr>
        <w:t>.</w:t>
      </w:r>
      <w:r w:rsidR="00C10344" w:rsidRPr="004B1248">
        <w:rPr>
          <w:rFonts w:asciiTheme="majorHAnsi" w:hAnsiTheme="majorHAnsi" w:cstheme="majorHAnsi"/>
          <w:b/>
          <w:bCs/>
          <w:color w:val="262626" w:themeColor="text1" w:themeTint="D9"/>
          <w:sz w:val="20"/>
          <w:szCs w:val="20"/>
        </w:rPr>
        <w:t xml:space="preserve"> </w:t>
      </w:r>
    </w:p>
    <w:p w14:paraId="7F002CFF" w14:textId="77777777" w:rsidR="00791461" w:rsidRPr="004B1248" w:rsidRDefault="00791461" w:rsidP="00994029">
      <w:pPr>
        <w:autoSpaceDE w:val="0"/>
        <w:autoSpaceDN w:val="0"/>
        <w:spacing w:after="0" w:line="240" w:lineRule="auto"/>
        <w:jc w:val="both"/>
        <w:rPr>
          <w:rFonts w:asciiTheme="majorHAnsi" w:hAnsiTheme="majorHAnsi" w:cstheme="majorHAnsi"/>
          <w:b/>
          <w:bCs/>
          <w:color w:val="262626" w:themeColor="text1" w:themeTint="D9"/>
          <w:sz w:val="20"/>
          <w:szCs w:val="20"/>
        </w:rPr>
      </w:pPr>
    </w:p>
    <w:p w14:paraId="7B362E9D" w14:textId="19D744A3" w:rsidR="006D3D6A" w:rsidRPr="004B1248"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11.</w:t>
      </w:r>
      <w:r w:rsidR="00C17EF8" w:rsidRPr="004B1248">
        <w:rPr>
          <w:rFonts w:asciiTheme="majorHAnsi" w:hAnsiTheme="majorHAnsi" w:cstheme="majorHAnsi"/>
          <w:b/>
          <w:bCs/>
          <w:sz w:val="20"/>
          <w:szCs w:val="20"/>
        </w:rPr>
        <w:t xml:space="preserve"> </w:t>
      </w:r>
      <w:r w:rsidR="006D3D6A" w:rsidRPr="004B1248">
        <w:rPr>
          <w:rFonts w:asciiTheme="majorHAnsi" w:hAnsiTheme="majorHAnsi" w:cstheme="majorHAnsi"/>
          <w:b/>
          <w:bCs/>
          <w:sz w:val="20"/>
          <w:szCs w:val="20"/>
        </w:rPr>
        <w:t>SPOSÓB PRZYGOTOWANIA OFERTY</w:t>
      </w:r>
      <w:r w:rsidR="00581792" w:rsidRPr="004B1248">
        <w:rPr>
          <w:rFonts w:asciiTheme="majorHAnsi" w:hAnsiTheme="majorHAnsi" w:cstheme="majorHAnsi"/>
          <w:b/>
          <w:bCs/>
          <w:sz w:val="20"/>
          <w:szCs w:val="20"/>
        </w:rPr>
        <w:t xml:space="preserve"> i SKŁADANIA OFERTY</w:t>
      </w:r>
      <w:r w:rsidR="006D3D6A" w:rsidRPr="004B1248">
        <w:rPr>
          <w:rFonts w:asciiTheme="majorHAnsi" w:hAnsiTheme="majorHAnsi" w:cstheme="majorHAnsi"/>
          <w:b/>
          <w:bCs/>
          <w:sz w:val="20"/>
          <w:szCs w:val="20"/>
        </w:rPr>
        <w:t>.</w:t>
      </w:r>
    </w:p>
    <w:p w14:paraId="68A73DAF" w14:textId="77777777" w:rsidR="00007964" w:rsidRPr="004B1248" w:rsidRDefault="00007964" w:rsidP="005B284C">
      <w:pPr>
        <w:spacing w:after="0" w:line="240" w:lineRule="auto"/>
        <w:ind w:left="851"/>
        <w:rPr>
          <w:rFonts w:asciiTheme="majorHAnsi" w:hAnsiTheme="majorHAnsi" w:cstheme="majorHAnsi"/>
          <w:sz w:val="20"/>
          <w:szCs w:val="20"/>
        </w:rPr>
      </w:pPr>
    </w:p>
    <w:p w14:paraId="605B47EE" w14:textId="77777777" w:rsidR="00581792" w:rsidRPr="004B1248" w:rsidRDefault="00581792" w:rsidP="005B284C">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334F0FAE" w14:textId="77777777" w:rsidR="00581792" w:rsidRPr="004B1248" w:rsidRDefault="00581792" w:rsidP="005B284C">
      <w:pPr>
        <w:pStyle w:val="Default"/>
        <w:spacing w:after="0" w:line="240" w:lineRule="auto"/>
        <w:jc w:val="both"/>
        <w:rPr>
          <w:rFonts w:asciiTheme="majorHAnsi" w:hAnsiTheme="majorHAnsi" w:cstheme="majorHAnsi"/>
          <w:color w:val="262626" w:themeColor="text1" w:themeTint="D9"/>
          <w:sz w:val="20"/>
          <w:szCs w:val="20"/>
          <w:highlight w:val="yellow"/>
        </w:rPr>
      </w:pPr>
    </w:p>
    <w:p w14:paraId="34E3E685" w14:textId="20C385E8" w:rsidR="00581792" w:rsidRPr="004B1248" w:rsidRDefault="00581792" w:rsidP="005B284C">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11.2/ Do oferty należy dołączyć </w:t>
      </w:r>
      <w:r w:rsidR="00CE3F73" w:rsidRPr="004B1248">
        <w:rPr>
          <w:rFonts w:asciiTheme="majorHAnsi" w:hAnsiTheme="majorHAnsi" w:cstheme="majorHAnsi"/>
          <w:color w:val="262626" w:themeColor="text1" w:themeTint="D9"/>
          <w:sz w:val="20"/>
          <w:szCs w:val="20"/>
        </w:rPr>
        <w:t xml:space="preserve">dokumenty oraz </w:t>
      </w:r>
      <w:r w:rsidRPr="004B1248">
        <w:rPr>
          <w:rFonts w:asciiTheme="majorHAnsi" w:hAnsiTheme="majorHAnsi" w:cstheme="majorHAnsi"/>
          <w:color w:val="262626" w:themeColor="text1" w:themeTint="D9"/>
          <w:sz w:val="20"/>
          <w:szCs w:val="20"/>
        </w:rPr>
        <w:t>oświadczenie o niepodleganiu wykluczeniu, spełnianiu warunków udziału w postępowaniu lub kryteriów selekcji, w zakresie wskazanym w Rozdziale II pkt 9.1) SWZ, w formie elektronicznej lub w postaci elektronicznej opatrzonej podpisem  zaufanym   lub  podpisem  osobistym.</w:t>
      </w:r>
    </w:p>
    <w:p w14:paraId="260F4EBD" w14:textId="77777777" w:rsidR="00581792" w:rsidRPr="004B1248" w:rsidRDefault="00581792" w:rsidP="005B284C">
      <w:pPr>
        <w:spacing w:after="0" w:line="240" w:lineRule="auto"/>
        <w:jc w:val="both"/>
        <w:rPr>
          <w:rFonts w:asciiTheme="majorHAnsi" w:hAnsiTheme="majorHAnsi" w:cstheme="majorHAnsi"/>
          <w:color w:val="262626" w:themeColor="text1" w:themeTint="D9"/>
          <w:sz w:val="20"/>
          <w:szCs w:val="20"/>
        </w:rPr>
      </w:pPr>
    </w:p>
    <w:p w14:paraId="344C7B02" w14:textId="77777777" w:rsidR="00581792" w:rsidRPr="004B1248" w:rsidRDefault="00581792" w:rsidP="005B284C">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11.5/  Wykonawca może złożyć tylko jedną ofertę.</w:t>
      </w:r>
    </w:p>
    <w:p w14:paraId="7517C71A" w14:textId="77777777" w:rsidR="00581792" w:rsidRPr="004B1248" w:rsidRDefault="00581792" w:rsidP="005B284C">
      <w:pPr>
        <w:spacing w:after="0" w:line="240" w:lineRule="auto"/>
        <w:jc w:val="both"/>
        <w:rPr>
          <w:rFonts w:asciiTheme="majorHAnsi" w:hAnsiTheme="majorHAnsi" w:cstheme="majorHAnsi"/>
          <w:color w:val="262626" w:themeColor="text1" w:themeTint="D9"/>
          <w:sz w:val="20"/>
          <w:szCs w:val="20"/>
        </w:rPr>
      </w:pPr>
    </w:p>
    <w:p w14:paraId="2C3E264F" w14:textId="77777777" w:rsidR="00581792" w:rsidRPr="004B1248" w:rsidRDefault="00581792" w:rsidP="005B284C">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75073E5" w14:textId="77777777" w:rsidR="00581792" w:rsidRPr="004B1248" w:rsidRDefault="00581792" w:rsidP="005B284C">
      <w:pPr>
        <w:spacing w:after="0" w:line="240" w:lineRule="auto"/>
        <w:jc w:val="both"/>
        <w:rPr>
          <w:rFonts w:asciiTheme="majorHAnsi" w:hAnsiTheme="majorHAnsi" w:cstheme="majorHAnsi"/>
          <w:color w:val="262626" w:themeColor="text1" w:themeTint="D9"/>
          <w:sz w:val="20"/>
          <w:szCs w:val="20"/>
        </w:rPr>
      </w:pPr>
    </w:p>
    <w:p w14:paraId="147B182C" w14:textId="77777777" w:rsidR="00581792" w:rsidRPr="004B1248" w:rsidRDefault="00581792" w:rsidP="005B284C">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515B0CC0" w14:textId="77777777" w:rsidR="00581792" w:rsidRPr="004B1248" w:rsidRDefault="00581792" w:rsidP="005B284C">
      <w:pPr>
        <w:spacing w:after="0" w:line="240" w:lineRule="auto"/>
        <w:jc w:val="both"/>
        <w:rPr>
          <w:rFonts w:asciiTheme="majorHAnsi" w:hAnsiTheme="majorHAnsi" w:cstheme="majorHAnsi"/>
          <w:color w:val="262626" w:themeColor="text1" w:themeTint="D9"/>
          <w:sz w:val="20"/>
          <w:szCs w:val="20"/>
        </w:rPr>
      </w:pPr>
    </w:p>
    <w:p w14:paraId="2D050781" w14:textId="77777777" w:rsidR="00581792" w:rsidRPr="004B1248" w:rsidRDefault="00581792" w:rsidP="005B284C">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02E1560D" w14:textId="77777777" w:rsidR="00581792" w:rsidRPr="004B1248" w:rsidRDefault="00581792" w:rsidP="005B284C">
      <w:pPr>
        <w:pStyle w:val="Default"/>
        <w:spacing w:after="0" w:line="240" w:lineRule="auto"/>
        <w:jc w:val="both"/>
        <w:rPr>
          <w:rFonts w:asciiTheme="majorHAnsi" w:hAnsiTheme="majorHAnsi" w:cstheme="majorHAnsi"/>
          <w:color w:val="262626" w:themeColor="text1" w:themeTint="D9"/>
          <w:sz w:val="20"/>
          <w:szCs w:val="20"/>
          <w:highlight w:val="yellow"/>
        </w:rPr>
      </w:pPr>
    </w:p>
    <w:p w14:paraId="132FB5EF" w14:textId="296D9854" w:rsidR="00791461" w:rsidRPr="004B1248" w:rsidRDefault="00791461" w:rsidP="005B284C">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11.9/ Wykonawca przygotowuje ofertę na wzorze </w:t>
      </w:r>
      <w:r w:rsidRPr="004B1248">
        <w:rPr>
          <w:rFonts w:asciiTheme="majorHAnsi" w:hAnsiTheme="majorHAnsi" w:cstheme="majorHAnsi"/>
          <w:b/>
          <w:bCs/>
          <w:color w:val="262626" w:themeColor="text1" w:themeTint="D9"/>
          <w:sz w:val="20"/>
          <w:szCs w:val="20"/>
        </w:rPr>
        <w:t xml:space="preserve">Formularza oferty </w:t>
      </w:r>
      <w:r w:rsidRPr="004B1248">
        <w:rPr>
          <w:rFonts w:asciiTheme="majorHAnsi" w:hAnsiTheme="majorHAnsi" w:cstheme="majorHAnsi"/>
          <w:color w:val="262626" w:themeColor="text1" w:themeTint="D9"/>
          <w:sz w:val="20"/>
          <w:szCs w:val="20"/>
        </w:rPr>
        <w:t>stanowiącego załącznik nr 1 do SWZ udostępnionego przez Zamawiającego na Platformie e-Zamówienia i zamieszczonego w podglądzie postępowania w zakładce „Informacje podstawowe” – Pozostałe dokumenty postępowania.</w:t>
      </w:r>
    </w:p>
    <w:p w14:paraId="079E65C8" w14:textId="6C79A402" w:rsidR="00791461" w:rsidRPr="004B1248" w:rsidRDefault="00791461" w:rsidP="005B284C">
      <w:pPr>
        <w:pStyle w:val="Default"/>
        <w:spacing w:after="0" w:line="240" w:lineRule="auto"/>
        <w:jc w:val="both"/>
        <w:rPr>
          <w:rFonts w:asciiTheme="majorHAnsi" w:hAnsiTheme="majorHAnsi" w:cstheme="majorHAnsi"/>
          <w:color w:val="262626" w:themeColor="text1" w:themeTint="D9"/>
          <w:sz w:val="20"/>
          <w:szCs w:val="20"/>
        </w:rPr>
      </w:pPr>
    </w:p>
    <w:p w14:paraId="65132C80" w14:textId="7538671A" w:rsidR="00791461" w:rsidRPr="004B1248" w:rsidRDefault="00791461" w:rsidP="005B284C">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11.10/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AFFC65A" w14:textId="77777777" w:rsidR="00791461" w:rsidRPr="004B1248" w:rsidRDefault="00791461" w:rsidP="005B284C">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3CD3120" w14:textId="38894D04" w:rsidR="00791461" w:rsidRPr="004B1248" w:rsidRDefault="002C6F8E" w:rsidP="005B284C">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11.11/</w:t>
      </w:r>
      <w:r w:rsidR="00791461" w:rsidRPr="004B1248">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Wykonawca dodaje wybrany z dysku i uprzednio podpisany Formularz oferty w pierwszym polu</w:t>
      </w:r>
      <w:r w:rsidR="0010044F">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(wypełniony Formularz oferty). W kolejnym polu (Załączniki i Inne dokumenty przedstawione</w:t>
      </w:r>
      <w:r w:rsidR="0010044F">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 ofercie przez Wykonawcę) Wykonawca dodaje pozostałe pliki stanowiące ofertę lub składane</w:t>
      </w:r>
      <w:r w:rsidR="0010044F">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wraz z ofertą.</w:t>
      </w:r>
    </w:p>
    <w:p w14:paraId="27DFFC44" w14:textId="77777777" w:rsidR="002C6F8E" w:rsidRPr="004B1248" w:rsidRDefault="002C6F8E" w:rsidP="005B284C">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6CBFF8" w14:textId="76684621" w:rsidR="00E708B9" w:rsidRPr="004B1248" w:rsidRDefault="002C6F8E" w:rsidP="005B284C">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11.12/</w:t>
      </w:r>
      <w:r w:rsidR="00E708B9" w:rsidRPr="004B1248">
        <w:rPr>
          <w:rFonts w:asciiTheme="majorHAnsi" w:hAnsiTheme="majorHAnsi" w:cstheme="majorHAnsi"/>
          <w:color w:val="262626" w:themeColor="text1" w:themeTint="D9"/>
          <w:sz w:val="20"/>
          <w:szCs w:val="20"/>
        </w:rPr>
        <w:t xml:space="preserve">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F1C4978" w14:textId="77777777" w:rsidR="00E708B9" w:rsidRPr="004B1248" w:rsidRDefault="00E708B9" w:rsidP="005B284C">
      <w:pPr>
        <w:pStyle w:val="Default"/>
        <w:spacing w:after="0" w:line="240" w:lineRule="auto"/>
        <w:jc w:val="both"/>
        <w:rPr>
          <w:rFonts w:asciiTheme="majorHAnsi" w:hAnsiTheme="majorHAnsi" w:cstheme="majorHAnsi"/>
          <w:color w:val="262626" w:themeColor="text1" w:themeTint="D9"/>
          <w:sz w:val="20"/>
          <w:szCs w:val="20"/>
        </w:rPr>
      </w:pPr>
    </w:p>
    <w:p w14:paraId="480D601D" w14:textId="071D5223" w:rsidR="00E708B9" w:rsidRPr="004B1248" w:rsidRDefault="002C6F8E" w:rsidP="005B284C">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11.13/</w:t>
      </w:r>
      <w:r w:rsidR="00E708B9" w:rsidRPr="004B1248">
        <w:rPr>
          <w:rFonts w:asciiTheme="majorHAnsi" w:hAnsiTheme="majorHAnsi" w:cstheme="majorHAnsi"/>
          <w:color w:val="262626" w:themeColor="text1" w:themeTint="D9"/>
          <w:sz w:val="20"/>
          <w:szCs w:val="20"/>
        </w:rPr>
        <w:t xml:space="preserve"> </w:t>
      </w:r>
      <w:r w:rsidR="00E708B9" w:rsidRPr="004B1248">
        <w:rPr>
          <w:rFonts w:asciiTheme="majorHAnsi" w:hAnsiTheme="majorHAnsi" w:cstheme="majorHAnsi"/>
          <w:b/>
          <w:bCs/>
          <w:color w:val="262626" w:themeColor="text1" w:themeTint="D9"/>
          <w:sz w:val="20"/>
          <w:szCs w:val="20"/>
        </w:rPr>
        <w:t xml:space="preserve">Formularz ofertowy </w:t>
      </w:r>
      <w:r w:rsidR="00E708B9" w:rsidRPr="004B1248">
        <w:rPr>
          <w:rFonts w:asciiTheme="majorHAnsi" w:hAnsiTheme="majorHAnsi" w:cstheme="majorHAnsi"/>
          <w:color w:val="262626" w:themeColor="text1" w:themeTint="D9"/>
          <w:sz w:val="20"/>
          <w:szCs w:val="20"/>
        </w:rPr>
        <w:t xml:space="preserve">podpisuje się kwalifikowanym podpisem elektronicznym, podpisem zaufanym lub podpisem osobistym. </w:t>
      </w:r>
    </w:p>
    <w:p w14:paraId="6A676EEF" w14:textId="77777777" w:rsidR="00581792" w:rsidRPr="004B1248" w:rsidRDefault="00581792" w:rsidP="005B284C">
      <w:pPr>
        <w:pStyle w:val="Default"/>
        <w:spacing w:after="0" w:line="240" w:lineRule="auto"/>
        <w:jc w:val="both"/>
        <w:rPr>
          <w:rFonts w:asciiTheme="majorHAnsi" w:hAnsiTheme="majorHAnsi" w:cstheme="majorHAnsi"/>
          <w:color w:val="262626" w:themeColor="text1" w:themeTint="D9"/>
          <w:sz w:val="20"/>
          <w:szCs w:val="20"/>
        </w:rPr>
      </w:pPr>
    </w:p>
    <w:p w14:paraId="442D1C44" w14:textId="05457922" w:rsidR="00E708B9" w:rsidRPr="004B1248" w:rsidRDefault="002C6F8E" w:rsidP="005B284C">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sidR="004B1248">
        <w:rPr>
          <w:rFonts w:asciiTheme="majorHAnsi" w:hAnsiTheme="majorHAnsi" w:cstheme="majorHAnsi"/>
          <w:color w:val="262626" w:themeColor="text1" w:themeTint="D9"/>
          <w:sz w:val="20"/>
          <w:szCs w:val="20"/>
        </w:rPr>
        <w:t>4</w:t>
      </w:r>
      <w:r w:rsidRPr="004B1248">
        <w:rPr>
          <w:rFonts w:asciiTheme="majorHAnsi" w:hAnsiTheme="majorHAnsi" w:cstheme="majorHAnsi"/>
          <w:color w:val="262626" w:themeColor="text1" w:themeTint="D9"/>
          <w:sz w:val="20"/>
          <w:szCs w:val="20"/>
        </w:rPr>
        <w:t>/</w:t>
      </w:r>
      <w:r w:rsidRPr="004B1248">
        <w:rPr>
          <w:rFonts w:asciiTheme="majorHAnsi" w:hAnsiTheme="majorHAnsi" w:cstheme="majorHAnsi"/>
          <w:b/>
          <w:bCs/>
          <w:color w:val="262626" w:themeColor="text1" w:themeTint="D9"/>
          <w:sz w:val="20"/>
          <w:szCs w:val="20"/>
        </w:rPr>
        <w:t xml:space="preserve"> </w:t>
      </w:r>
      <w:r w:rsidR="00E708B9" w:rsidRPr="004B1248">
        <w:rPr>
          <w:rFonts w:asciiTheme="majorHAnsi" w:hAnsiTheme="majorHAnsi" w:cstheme="majorHAnsi"/>
          <w:b/>
          <w:bCs/>
          <w:color w:val="262626" w:themeColor="text1" w:themeTint="D9"/>
          <w:sz w:val="20"/>
          <w:szCs w:val="20"/>
        </w:rPr>
        <w:t xml:space="preserve">Pozostałe dokumenty </w:t>
      </w:r>
      <w:r w:rsidR="00E708B9" w:rsidRPr="004B1248">
        <w:rPr>
          <w:rFonts w:asciiTheme="majorHAnsi" w:hAnsiTheme="majorHAnsi" w:cstheme="majorHAnsi"/>
          <w:color w:val="262626" w:themeColor="text1" w:themeTint="D9"/>
          <w:sz w:val="20"/>
          <w:szCs w:val="20"/>
        </w:rPr>
        <w:t xml:space="preserve">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1A22D7B" w14:textId="156D1D70" w:rsidR="00E708B9" w:rsidRPr="004B1248" w:rsidRDefault="00E708B9" w:rsidP="005B284C">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1ED7C56" w14:textId="77777777" w:rsidR="00581792" w:rsidRPr="004B1248" w:rsidRDefault="00581792" w:rsidP="005B284C">
      <w:pPr>
        <w:pStyle w:val="Default"/>
        <w:spacing w:after="0" w:line="240" w:lineRule="auto"/>
        <w:jc w:val="both"/>
        <w:rPr>
          <w:rFonts w:asciiTheme="majorHAnsi" w:hAnsiTheme="majorHAnsi" w:cstheme="majorHAnsi"/>
          <w:color w:val="262626" w:themeColor="text1" w:themeTint="D9"/>
          <w:sz w:val="20"/>
          <w:szCs w:val="20"/>
        </w:rPr>
      </w:pPr>
    </w:p>
    <w:p w14:paraId="15B773D2" w14:textId="479E0E18" w:rsidR="00E708B9" w:rsidRPr="004B1248" w:rsidRDefault="002C6F8E" w:rsidP="005B284C">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sidR="004B1248">
        <w:rPr>
          <w:rFonts w:asciiTheme="majorHAnsi" w:hAnsiTheme="majorHAnsi" w:cstheme="majorHAnsi"/>
          <w:color w:val="262626" w:themeColor="text1" w:themeTint="D9"/>
          <w:sz w:val="20"/>
          <w:szCs w:val="20"/>
        </w:rPr>
        <w:t>5</w:t>
      </w:r>
      <w:r w:rsidRPr="004B1248">
        <w:rPr>
          <w:rFonts w:asciiTheme="majorHAnsi" w:hAnsiTheme="majorHAnsi" w:cstheme="majorHAnsi"/>
          <w:color w:val="262626" w:themeColor="text1" w:themeTint="D9"/>
          <w:sz w:val="20"/>
          <w:szCs w:val="20"/>
        </w:rPr>
        <w:t>/</w:t>
      </w:r>
      <w:r w:rsidR="00E708B9" w:rsidRPr="004B1248">
        <w:rPr>
          <w:rFonts w:asciiTheme="majorHAnsi" w:hAnsiTheme="majorHAnsi" w:cstheme="majorHAnsi"/>
          <w:color w:val="262626" w:themeColor="text1" w:themeTint="D9"/>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B7F1452" w14:textId="77777777" w:rsidR="00581792" w:rsidRPr="004B1248" w:rsidRDefault="00581792" w:rsidP="005B284C">
      <w:pPr>
        <w:pStyle w:val="Default"/>
        <w:spacing w:after="0" w:line="240" w:lineRule="auto"/>
        <w:jc w:val="both"/>
        <w:rPr>
          <w:rFonts w:asciiTheme="majorHAnsi" w:hAnsiTheme="majorHAnsi" w:cstheme="majorHAnsi"/>
          <w:color w:val="262626" w:themeColor="text1" w:themeTint="D9"/>
          <w:sz w:val="20"/>
          <w:szCs w:val="20"/>
        </w:rPr>
      </w:pPr>
    </w:p>
    <w:p w14:paraId="39E2F23E" w14:textId="40F1EB0A" w:rsidR="00E708B9" w:rsidRPr="004B1248" w:rsidRDefault="002C6F8E" w:rsidP="005B284C">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sidR="004B1248">
        <w:rPr>
          <w:rFonts w:asciiTheme="majorHAnsi" w:hAnsiTheme="majorHAnsi" w:cstheme="majorHAnsi"/>
          <w:color w:val="262626" w:themeColor="text1" w:themeTint="D9"/>
          <w:sz w:val="20"/>
          <w:szCs w:val="20"/>
        </w:rPr>
        <w:t>6</w:t>
      </w:r>
      <w:r w:rsidRPr="004B1248">
        <w:rPr>
          <w:rFonts w:asciiTheme="majorHAnsi" w:hAnsiTheme="majorHAnsi" w:cstheme="majorHAnsi"/>
          <w:color w:val="262626" w:themeColor="text1" w:themeTint="D9"/>
          <w:sz w:val="20"/>
          <w:szCs w:val="20"/>
        </w:rPr>
        <w:t>/</w:t>
      </w:r>
      <w:r w:rsidR="00E708B9" w:rsidRPr="004B1248">
        <w:rPr>
          <w:rFonts w:asciiTheme="majorHAnsi" w:hAnsiTheme="majorHAnsi" w:cstheme="majorHAnsi"/>
          <w:color w:val="262626" w:themeColor="text1" w:themeTint="D9"/>
          <w:sz w:val="20"/>
          <w:szCs w:val="20"/>
        </w:rPr>
        <w:t xml:space="preserve"> Oferta może być złożona tylko do upływu terminu składania ofert. </w:t>
      </w:r>
    </w:p>
    <w:p w14:paraId="47252D91" w14:textId="77777777" w:rsidR="00581792" w:rsidRPr="004B1248" w:rsidRDefault="00581792" w:rsidP="005B284C">
      <w:pPr>
        <w:pStyle w:val="Default"/>
        <w:spacing w:after="0" w:line="240" w:lineRule="auto"/>
        <w:jc w:val="both"/>
        <w:rPr>
          <w:rFonts w:asciiTheme="majorHAnsi" w:hAnsiTheme="majorHAnsi" w:cstheme="majorHAnsi"/>
          <w:color w:val="262626" w:themeColor="text1" w:themeTint="D9"/>
          <w:sz w:val="20"/>
          <w:szCs w:val="20"/>
        </w:rPr>
      </w:pPr>
    </w:p>
    <w:p w14:paraId="5273FBC8" w14:textId="7F68DB33" w:rsidR="00E708B9" w:rsidRPr="004B1248" w:rsidRDefault="002C6F8E" w:rsidP="005B284C">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sidR="004B1248">
        <w:rPr>
          <w:rFonts w:asciiTheme="majorHAnsi" w:hAnsiTheme="majorHAnsi" w:cstheme="majorHAnsi"/>
          <w:color w:val="262626" w:themeColor="text1" w:themeTint="D9"/>
          <w:sz w:val="20"/>
          <w:szCs w:val="20"/>
        </w:rPr>
        <w:t>7</w:t>
      </w:r>
      <w:r w:rsidRPr="004B1248">
        <w:rPr>
          <w:rFonts w:asciiTheme="majorHAnsi" w:hAnsiTheme="majorHAnsi" w:cstheme="majorHAnsi"/>
          <w:color w:val="262626" w:themeColor="text1" w:themeTint="D9"/>
          <w:sz w:val="20"/>
          <w:szCs w:val="20"/>
        </w:rPr>
        <w:t>/</w:t>
      </w:r>
      <w:r w:rsidR="00E708B9" w:rsidRPr="004B1248">
        <w:rPr>
          <w:rFonts w:asciiTheme="majorHAnsi" w:hAnsiTheme="majorHAnsi" w:cstheme="majorHAnsi"/>
          <w:color w:val="262626" w:themeColor="text1" w:themeTint="D9"/>
          <w:sz w:val="20"/>
          <w:szCs w:val="20"/>
        </w:rPr>
        <w:t xml:space="preserve"> Wykonawca może przed upływem terminu składania ofert wycofać ofertę. Wykonawca wycofuje ofertę w zakładce „Oferty/wnioski” używając przycisku „Wycofaj ofertę”. </w:t>
      </w:r>
    </w:p>
    <w:p w14:paraId="468EF788" w14:textId="77777777" w:rsidR="00E708B9" w:rsidRPr="004B1248" w:rsidRDefault="00E708B9" w:rsidP="005B284C">
      <w:pPr>
        <w:pStyle w:val="Default"/>
        <w:spacing w:after="0" w:line="240" w:lineRule="auto"/>
        <w:jc w:val="both"/>
        <w:rPr>
          <w:rFonts w:asciiTheme="majorHAnsi" w:hAnsiTheme="majorHAnsi" w:cstheme="majorHAnsi"/>
          <w:color w:val="262626" w:themeColor="text1" w:themeTint="D9"/>
          <w:sz w:val="20"/>
          <w:szCs w:val="20"/>
        </w:rPr>
      </w:pPr>
    </w:p>
    <w:p w14:paraId="75BAE802" w14:textId="5C0027B7" w:rsidR="00E708B9" w:rsidRPr="004B1248" w:rsidRDefault="002C6F8E" w:rsidP="005B284C">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sidR="004B1248">
        <w:rPr>
          <w:rFonts w:asciiTheme="majorHAnsi" w:hAnsiTheme="majorHAnsi" w:cstheme="majorHAnsi"/>
          <w:color w:val="262626" w:themeColor="text1" w:themeTint="D9"/>
          <w:sz w:val="20"/>
          <w:szCs w:val="20"/>
        </w:rPr>
        <w:t>8</w:t>
      </w:r>
      <w:r w:rsidRPr="004B1248">
        <w:rPr>
          <w:rFonts w:asciiTheme="majorHAnsi" w:hAnsiTheme="majorHAnsi" w:cstheme="majorHAnsi"/>
          <w:color w:val="262626" w:themeColor="text1" w:themeTint="D9"/>
          <w:sz w:val="20"/>
          <w:szCs w:val="20"/>
        </w:rPr>
        <w:t>/</w:t>
      </w:r>
      <w:r w:rsidR="00E708B9" w:rsidRPr="004B1248">
        <w:rPr>
          <w:rFonts w:asciiTheme="majorHAnsi" w:hAnsiTheme="majorHAnsi" w:cstheme="majorHAnsi"/>
          <w:color w:val="262626" w:themeColor="text1" w:themeTint="D9"/>
          <w:sz w:val="20"/>
          <w:szCs w:val="20"/>
        </w:rPr>
        <w:t xml:space="preserve"> Maksymalny łączny rozmiar plików stanowiących ofertę lub składanych wraz z ofertą to 250 MB. </w:t>
      </w:r>
    </w:p>
    <w:p w14:paraId="4D25D60C" w14:textId="1E637922" w:rsidR="006D3D6A" w:rsidRPr="004B1248" w:rsidRDefault="006D3D6A" w:rsidP="00E708B9">
      <w:pPr>
        <w:spacing w:after="0" w:line="240" w:lineRule="auto"/>
        <w:rPr>
          <w:rFonts w:asciiTheme="majorHAnsi" w:hAnsiTheme="majorHAnsi" w:cstheme="majorHAnsi"/>
          <w:sz w:val="20"/>
          <w:szCs w:val="20"/>
        </w:rPr>
      </w:pPr>
    </w:p>
    <w:p w14:paraId="692AD01C" w14:textId="77777777" w:rsidR="00E708B9" w:rsidRPr="004B1248" w:rsidRDefault="00E708B9" w:rsidP="00CC124D">
      <w:pPr>
        <w:spacing w:after="0" w:line="240" w:lineRule="auto"/>
        <w:rPr>
          <w:rFonts w:asciiTheme="majorHAnsi" w:hAnsiTheme="majorHAnsi" w:cstheme="majorHAnsi"/>
          <w:sz w:val="20"/>
          <w:szCs w:val="20"/>
        </w:rPr>
      </w:pPr>
    </w:p>
    <w:p w14:paraId="3F916A1E" w14:textId="77777777" w:rsidR="006D3D6A" w:rsidRPr="004B1248"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B1248">
        <w:rPr>
          <w:rFonts w:asciiTheme="majorHAnsi" w:hAnsiTheme="majorHAnsi" w:cstheme="majorHAnsi"/>
          <w:b/>
          <w:bCs/>
          <w:color w:val="262626" w:themeColor="text1" w:themeTint="D9"/>
          <w:sz w:val="20"/>
          <w:szCs w:val="20"/>
        </w:rPr>
        <w:t xml:space="preserve">12. </w:t>
      </w:r>
      <w:r w:rsidR="006D3D6A" w:rsidRPr="004B1248">
        <w:rPr>
          <w:rFonts w:asciiTheme="majorHAnsi" w:hAnsiTheme="majorHAnsi" w:cstheme="majorHAnsi"/>
          <w:b/>
          <w:bCs/>
          <w:color w:val="262626" w:themeColor="text1" w:themeTint="D9"/>
          <w:sz w:val="20"/>
          <w:szCs w:val="20"/>
        </w:rPr>
        <w:t>OPIS SPOSOBU OBLICZENIA CENY.</w:t>
      </w:r>
    </w:p>
    <w:p w14:paraId="48A0DFFB" w14:textId="77777777" w:rsidR="00B15106" w:rsidRPr="004B1248" w:rsidRDefault="00B15106" w:rsidP="00CC124D">
      <w:pPr>
        <w:spacing w:after="0" w:line="240" w:lineRule="auto"/>
        <w:rPr>
          <w:rFonts w:asciiTheme="majorHAnsi" w:hAnsiTheme="majorHAnsi" w:cstheme="majorHAnsi"/>
          <w:sz w:val="20"/>
          <w:szCs w:val="20"/>
        </w:rPr>
      </w:pPr>
    </w:p>
    <w:p w14:paraId="3BD5595D" w14:textId="77777777" w:rsidR="002162A7" w:rsidRPr="004B1248" w:rsidRDefault="002162A7" w:rsidP="002162A7">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02D21064" w14:textId="77777777" w:rsidR="002162A7" w:rsidRPr="004B1248" w:rsidRDefault="002162A7" w:rsidP="002162A7">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4FCB8A5E" w14:textId="77777777" w:rsidR="002162A7" w:rsidRPr="004B1248" w:rsidRDefault="002162A7" w:rsidP="002162A7">
      <w:pPr>
        <w:spacing w:after="0" w:line="240" w:lineRule="auto"/>
        <w:jc w:val="both"/>
        <w:rPr>
          <w:rFonts w:asciiTheme="majorHAnsi" w:hAnsiTheme="majorHAnsi" w:cstheme="majorHAnsi"/>
          <w:color w:val="262626" w:themeColor="text1" w:themeTint="D9"/>
          <w:sz w:val="20"/>
          <w:szCs w:val="20"/>
        </w:rPr>
      </w:pPr>
    </w:p>
    <w:p w14:paraId="4E882146" w14:textId="77777777" w:rsidR="002162A7" w:rsidRPr="004B1248" w:rsidRDefault="002162A7" w:rsidP="002162A7">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12.2/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57716534" w14:textId="77777777" w:rsidR="002162A7" w:rsidRPr="004B1248" w:rsidRDefault="002162A7" w:rsidP="002162A7">
      <w:pPr>
        <w:spacing w:after="0" w:line="240" w:lineRule="auto"/>
        <w:rPr>
          <w:rFonts w:asciiTheme="majorHAnsi" w:hAnsiTheme="majorHAnsi" w:cstheme="majorHAnsi"/>
          <w:color w:val="262626" w:themeColor="text1" w:themeTint="D9"/>
          <w:sz w:val="20"/>
          <w:szCs w:val="20"/>
        </w:rPr>
      </w:pPr>
    </w:p>
    <w:p w14:paraId="34444F83" w14:textId="77777777" w:rsidR="002162A7" w:rsidRPr="004B1248" w:rsidRDefault="002162A7" w:rsidP="002162A7">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12.3/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3BAB2357" w14:textId="77777777" w:rsidR="002162A7" w:rsidRPr="004B1248" w:rsidRDefault="002162A7" w:rsidP="002162A7">
      <w:pPr>
        <w:spacing w:after="0" w:line="240" w:lineRule="auto"/>
        <w:jc w:val="both"/>
        <w:rPr>
          <w:rFonts w:asciiTheme="majorHAnsi" w:hAnsiTheme="majorHAnsi" w:cstheme="majorHAnsi"/>
          <w:color w:val="262626" w:themeColor="text1" w:themeTint="D9"/>
          <w:sz w:val="20"/>
          <w:szCs w:val="20"/>
        </w:rPr>
      </w:pPr>
    </w:p>
    <w:p w14:paraId="2F7796C6" w14:textId="77777777" w:rsidR="002162A7" w:rsidRPr="004B1248" w:rsidRDefault="002162A7" w:rsidP="002162A7">
      <w:pPr>
        <w:spacing w:after="0" w:line="240" w:lineRule="auto"/>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12.4/ Cena oferty jest ceną ryczałtową.</w:t>
      </w:r>
    </w:p>
    <w:p w14:paraId="19DFFF6D" w14:textId="77777777" w:rsidR="002162A7" w:rsidRPr="004B1248" w:rsidRDefault="002162A7" w:rsidP="002162A7">
      <w:pPr>
        <w:spacing w:after="0" w:line="240" w:lineRule="auto"/>
        <w:rPr>
          <w:rFonts w:asciiTheme="majorHAnsi" w:hAnsiTheme="majorHAnsi" w:cstheme="majorHAnsi"/>
          <w:color w:val="262626" w:themeColor="text1" w:themeTint="D9"/>
          <w:sz w:val="20"/>
          <w:szCs w:val="20"/>
        </w:rPr>
      </w:pPr>
    </w:p>
    <w:p w14:paraId="4156B5BD" w14:textId="77777777" w:rsidR="002162A7" w:rsidRPr="004B1248" w:rsidRDefault="002162A7" w:rsidP="002162A7">
      <w:pPr>
        <w:spacing w:after="0" w:line="240" w:lineRule="auto"/>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12.5/ Zamawiający poprawi w ofercie Wykonawcy:</w:t>
      </w:r>
    </w:p>
    <w:p w14:paraId="3686F5E4" w14:textId="77777777" w:rsidR="002162A7" w:rsidRPr="004B1248" w:rsidRDefault="002162A7" w:rsidP="002162A7">
      <w:pPr>
        <w:spacing w:after="0" w:line="240" w:lineRule="auto"/>
        <w:ind w:left="426"/>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oczywiste omyłki pisarskie;</w:t>
      </w:r>
    </w:p>
    <w:p w14:paraId="72940AAF" w14:textId="77777777" w:rsidR="002162A7" w:rsidRPr="004B1248" w:rsidRDefault="002162A7" w:rsidP="002162A7">
      <w:pPr>
        <w:spacing w:after="0" w:line="240" w:lineRule="auto"/>
        <w:ind w:left="426"/>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oczywiste omyłki rachunkowe z uwzględnieniem konsekwencji rachunkowych dokonanych poprawek;</w:t>
      </w:r>
    </w:p>
    <w:p w14:paraId="346ADA21" w14:textId="77777777" w:rsidR="002162A7" w:rsidRPr="004B1248" w:rsidRDefault="002162A7" w:rsidP="002162A7">
      <w:pPr>
        <w:spacing w:after="0" w:line="240" w:lineRule="auto"/>
        <w:ind w:left="426"/>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023EF5E4" w14:textId="77777777" w:rsidR="002162A7" w:rsidRPr="004B1248" w:rsidRDefault="002162A7" w:rsidP="002162A7">
      <w:pPr>
        <w:spacing w:after="0" w:line="240" w:lineRule="auto"/>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niezwłocznie zawiadamiając o tym wykonawcę, którego oferta została poprawiona.</w:t>
      </w:r>
    </w:p>
    <w:p w14:paraId="215271B4" w14:textId="77777777" w:rsidR="006D3D6A" w:rsidRPr="004B1248" w:rsidRDefault="006D3D6A" w:rsidP="00CC124D">
      <w:pPr>
        <w:spacing w:after="0" w:line="240" w:lineRule="auto"/>
        <w:rPr>
          <w:rFonts w:asciiTheme="majorHAnsi" w:hAnsiTheme="majorHAnsi" w:cstheme="majorHAnsi"/>
          <w:sz w:val="20"/>
          <w:szCs w:val="20"/>
        </w:rPr>
      </w:pPr>
    </w:p>
    <w:p w14:paraId="7B407E27" w14:textId="443DC4FC" w:rsidR="005445DE" w:rsidRPr="004B1248" w:rsidRDefault="005445DE" w:rsidP="00CC124D">
      <w:pPr>
        <w:spacing w:after="0" w:line="240" w:lineRule="auto"/>
        <w:rPr>
          <w:rFonts w:asciiTheme="majorHAnsi" w:hAnsiTheme="majorHAnsi" w:cstheme="majorHAnsi"/>
          <w:b/>
          <w:bCs/>
          <w:color w:val="002060"/>
          <w:sz w:val="20"/>
          <w:szCs w:val="20"/>
        </w:rPr>
      </w:pPr>
      <w:r w:rsidRPr="004B1248">
        <w:rPr>
          <w:rFonts w:asciiTheme="majorHAnsi" w:hAnsiTheme="majorHAnsi" w:cstheme="majorHAnsi"/>
          <w:b/>
          <w:bCs/>
          <w:color w:val="002060"/>
          <w:sz w:val="20"/>
          <w:szCs w:val="20"/>
        </w:rPr>
        <w:t xml:space="preserve">Rozdział III. </w:t>
      </w:r>
    </w:p>
    <w:p w14:paraId="74349E98" w14:textId="77777777" w:rsidR="005445DE" w:rsidRPr="004B1248" w:rsidRDefault="005445DE" w:rsidP="00CC124D">
      <w:pPr>
        <w:spacing w:after="0" w:line="240" w:lineRule="auto"/>
        <w:rPr>
          <w:rFonts w:asciiTheme="majorHAnsi" w:hAnsiTheme="majorHAnsi" w:cstheme="majorHAnsi"/>
          <w:b/>
          <w:bCs/>
          <w:color w:val="002060"/>
          <w:sz w:val="20"/>
          <w:szCs w:val="20"/>
        </w:rPr>
      </w:pPr>
      <w:r w:rsidRPr="004B1248">
        <w:rPr>
          <w:rFonts w:asciiTheme="majorHAnsi" w:hAnsiTheme="majorHAnsi" w:cstheme="majorHAnsi"/>
          <w:b/>
          <w:bCs/>
          <w:color w:val="002060"/>
          <w:sz w:val="20"/>
          <w:szCs w:val="20"/>
        </w:rPr>
        <w:t>INFORMACJE O PRZEBIEGU POSTĘPOWANIA</w:t>
      </w:r>
    </w:p>
    <w:p w14:paraId="21B513F3" w14:textId="77777777" w:rsidR="005445DE" w:rsidRPr="004B1248" w:rsidRDefault="005445DE" w:rsidP="00CC124D">
      <w:pPr>
        <w:spacing w:after="0" w:line="240" w:lineRule="auto"/>
        <w:rPr>
          <w:rFonts w:asciiTheme="majorHAnsi" w:hAnsiTheme="majorHAnsi" w:cstheme="majorHAnsi"/>
          <w:sz w:val="20"/>
          <w:szCs w:val="20"/>
        </w:rPr>
      </w:pPr>
    </w:p>
    <w:p w14:paraId="3ACB05F4" w14:textId="77777777" w:rsidR="005445DE" w:rsidRPr="004B1248"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1. SPOSÓB POROZUMIEWANIA SIĘ ZAMAWIAJĄCEGO Z WYKONAWCAMI.</w:t>
      </w:r>
    </w:p>
    <w:p w14:paraId="19B02FB8" w14:textId="77777777" w:rsidR="005445DE" w:rsidRPr="004B1248" w:rsidRDefault="005445DE" w:rsidP="00CC124D">
      <w:pPr>
        <w:spacing w:after="0" w:line="240" w:lineRule="auto"/>
        <w:rPr>
          <w:rFonts w:asciiTheme="majorHAnsi" w:hAnsiTheme="majorHAnsi" w:cstheme="majorHAnsi"/>
          <w:sz w:val="20"/>
          <w:szCs w:val="20"/>
        </w:rPr>
      </w:pPr>
    </w:p>
    <w:p w14:paraId="38863F5D" w14:textId="77777777" w:rsidR="009C42C6" w:rsidRPr="0010044F" w:rsidRDefault="009C42C6" w:rsidP="005B284C">
      <w:pPr>
        <w:pStyle w:val="Nagwek"/>
        <w:spacing w:after="0" w:line="240" w:lineRule="auto"/>
        <w:jc w:val="both"/>
        <w:rPr>
          <w:rStyle w:val="Hipercze"/>
          <w:rFonts w:asciiTheme="majorHAnsi" w:hAnsiTheme="majorHAnsi" w:cstheme="majorHAnsi"/>
          <w:color w:val="262626" w:themeColor="text1" w:themeTint="D9"/>
          <w:sz w:val="20"/>
          <w:szCs w:val="20"/>
        </w:rPr>
      </w:pPr>
      <w:bookmarkStart w:id="12" w:name="_Hlk64302069"/>
      <w:r w:rsidRPr="0010044F">
        <w:rPr>
          <w:rFonts w:asciiTheme="majorHAnsi" w:hAnsiTheme="majorHAnsi" w:cstheme="majorHAnsi"/>
          <w:color w:val="262626" w:themeColor="text1" w:themeTint="D9"/>
          <w:sz w:val="20"/>
          <w:szCs w:val="20"/>
        </w:rPr>
        <w:t xml:space="preserve">1.1/ W postępowaniu o udzielenie zamówienia publicznego komunikacja między Zamawiającym a wykonawcami odbywa się przy użyciu Platformy e-Zamówienia, która jest dostępna pod adresem </w:t>
      </w:r>
      <w:hyperlink r:id="rId16" w:history="1">
        <w:r w:rsidRPr="0010044F">
          <w:rPr>
            <w:rStyle w:val="Hipercze"/>
            <w:rFonts w:asciiTheme="majorHAnsi" w:hAnsiTheme="majorHAnsi" w:cstheme="majorHAnsi"/>
            <w:color w:val="262626" w:themeColor="text1" w:themeTint="D9"/>
            <w:sz w:val="20"/>
            <w:szCs w:val="20"/>
          </w:rPr>
          <w:t>https://ezamowienia.gov.pl</w:t>
        </w:r>
      </w:hyperlink>
      <w:r w:rsidRPr="0010044F">
        <w:rPr>
          <w:rFonts w:asciiTheme="majorHAnsi" w:hAnsiTheme="majorHAnsi" w:cstheme="majorHAnsi"/>
          <w:color w:val="262626" w:themeColor="text1" w:themeTint="D9"/>
          <w:sz w:val="20"/>
          <w:szCs w:val="20"/>
        </w:rPr>
        <w:t xml:space="preserve"> lub </w:t>
      </w:r>
      <w:hyperlink r:id="rId17" w:history="1">
        <w:r w:rsidRPr="0010044F">
          <w:rPr>
            <w:rStyle w:val="Hipercze"/>
            <w:rFonts w:asciiTheme="majorHAnsi" w:hAnsiTheme="majorHAnsi" w:cstheme="majorHAnsi"/>
            <w:color w:val="262626" w:themeColor="text1" w:themeTint="D9"/>
            <w:sz w:val="20"/>
            <w:szCs w:val="20"/>
          </w:rPr>
          <w:t>przetargi@tbszm.pl</w:t>
        </w:r>
      </w:hyperlink>
      <w:r w:rsidRPr="0010044F">
        <w:rPr>
          <w:rFonts w:asciiTheme="majorHAnsi" w:hAnsiTheme="majorHAnsi" w:cstheme="majorHAnsi"/>
          <w:color w:val="262626" w:themeColor="text1" w:themeTint="D9"/>
          <w:sz w:val="20"/>
          <w:szCs w:val="20"/>
        </w:rPr>
        <w:t xml:space="preserve">  </w:t>
      </w:r>
    </w:p>
    <w:p w14:paraId="704A5F50" w14:textId="77777777" w:rsidR="009C42C6" w:rsidRPr="0010044F" w:rsidRDefault="009C42C6" w:rsidP="005B284C">
      <w:pPr>
        <w:pStyle w:val="Default"/>
        <w:spacing w:after="0" w:line="240" w:lineRule="auto"/>
        <w:jc w:val="both"/>
        <w:rPr>
          <w:rFonts w:asciiTheme="majorHAnsi" w:hAnsiTheme="majorHAnsi" w:cstheme="majorHAnsi"/>
          <w:color w:val="262626" w:themeColor="text1" w:themeTint="D9"/>
          <w:sz w:val="20"/>
          <w:szCs w:val="20"/>
        </w:rPr>
      </w:pPr>
    </w:p>
    <w:p w14:paraId="51541112" w14:textId="60AC6B36" w:rsidR="009C42C6" w:rsidRPr="0010044F" w:rsidRDefault="009C42C6"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 Korzystanie z Platformy e-Zamówienia jest bezpłatne. </w:t>
      </w:r>
    </w:p>
    <w:p w14:paraId="5199DB9F" w14:textId="77777777" w:rsidR="00581792" w:rsidRPr="0010044F" w:rsidRDefault="00581792" w:rsidP="005B284C">
      <w:pPr>
        <w:pStyle w:val="Default"/>
        <w:spacing w:after="0" w:line="240" w:lineRule="auto"/>
        <w:jc w:val="both"/>
        <w:rPr>
          <w:rFonts w:asciiTheme="majorHAnsi" w:hAnsiTheme="majorHAnsi" w:cstheme="majorHAnsi"/>
          <w:color w:val="262626" w:themeColor="text1" w:themeTint="D9"/>
          <w:sz w:val="20"/>
          <w:szCs w:val="20"/>
        </w:rPr>
      </w:pPr>
    </w:p>
    <w:p w14:paraId="4A067F86" w14:textId="4879211B" w:rsidR="009C42C6" w:rsidRPr="0010044F" w:rsidRDefault="009C42C6"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w:t>
      </w:r>
      <w:r w:rsidR="002C6F8E" w:rsidRPr="0010044F">
        <w:rPr>
          <w:rFonts w:asciiTheme="majorHAnsi" w:hAnsiTheme="majorHAnsi" w:cstheme="majorHAnsi"/>
          <w:color w:val="262626" w:themeColor="text1" w:themeTint="D9"/>
          <w:sz w:val="20"/>
          <w:szCs w:val="20"/>
        </w:rPr>
        <w:t>3</w:t>
      </w:r>
      <w:r w:rsidRPr="0010044F">
        <w:rPr>
          <w:rFonts w:asciiTheme="majorHAnsi" w:hAnsiTheme="majorHAnsi" w:cstheme="majorHAnsi"/>
          <w:color w:val="262626" w:themeColor="text1" w:themeTint="D9"/>
          <w:sz w:val="20"/>
          <w:szCs w:val="20"/>
        </w:rPr>
        <w:t xml:space="preserve">/ Postępowanie można wyszukać również ze strony głównej Platformy e-Zamówienia (przycisk „Przeglądaj postępowania/konkursy”). </w:t>
      </w:r>
    </w:p>
    <w:p w14:paraId="6F116057" w14:textId="77777777" w:rsidR="00DD7CB1"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p>
    <w:p w14:paraId="5F3FFAB8" w14:textId="685F6DB6" w:rsidR="009C42C6"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w:t>
      </w:r>
      <w:r w:rsidR="002C6F8E" w:rsidRPr="0010044F">
        <w:rPr>
          <w:rFonts w:asciiTheme="majorHAnsi" w:hAnsiTheme="majorHAnsi" w:cstheme="majorHAnsi"/>
          <w:color w:val="262626" w:themeColor="text1" w:themeTint="D9"/>
          <w:sz w:val="20"/>
          <w:szCs w:val="20"/>
        </w:rPr>
        <w:t>4</w:t>
      </w:r>
      <w:r w:rsidRPr="0010044F">
        <w:rPr>
          <w:rFonts w:asciiTheme="majorHAnsi" w:hAnsiTheme="majorHAnsi" w:cstheme="majorHAnsi"/>
          <w:color w:val="262626" w:themeColor="text1" w:themeTint="D9"/>
          <w:sz w:val="20"/>
          <w:szCs w:val="20"/>
        </w:rPr>
        <w:t>/</w:t>
      </w:r>
      <w:r w:rsidR="009C42C6" w:rsidRPr="0010044F">
        <w:rPr>
          <w:rFonts w:asciiTheme="majorHAnsi" w:hAnsiTheme="majorHAnsi" w:cstheme="majorHAnsi"/>
          <w:color w:val="262626" w:themeColor="text1" w:themeTint="D9"/>
          <w:sz w:val="20"/>
          <w:szCs w:val="20"/>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009C42C6" w:rsidRPr="0010044F">
        <w:rPr>
          <w:rFonts w:asciiTheme="majorHAnsi" w:hAnsiTheme="majorHAnsi" w:cstheme="majorHAnsi"/>
          <w:i/>
          <w:iCs/>
          <w:color w:val="262626" w:themeColor="text1" w:themeTint="D9"/>
          <w:sz w:val="20"/>
          <w:szCs w:val="20"/>
        </w:rPr>
        <w:t xml:space="preserve">Regulamin Platformy e-Zamówienia, </w:t>
      </w:r>
      <w:r w:rsidR="009C42C6" w:rsidRPr="0010044F">
        <w:rPr>
          <w:rFonts w:asciiTheme="majorHAnsi" w:hAnsiTheme="majorHAnsi" w:cstheme="majorHAnsi"/>
          <w:color w:val="262626" w:themeColor="text1" w:themeTint="D9"/>
          <w:sz w:val="20"/>
          <w:szCs w:val="20"/>
        </w:rPr>
        <w:t xml:space="preserve">dostępny na stronie internetowej https://ezamowienia.gov.pl oraz informacje zamieszczone w zakładce „Centrum Pomocy”. </w:t>
      </w:r>
    </w:p>
    <w:p w14:paraId="796FED9C" w14:textId="065C5239" w:rsidR="00DD7CB1"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p>
    <w:p w14:paraId="1ECAF7ED" w14:textId="77777777" w:rsidR="0010044F" w:rsidRPr="0010044F" w:rsidRDefault="0010044F" w:rsidP="005B284C">
      <w:pPr>
        <w:pStyle w:val="Default"/>
        <w:spacing w:after="0" w:line="240" w:lineRule="auto"/>
        <w:jc w:val="both"/>
        <w:rPr>
          <w:rFonts w:asciiTheme="majorHAnsi" w:hAnsiTheme="majorHAnsi" w:cstheme="majorHAnsi"/>
          <w:color w:val="262626" w:themeColor="text1" w:themeTint="D9"/>
          <w:sz w:val="20"/>
          <w:szCs w:val="20"/>
        </w:rPr>
      </w:pPr>
    </w:p>
    <w:p w14:paraId="34823CE3" w14:textId="2BA9A84B" w:rsidR="009C42C6"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w:t>
      </w:r>
      <w:r w:rsidR="002C6F8E" w:rsidRPr="0010044F">
        <w:rPr>
          <w:rFonts w:asciiTheme="majorHAnsi" w:hAnsiTheme="majorHAnsi" w:cstheme="majorHAnsi"/>
          <w:color w:val="262626" w:themeColor="text1" w:themeTint="D9"/>
          <w:sz w:val="20"/>
          <w:szCs w:val="20"/>
        </w:rPr>
        <w:t>5</w:t>
      </w:r>
      <w:r w:rsidRPr="0010044F">
        <w:rPr>
          <w:rFonts w:asciiTheme="majorHAnsi" w:hAnsiTheme="majorHAnsi" w:cstheme="majorHAnsi"/>
          <w:color w:val="262626" w:themeColor="text1" w:themeTint="D9"/>
          <w:sz w:val="20"/>
          <w:szCs w:val="20"/>
        </w:rPr>
        <w:t>/</w:t>
      </w:r>
      <w:r w:rsidR="009C42C6" w:rsidRPr="0010044F">
        <w:rPr>
          <w:rFonts w:asciiTheme="majorHAnsi" w:hAnsiTheme="majorHAnsi" w:cstheme="majorHAnsi"/>
          <w:color w:val="262626" w:themeColor="text1" w:themeTint="D9"/>
          <w:sz w:val="20"/>
          <w:szCs w:val="20"/>
        </w:rPr>
        <w:t xml:space="preserve"> Przeglądanie i pobieranie publicznej treści dokumentacji postępowania nie wymaga posiadania konta na Platformie e-Zamówienia ani logowania. </w:t>
      </w:r>
    </w:p>
    <w:p w14:paraId="2D3A0435" w14:textId="77777777" w:rsidR="00DD7CB1"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p>
    <w:p w14:paraId="0366945B" w14:textId="6297D8CA" w:rsidR="009C42C6"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w:t>
      </w:r>
      <w:r w:rsidR="002C6F8E" w:rsidRPr="0010044F">
        <w:rPr>
          <w:rFonts w:asciiTheme="majorHAnsi" w:hAnsiTheme="majorHAnsi" w:cstheme="majorHAnsi"/>
          <w:color w:val="262626" w:themeColor="text1" w:themeTint="D9"/>
          <w:sz w:val="20"/>
          <w:szCs w:val="20"/>
        </w:rPr>
        <w:t>6</w:t>
      </w:r>
      <w:r w:rsidRPr="0010044F">
        <w:rPr>
          <w:rFonts w:asciiTheme="majorHAnsi" w:hAnsiTheme="majorHAnsi" w:cstheme="majorHAnsi"/>
          <w:color w:val="262626" w:themeColor="text1" w:themeTint="D9"/>
          <w:sz w:val="20"/>
          <w:szCs w:val="20"/>
        </w:rPr>
        <w:t>/</w:t>
      </w:r>
      <w:r w:rsidR="009C42C6" w:rsidRPr="0010044F">
        <w:rPr>
          <w:rFonts w:asciiTheme="majorHAnsi" w:hAnsiTheme="majorHAnsi" w:cstheme="majorHAnsi"/>
          <w:color w:val="262626" w:themeColor="text1" w:themeTint="D9"/>
          <w:sz w:val="20"/>
          <w:szCs w:val="20"/>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91C4617" w14:textId="77777777" w:rsidR="00DD7CB1"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p>
    <w:p w14:paraId="115609E7" w14:textId="0F8B0F08" w:rsidR="009C42C6"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w:t>
      </w:r>
      <w:r w:rsidR="002C6F8E" w:rsidRPr="0010044F">
        <w:rPr>
          <w:rFonts w:asciiTheme="majorHAnsi" w:hAnsiTheme="majorHAnsi" w:cstheme="majorHAnsi"/>
          <w:color w:val="262626" w:themeColor="text1" w:themeTint="D9"/>
          <w:sz w:val="20"/>
          <w:szCs w:val="20"/>
        </w:rPr>
        <w:t>7</w:t>
      </w:r>
      <w:r w:rsidRPr="0010044F">
        <w:rPr>
          <w:rFonts w:asciiTheme="majorHAnsi" w:hAnsiTheme="majorHAnsi" w:cstheme="majorHAnsi"/>
          <w:color w:val="262626" w:themeColor="text1" w:themeTint="D9"/>
          <w:sz w:val="20"/>
          <w:szCs w:val="20"/>
        </w:rPr>
        <w:t>/</w:t>
      </w:r>
      <w:r w:rsidR="009C42C6" w:rsidRPr="0010044F">
        <w:rPr>
          <w:rFonts w:asciiTheme="majorHAnsi" w:hAnsiTheme="majorHAnsi" w:cstheme="majorHAnsi"/>
          <w:color w:val="262626" w:themeColor="text1" w:themeTint="D9"/>
          <w:sz w:val="20"/>
          <w:szCs w:val="20"/>
        </w:rPr>
        <w:t xml:space="preserve"> Dokumenty elektroniczne</w:t>
      </w:r>
      <w:r w:rsidRPr="0010044F">
        <w:rPr>
          <w:rFonts w:asciiTheme="majorHAnsi" w:hAnsiTheme="majorHAnsi" w:cstheme="majorHAnsi"/>
          <w:color w:val="262626" w:themeColor="text1" w:themeTint="D9"/>
          <w:sz w:val="20"/>
          <w:szCs w:val="20"/>
        </w:rPr>
        <w:t>,</w:t>
      </w:r>
      <w:r w:rsidR="009C42C6" w:rsidRPr="0010044F">
        <w:rPr>
          <w:rFonts w:asciiTheme="majorHAnsi" w:hAnsiTheme="majorHAnsi" w:cstheme="majorHAnsi"/>
          <w:color w:val="262626" w:themeColor="text1" w:themeTint="D9"/>
          <w:sz w:val="20"/>
          <w:szCs w:val="20"/>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F869474" w14:textId="77777777" w:rsidR="00581792" w:rsidRPr="0010044F" w:rsidRDefault="00581792"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W przypadku formatów, o których mowa w art. 66 ust. 1 ustawy Pzp, ww. regulacje nie będą miały bezpośredniego zastosowania. </w:t>
      </w:r>
    </w:p>
    <w:p w14:paraId="4B2A187F" w14:textId="77777777" w:rsidR="0099022B" w:rsidRPr="0010044F" w:rsidRDefault="0099022B" w:rsidP="005B284C">
      <w:pPr>
        <w:pStyle w:val="Default"/>
        <w:spacing w:after="0" w:line="240" w:lineRule="auto"/>
        <w:jc w:val="both"/>
        <w:rPr>
          <w:rFonts w:asciiTheme="majorHAnsi" w:hAnsiTheme="majorHAnsi" w:cstheme="majorHAnsi"/>
          <w:color w:val="262626" w:themeColor="text1" w:themeTint="D9"/>
          <w:sz w:val="20"/>
          <w:szCs w:val="20"/>
        </w:rPr>
      </w:pPr>
    </w:p>
    <w:p w14:paraId="2E47B0AF" w14:textId="64188881" w:rsidR="0058604C" w:rsidRPr="0010044F" w:rsidRDefault="002C6F8E"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1.8/</w:t>
      </w:r>
      <w:r w:rsidR="0058604C" w:rsidRPr="0010044F">
        <w:rPr>
          <w:rFonts w:asciiTheme="majorHAnsi" w:hAnsiTheme="majorHAnsi" w:cstheme="majorHAnsi"/>
          <w:color w:val="262626" w:themeColor="text1" w:themeTint="D9"/>
          <w:sz w:val="20"/>
          <w:szCs w:val="20"/>
        </w:rPr>
        <w:t xml:space="preserve"> Informacje, oświadczenia lub dokumenty, inne niż wymienione w § 2 ust. 1 rozporządzenia Prezesa Rady Ministrów w sprawie wymagań dla dokumentów elektronicznych, przekazywane w postępowaniu sporządza się w postaci elektronicznej: </w:t>
      </w:r>
    </w:p>
    <w:p w14:paraId="08D4582A" w14:textId="77777777" w:rsidR="00012488" w:rsidRPr="0010044F" w:rsidRDefault="0058604C"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 w formatach danych określonych w przepisach rozporządzenia Rady Ministrów w sprawie Krajowych Ram Interoperacyjności (i przekazuje się jako załącznik), </w:t>
      </w:r>
    </w:p>
    <w:p w14:paraId="0F51FB8D" w14:textId="52DD24A9" w:rsidR="0058604C" w:rsidRPr="0010044F" w:rsidRDefault="0058604C"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lub </w:t>
      </w:r>
    </w:p>
    <w:p w14:paraId="572BF8C2" w14:textId="19ACC7EC" w:rsidR="0058604C" w:rsidRPr="0010044F" w:rsidRDefault="0058604C"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b. jako tekst wpisany bezpośrednio do wiadomości przekazywanej przy użyciu środków komunikacji elektronicznej (np. w treści wiadomości e-mail lub w treści „Formularza do komunikacji”). </w:t>
      </w:r>
    </w:p>
    <w:p w14:paraId="147E7863" w14:textId="77777777" w:rsidR="00012488" w:rsidRPr="0010044F" w:rsidRDefault="00012488" w:rsidP="005B284C">
      <w:pPr>
        <w:pStyle w:val="Default"/>
        <w:spacing w:after="0" w:line="240" w:lineRule="auto"/>
        <w:jc w:val="both"/>
        <w:rPr>
          <w:rFonts w:asciiTheme="majorHAnsi" w:hAnsiTheme="majorHAnsi" w:cstheme="majorHAnsi"/>
          <w:color w:val="262626" w:themeColor="text1" w:themeTint="D9"/>
          <w:sz w:val="20"/>
          <w:szCs w:val="20"/>
        </w:rPr>
      </w:pPr>
    </w:p>
    <w:p w14:paraId="5C2DB3B6" w14:textId="594A1828" w:rsidR="009C42C6"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w:t>
      </w:r>
      <w:r w:rsidR="002C6F8E" w:rsidRPr="0010044F">
        <w:rPr>
          <w:rFonts w:asciiTheme="majorHAnsi" w:hAnsiTheme="majorHAnsi" w:cstheme="majorHAnsi"/>
          <w:color w:val="262626" w:themeColor="text1" w:themeTint="D9"/>
          <w:sz w:val="20"/>
          <w:szCs w:val="20"/>
        </w:rPr>
        <w:t>9</w:t>
      </w:r>
      <w:r w:rsidRPr="0010044F">
        <w:rPr>
          <w:rFonts w:asciiTheme="majorHAnsi" w:hAnsiTheme="majorHAnsi" w:cstheme="majorHAnsi"/>
          <w:color w:val="262626" w:themeColor="text1" w:themeTint="D9"/>
          <w:sz w:val="20"/>
          <w:szCs w:val="20"/>
        </w:rPr>
        <w:t>/</w:t>
      </w:r>
      <w:r w:rsidR="009C42C6" w:rsidRPr="0010044F">
        <w:rPr>
          <w:rFonts w:asciiTheme="majorHAnsi" w:hAnsiTheme="majorHAnsi" w:cstheme="majorHAnsi"/>
          <w:color w:val="262626" w:themeColor="text1" w:themeTint="D9"/>
          <w:sz w:val="20"/>
          <w:szCs w:val="20"/>
        </w:rPr>
        <w:t xml:space="preserve"> Wykaz poszczególnych dokumentów i oświadczeń składanych w postępowaniu oraz ich forma, sposób sporządzania i przekazywania zostały określone przez Zamawiającego w </w:t>
      </w:r>
      <w:r w:rsidR="00CE3F73" w:rsidRPr="0010044F">
        <w:rPr>
          <w:rFonts w:asciiTheme="majorHAnsi" w:hAnsiTheme="majorHAnsi" w:cstheme="majorHAnsi"/>
          <w:color w:val="262626" w:themeColor="text1" w:themeTint="D9"/>
          <w:sz w:val="20"/>
          <w:szCs w:val="20"/>
        </w:rPr>
        <w:t>Rozdziale II pkt 9.1) SWZ</w:t>
      </w:r>
      <w:r w:rsidR="00551CC9" w:rsidRPr="0010044F">
        <w:rPr>
          <w:rFonts w:asciiTheme="majorHAnsi" w:hAnsiTheme="majorHAnsi" w:cstheme="majorHAnsi"/>
          <w:color w:val="262626" w:themeColor="text1" w:themeTint="D9"/>
          <w:sz w:val="20"/>
          <w:szCs w:val="20"/>
        </w:rPr>
        <w:t>.</w:t>
      </w:r>
      <w:r w:rsidR="009C42C6" w:rsidRPr="0010044F">
        <w:rPr>
          <w:rFonts w:asciiTheme="majorHAnsi" w:hAnsiTheme="majorHAnsi" w:cstheme="majorHAnsi"/>
          <w:color w:val="262626" w:themeColor="text1" w:themeTint="D9"/>
          <w:sz w:val="20"/>
          <w:szCs w:val="20"/>
        </w:rPr>
        <w:t xml:space="preserve"> </w:t>
      </w:r>
    </w:p>
    <w:p w14:paraId="17AEFAC2" w14:textId="77777777" w:rsidR="0058604C" w:rsidRPr="0010044F" w:rsidRDefault="0058604C" w:rsidP="005B284C">
      <w:pPr>
        <w:pStyle w:val="Default"/>
        <w:spacing w:after="0" w:line="240" w:lineRule="auto"/>
        <w:jc w:val="both"/>
        <w:rPr>
          <w:rFonts w:asciiTheme="majorHAnsi" w:hAnsiTheme="majorHAnsi" w:cstheme="majorHAnsi"/>
          <w:color w:val="262626" w:themeColor="text1" w:themeTint="D9"/>
          <w:sz w:val="20"/>
          <w:szCs w:val="20"/>
        </w:rPr>
      </w:pPr>
    </w:p>
    <w:p w14:paraId="2BA6C578" w14:textId="3978F108" w:rsidR="009C42C6"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w:t>
      </w:r>
      <w:r w:rsidR="009C42C6" w:rsidRPr="0010044F">
        <w:rPr>
          <w:rFonts w:asciiTheme="majorHAnsi" w:hAnsiTheme="majorHAnsi" w:cstheme="majorHAnsi"/>
          <w:color w:val="262626" w:themeColor="text1" w:themeTint="D9"/>
          <w:sz w:val="20"/>
          <w:szCs w:val="20"/>
        </w:rPr>
        <w:t>11</w:t>
      </w:r>
      <w:r w:rsidRPr="0010044F">
        <w:rPr>
          <w:rFonts w:asciiTheme="majorHAnsi" w:hAnsiTheme="majorHAnsi" w:cstheme="majorHAnsi"/>
          <w:color w:val="262626" w:themeColor="text1" w:themeTint="D9"/>
          <w:sz w:val="20"/>
          <w:szCs w:val="20"/>
        </w:rPr>
        <w:t>/</w:t>
      </w:r>
      <w:r w:rsidR="009C42C6" w:rsidRPr="0010044F">
        <w:rPr>
          <w:rFonts w:asciiTheme="majorHAnsi" w:hAnsiTheme="majorHAnsi" w:cstheme="majorHAnsi"/>
          <w:color w:val="262626" w:themeColor="text1" w:themeTint="D9"/>
          <w:sz w:val="20"/>
          <w:szCs w:val="20"/>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E1B03AB" w14:textId="77777777" w:rsidR="00DD7CB1"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p>
    <w:p w14:paraId="7E05BBDA" w14:textId="43E2908C" w:rsidR="0058604C"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w:t>
      </w:r>
      <w:r w:rsidR="009C42C6" w:rsidRPr="0010044F">
        <w:rPr>
          <w:rFonts w:asciiTheme="majorHAnsi" w:hAnsiTheme="majorHAnsi" w:cstheme="majorHAnsi"/>
          <w:color w:val="262626" w:themeColor="text1" w:themeTint="D9"/>
          <w:sz w:val="20"/>
          <w:szCs w:val="20"/>
        </w:rPr>
        <w:t>12</w:t>
      </w:r>
      <w:r w:rsidRPr="0010044F">
        <w:rPr>
          <w:rFonts w:asciiTheme="majorHAnsi" w:hAnsiTheme="majorHAnsi" w:cstheme="majorHAnsi"/>
          <w:color w:val="262626" w:themeColor="text1" w:themeTint="D9"/>
          <w:sz w:val="20"/>
          <w:szCs w:val="20"/>
        </w:rPr>
        <w:t>/</w:t>
      </w:r>
      <w:r w:rsidR="009C42C6" w:rsidRPr="0010044F">
        <w:rPr>
          <w:rFonts w:asciiTheme="majorHAnsi" w:hAnsiTheme="majorHAnsi" w:cstheme="majorHAnsi"/>
          <w:color w:val="262626" w:themeColor="text1" w:themeTint="D9"/>
          <w:sz w:val="20"/>
          <w:szCs w:val="20"/>
        </w:rPr>
        <w:t xml:space="preserve"> </w:t>
      </w:r>
      <w:r w:rsidR="0058604C" w:rsidRPr="0010044F">
        <w:rPr>
          <w:rFonts w:asciiTheme="majorHAnsi" w:hAnsiTheme="majorHAnsi" w:cstheme="majorHAnsi"/>
          <w:color w:val="262626" w:themeColor="text1" w:themeTint="D9"/>
          <w:sz w:val="20"/>
          <w:szCs w:val="20"/>
        </w:rPr>
        <w:t xml:space="preserve">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5D0237F" w14:textId="77777777" w:rsidR="0010044F" w:rsidRPr="0010044F" w:rsidRDefault="0010044F" w:rsidP="005B284C">
      <w:pPr>
        <w:pStyle w:val="Default"/>
        <w:spacing w:after="0" w:line="240" w:lineRule="auto"/>
        <w:jc w:val="both"/>
        <w:rPr>
          <w:rFonts w:asciiTheme="majorHAnsi" w:hAnsiTheme="majorHAnsi" w:cstheme="majorHAnsi"/>
          <w:color w:val="262626" w:themeColor="text1" w:themeTint="D9"/>
          <w:sz w:val="20"/>
          <w:szCs w:val="20"/>
        </w:rPr>
      </w:pPr>
    </w:p>
    <w:p w14:paraId="65F7E888" w14:textId="43393291" w:rsidR="009C42C6" w:rsidRPr="0010044F" w:rsidRDefault="00CE3F73"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1.13/ </w:t>
      </w:r>
      <w:r w:rsidR="0058604C" w:rsidRPr="0010044F">
        <w:rPr>
          <w:rFonts w:asciiTheme="majorHAnsi" w:hAnsiTheme="majorHAnsi" w:cstheme="majorHAnsi"/>
          <w:color w:val="262626" w:themeColor="text1" w:themeTint="D9"/>
          <w:sz w:val="20"/>
          <w:szCs w:val="20"/>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198FEA6" w14:textId="056DFB6D" w:rsidR="0058604C" w:rsidRPr="0010044F" w:rsidRDefault="0058604C" w:rsidP="005B284C">
      <w:pPr>
        <w:pStyle w:val="Default"/>
        <w:spacing w:after="0" w:line="240" w:lineRule="auto"/>
        <w:jc w:val="both"/>
        <w:rPr>
          <w:rFonts w:asciiTheme="majorHAnsi" w:hAnsiTheme="majorHAnsi" w:cstheme="majorHAnsi"/>
          <w:color w:val="262626" w:themeColor="text1" w:themeTint="D9"/>
          <w:sz w:val="20"/>
          <w:szCs w:val="20"/>
        </w:rPr>
      </w:pPr>
    </w:p>
    <w:p w14:paraId="3EBC4FA9" w14:textId="7CEEBAC4" w:rsidR="0058604C" w:rsidRPr="0010044F" w:rsidRDefault="0058604C"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w:t>
      </w:r>
      <w:r w:rsidR="00CE3F73" w:rsidRPr="0010044F">
        <w:rPr>
          <w:rFonts w:asciiTheme="majorHAnsi" w:hAnsiTheme="majorHAnsi" w:cstheme="majorHAnsi"/>
          <w:color w:val="262626" w:themeColor="text1" w:themeTint="D9"/>
          <w:sz w:val="20"/>
          <w:szCs w:val="20"/>
        </w:rPr>
        <w:t>4</w:t>
      </w:r>
      <w:r w:rsidRPr="0010044F">
        <w:rPr>
          <w:rFonts w:asciiTheme="majorHAnsi" w:hAnsiTheme="majorHAnsi" w:cstheme="majorHAnsi"/>
          <w:color w:val="262626" w:themeColor="text1" w:themeTint="D9"/>
          <w:sz w:val="20"/>
          <w:szCs w:val="2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D7FE62A" w14:textId="77777777" w:rsidR="0010044F" w:rsidRPr="0010044F" w:rsidRDefault="0010044F" w:rsidP="005B284C">
      <w:pPr>
        <w:pStyle w:val="Default"/>
        <w:spacing w:after="0" w:line="240" w:lineRule="auto"/>
        <w:jc w:val="both"/>
        <w:rPr>
          <w:rFonts w:asciiTheme="majorHAnsi" w:hAnsiTheme="majorHAnsi" w:cstheme="majorHAnsi"/>
          <w:color w:val="262626" w:themeColor="text1" w:themeTint="D9"/>
          <w:sz w:val="20"/>
          <w:szCs w:val="20"/>
        </w:rPr>
      </w:pPr>
    </w:p>
    <w:p w14:paraId="137D71B9" w14:textId="1E32585C" w:rsidR="00DD7CB1"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w:t>
      </w:r>
      <w:r w:rsidR="00CE3F73" w:rsidRPr="0010044F">
        <w:rPr>
          <w:rFonts w:asciiTheme="majorHAnsi" w:hAnsiTheme="majorHAnsi" w:cstheme="majorHAnsi"/>
          <w:color w:val="262626" w:themeColor="text1" w:themeTint="D9"/>
          <w:sz w:val="20"/>
          <w:szCs w:val="20"/>
        </w:rPr>
        <w:t>5</w:t>
      </w:r>
      <w:r w:rsidRPr="0010044F">
        <w:rPr>
          <w:rFonts w:asciiTheme="majorHAnsi" w:hAnsiTheme="majorHAnsi" w:cstheme="majorHAnsi"/>
          <w:color w:val="262626" w:themeColor="text1" w:themeTint="D9"/>
          <w:sz w:val="20"/>
          <w:szCs w:val="20"/>
        </w:rPr>
        <w:t xml:space="preserve">/ Wszystkie wysłane i odebrane w postępowaniu przez wykonawcę wiadomości widoczne są po zalogowaniu w podglądzie postępowania w zakładce „Komunikacja”. </w:t>
      </w:r>
    </w:p>
    <w:p w14:paraId="6DC34A0C" w14:textId="77777777" w:rsidR="00CE3F73" w:rsidRPr="0010044F" w:rsidRDefault="00CE3F73" w:rsidP="005B284C">
      <w:pPr>
        <w:pStyle w:val="Default"/>
        <w:spacing w:after="0" w:line="240" w:lineRule="auto"/>
        <w:jc w:val="both"/>
        <w:rPr>
          <w:rFonts w:asciiTheme="majorHAnsi" w:hAnsiTheme="majorHAnsi" w:cstheme="majorHAnsi"/>
          <w:color w:val="262626" w:themeColor="text1" w:themeTint="D9"/>
          <w:sz w:val="20"/>
          <w:szCs w:val="20"/>
        </w:rPr>
      </w:pPr>
    </w:p>
    <w:p w14:paraId="4E8083CC" w14:textId="326E6B52" w:rsidR="00DD7CB1"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w:t>
      </w:r>
      <w:r w:rsidR="00CE3F73" w:rsidRPr="0010044F">
        <w:rPr>
          <w:rFonts w:asciiTheme="majorHAnsi" w:hAnsiTheme="majorHAnsi" w:cstheme="majorHAnsi"/>
          <w:color w:val="262626" w:themeColor="text1" w:themeTint="D9"/>
          <w:sz w:val="20"/>
          <w:szCs w:val="20"/>
        </w:rPr>
        <w:t>6</w:t>
      </w:r>
      <w:r w:rsidRPr="0010044F">
        <w:rPr>
          <w:rFonts w:asciiTheme="majorHAnsi" w:hAnsiTheme="majorHAnsi" w:cstheme="majorHAnsi"/>
          <w:color w:val="262626" w:themeColor="text1" w:themeTint="D9"/>
          <w:sz w:val="20"/>
          <w:szCs w:val="20"/>
        </w:rPr>
        <w:t xml:space="preserve">/ Maksymalny rozmiar plików przesyłanych za pośrednictwem „Formularzy do komunikacji” wynosi 150 MB (wielkość ta dotyczy plików przesyłanych jako załączniki do jednego formularza). </w:t>
      </w:r>
    </w:p>
    <w:p w14:paraId="39216A00" w14:textId="77777777" w:rsidR="00DD7CB1"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p>
    <w:p w14:paraId="334D0ECA" w14:textId="20497640" w:rsidR="00DD7CB1"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w:t>
      </w:r>
      <w:r w:rsidR="00CE3F73" w:rsidRPr="0010044F">
        <w:rPr>
          <w:rFonts w:asciiTheme="majorHAnsi" w:hAnsiTheme="majorHAnsi" w:cstheme="majorHAnsi"/>
          <w:color w:val="262626" w:themeColor="text1" w:themeTint="D9"/>
          <w:sz w:val="20"/>
          <w:szCs w:val="20"/>
        </w:rPr>
        <w:t>7</w:t>
      </w:r>
      <w:r w:rsidRPr="0010044F">
        <w:rPr>
          <w:rFonts w:asciiTheme="majorHAnsi" w:hAnsiTheme="majorHAnsi" w:cstheme="majorHAnsi"/>
          <w:color w:val="262626" w:themeColor="text1" w:themeTint="D9"/>
          <w:sz w:val="20"/>
          <w:szCs w:val="20"/>
        </w:rPr>
        <w:t xml:space="preserve">/ Minimalne wymagania techniczne dotyczące sprzętu używanego w celu korzystania z usług Platformy e-Zamówienia oraz informacje dotyczące specyfikacji połączenia określa </w:t>
      </w:r>
      <w:r w:rsidRPr="0010044F">
        <w:rPr>
          <w:rFonts w:asciiTheme="majorHAnsi" w:hAnsiTheme="majorHAnsi" w:cstheme="majorHAnsi"/>
          <w:i/>
          <w:iCs/>
          <w:color w:val="262626" w:themeColor="text1" w:themeTint="D9"/>
          <w:sz w:val="20"/>
          <w:szCs w:val="20"/>
        </w:rPr>
        <w:t xml:space="preserve">Regulamin Platformy e-Zamówienia. </w:t>
      </w:r>
    </w:p>
    <w:p w14:paraId="52DC205D" w14:textId="77777777" w:rsidR="00DD7CB1"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p>
    <w:p w14:paraId="2E3D2184" w14:textId="2DCA3D5B" w:rsidR="00DD7CB1"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w:t>
      </w:r>
      <w:r w:rsidR="00CE3F73" w:rsidRPr="0010044F">
        <w:rPr>
          <w:rFonts w:asciiTheme="majorHAnsi" w:hAnsiTheme="majorHAnsi" w:cstheme="majorHAnsi"/>
          <w:color w:val="262626" w:themeColor="text1" w:themeTint="D9"/>
          <w:sz w:val="20"/>
          <w:szCs w:val="20"/>
        </w:rPr>
        <w:t>8</w:t>
      </w:r>
      <w:r w:rsidRPr="0010044F">
        <w:rPr>
          <w:rFonts w:asciiTheme="majorHAnsi" w:hAnsiTheme="majorHAnsi" w:cstheme="majorHAnsi"/>
          <w:color w:val="262626" w:themeColor="text1" w:themeTint="D9"/>
          <w:sz w:val="20"/>
          <w:szCs w:val="20"/>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6325A0ED" w14:textId="77777777" w:rsidR="00CE3F73" w:rsidRPr="0010044F" w:rsidRDefault="00CE3F73" w:rsidP="005B284C">
      <w:pPr>
        <w:pStyle w:val="Default"/>
        <w:spacing w:after="0" w:line="240" w:lineRule="auto"/>
        <w:jc w:val="both"/>
        <w:rPr>
          <w:rFonts w:asciiTheme="majorHAnsi" w:hAnsiTheme="majorHAnsi" w:cstheme="majorHAnsi"/>
          <w:color w:val="262626" w:themeColor="text1" w:themeTint="D9"/>
          <w:sz w:val="20"/>
          <w:szCs w:val="20"/>
        </w:rPr>
      </w:pPr>
    </w:p>
    <w:p w14:paraId="7A3B9F63" w14:textId="5EADC7ED" w:rsidR="00DD7CB1" w:rsidRPr="0010044F" w:rsidRDefault="00DD7CB1"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w:t>
      </w:r>
      <w:r w:rsidR="00CE3F73" w:rsidRPr="0010044F">
        <w:rPr>
          <w:rFonts w:asciiTheme="majorHAnsi" w:hAnsiTheme="majorHAnsi" w:cstheme="majorHAnsi"/>
          <w:color w:val="262626" w:themeColor="text1" w:themeTint="D9"/>
          <w:sz w:val="20"/>
          <w:szCs w:val="20"/>
        </w:rPr>
        <w:t>9</w:t>
      </w:r>
      <w:r w:rsidRPr="0010044F">
        <w:rPr>
          <w:rFonts w:asciiTheme="majorHAnsi" w:hAnsiTheme="majorHAnsi" w:cstheme="majorHAnsi"/>
          <w:color w:val="262626" w:themeColor="text1" w:themeTint="D9"/>
          <w:sz w:val="20"/>
          <w:szCs w:val="20"/>
        </w:rPr>
        <w:t>/ W szczególnie uzasadnionych przypadkach uniemożliwiających komunikację wykonawcy i Zamawiającego za pośrednictwem Platformy e-Zamówienia, Zamawiający dopuszcza komunikację za pomocą poczty elektronicznej na adres e-mail:</w:t>
      </w:r>
      <w:r w:rsidR="0010044F" w:rsidRPr="0010044F">
        <w:rPr>
          <w:rFonts w:asciiTheme="majorHAnsi" w:hAnsiTheme="majorHAnsi" w:cstheme="majorHAnsi"/>
          <w:color w:val="262626" w:themeColor="text1" w:themeTint="D9"/>
          <w:sz w:val="20"/>
          <w:szCs w:val="20"/>
        </w:rPr>
        <w:t xml:space="preserve"> </w:t>
      </w:r>
      <w:r w:rsidR="00E708B9" w:rsidRPr="0010044F">
        <w:rPr>
          <w:rFonts w:asciiTheme="majorHAnsi" w:hAnsiTheme="majorHAnsi" w:cstheme="majorHAnsi"/>
          <w:color w:val="262626" w:themeColor="text1" w:themeTint="D9"/>
          <w:sz w:val="20"/>
          <w:szCs w:val="20"/>
        </w:rPr>
        <w:t>przetargi@tbszm.pl</w:t>
      </w:r>
      <w:r w:rsidR="0058604C" w:rsidRPr="0010044F">
        <w:rPr>
          <w:rFonts w:asciiTheme="majorHAnsi" w:hAnsiTheme="majorHAnsi" w:cstheme="majorHAnsi"/>
          <w:color w:val="262626" w:themeColor="text1" w:themeTint="D9"/>
          <w:sz w:val="20"/>
          <w:szCs w:val="20"/>
        </w:rPr>
        <w:t xml:space="preserve"> </w:t>
      </w:r>
      <w:r w:rsidRPr="0010044F">
        <w:rPr>
          <w:rFonts w:asciiTheme="majorHAnsi" w:hAnsiTheme="majorHAnsi" w:cstheme="majorHAnsi"/>
          <w:color w:val="262626" w:themeColor="text1" w:themeTint="D9"/>
          <w:sz w:val="20"/>
          <w:szCs w:val="20"/>
        </w:rPr>
        <w:t xml:space="preserve">(nie dotyczy składania ofert/wniosków o dopuszczenie do udziału w postępowaniu). </w:t>
      </w:r>
    </w:p>
    <w:p w14:paraId="7C138662" w14:textId="77777777" w:rsidR="00012488" w:rsidRPr="0010044F" w:rsidRDefault="00012488" w:rsidP="005B284C">
      <w:pPr>
        <w:pStyle w:val="Default"/>
        <w:spacing w:after="0" w:line="240" w:lineRule="auto"/>
        <w:jc w:val="both"/>
        <w:rPr>
          <w:rFonts w:asciiTheme="majorHAnsi" w:hAnsiTheme="majorHAnsi" w:cstheme="majorHAnsi"/>
          <w:color w:val="262626" w:themeColor="text1" w:themeTint="D9"/>
          <w:sz w:val="20"/>
          <w:szCs w:val="20"/>
        </w:rPr>
      </w:pPr>
    </w:p>
    <w:p w14:paraId="19906E76" w14:textId="46907DFA" w:rsidR="0058604C" w:rsidRPr="0010044F" w:rsidRDefault="00CE3F73"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1.2</w:t>
      </w:r>
      <w:r w:rsidR="0010044F" w:rsidRPr="0010044F">
        <w:rPr>
          <w:rFonts w:asciiTheme="majorHAnsi" w:hAnsiTheme="majorHAnsi" w:cstheme="majorHAnsi"/>
          <w:color w:val="262626" w:themeColor="text1" w:themeTint="D9"/>
          <w:sz w:val="20"/>
          <w:szCs w:val="20"/>
        </w:rPr>
        <w:t>0</w:t>
      </w:r>
      <w:r w:rsidRPr="0010044F">
        <w:rPr>
          <w:rFonts w:asciiTheme="majorHAnsi" w:hAnsiTheme="majorHAnsi" w:cstheme="majorHAnsi"/>
          <w:color w:val="262626" w:themeColor="text1" w:themeTint="D9"/>
          <w:sz w:val="20"/>
          <w:szCs w:val="20"/>
        </w:rPr>
        <w:t>/</w:t>
      </w:r>
      <w:r w:rsidR="0058604C" w:rsidRPr="0010044F">
        <w:rPr>
          <w:rFonts w:asciiTheme="majorHAnsi" w:hAnsiTheme="majorHAnsi" w:cstheme="majorHAnsi"/>
          <w:color w:val="262626" w:themeColor="text1" w:themeTint="D9"/>
          <w:sz w:val="20"/>
          <w:szCs w:val="20"/>
        </w:rPr>
        <w:t xml:space="preserve"> Zamawiający nie przewiduje sposobu komunikowania się z Wykonawcami w inny sposób niż przy użyciu środków komunikacji elektronicznej, wskazanych w SWZ. </w:t>
      </w:r>
    </w:p>
    <w:p w14:paraId="5EC7218C" w14:textId="77777777" w:rsidR="00012488" w:rsidRPr="0010044F" w:rsidRDefault="00012488" w:rsidP="005B284C">
      <w:pPr>
        <w:pStyle w:val="Default"/>
        <w:spacing w:after="0" w:line="240" w:lineRule="auto"/>
        <w:jc w:val="both"/>
        <w:rPr>
          <w:rFonts w:asciiTheme="majorHAnsi" w:hAnsiTheme="majorHAnsi" w:cstheme="majorHAnsi"/>
          <w:color w:val="262626" w:themeColor="text1" w:themeTint="D9"/>
          <w:sz w:val="20"/>
          <w:szCs w:val="20"/>
        </w:rPr>
      </w:pPr>
    </w:p>
    <w:p w14:paraId="54EA5F63" w14:textId="4CC8C5E4" w:rsidR="0058604C" w:rsidRPr="0010044F" w:rsidRDefault="00CE3F73"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1.2</w:t>
      </w:r>
      <w:r w:rsidR="0010044F" w:rsidRPr="0010044F">
        <w:rPr>
          <w:rFonts w:asciiTheme="majorHAnsi" w:hAnsiTheme="majorHAnsi" w:cstheme="majorHAnsi"/>
          <w:color w:val="262626" w:themeColor="text1" w:themeTint="D9"/>
          <w:sz w:val="20"/>
          <w:szCs w:val="20"/>
        </w:rPr>
        <w:t>1</w:t>
      </w:r>
      <w:r w:rsidRPr="0010044F">
        <w:rPr>
          <w:rFonts w:asciiTheme="majorHAnsi" w:hAnsiTheme="majorHAnsi" w:cstheme="majorHAnsi"/>
          <w:color w:val="262626" w:themeColor="text1" w:themeTint="D9"/>
          <w:sz w:val="20"/>
          <w:szCs w:val="20"/>
        </w:rPr>
        <w:t>/</w:t>
      </w:r>
      <w:r w:rsidR="0058604C" w:rsidRPr="0010044F">
        <w:rPr>
          <w:rFonts w:asciiTheme="majorHAnsi" w:hAnsiTheme="majorHAnsi" w:cstheme="majorHAnsi"/>
          <w:color w:val="262626" w:themeColor="text1" w:themeTint="D9"/>
          <w:sz w:val="20"/>
          <w:szCs w:val="20"/>
        </w:rPr>
        <w:t xml:space="preserve">. Postępowanie o udzielenie zamówienia prowadzi się w języku polskim. </w:t>
      </w:r>
    </w:p>
    <w:p w14:paraId="31F0DDB0" w14:textId="068968D8" w:rsidR="0058604C" w:rsidRPr="0010044F" w:rsidRDefault="00CE3F73"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 </w:t>
      </w:r>
      <w:r w:rsidR="0058604C" w:rsidRPr="0010044F">
        <w:rPr>
          <w:rFonts w:asciiTheme="majorHAnsi" w:hAnsiTheme="majorHAnsi" w:cstheme="majorHAnsi"/>
          <w:color w:val="262626" w:themeColor="text1" w:themeTint="D9"/>
          <w:sz w:val="20"/>
          <w:szCs w:val="20"/>
        </w:rPr>
        <w:t xml:space="preserve">Dokumenty i oświadczenia składane przez wykonawcę powinny być w języku polskim. W przypadku załączenia dokumentów sporządzonych w innym języku niż dopuszczony, wykonawca zobowiązany jest załączyć tłumaczenie na język polski. </w:t>
      </w:r>
    </w:p>
    <w:p w14:paraId="0228E80C" w14:textId="77777777" w:rsidR="009C42C6" w:rsidRPr="0010044F" w:rsidRDefault="009C42C6" w:rsidP="005B284C">
      <w:pPr>
        <w:pStyle w:val="Default"/>
        <w:spacing w:after="0" w:line="240" w:lineRule="auto"/>
        <w:jc w:val="both"/>
        <w:rPr>
          <w:rFonts w:asciiTheme="majorHAnsi" w:hAnsiTheme="majorHAnsi" w:cstheme="majorHAnsi"/>
          <w:color w:val="262626" w:themeColor="text1" w:themeTint="D9"/>
          <w:sz w:val="20"/>
          <w:szCs w:val="20"/>
        </w:rPr>
      </w:pPr>
    </w:p>
    <w:bookmarkEnd w:id="12"/>
    <w:p w14:paraId="3049BE51" w14:textId="7539C388" w:rsidR="00B729A7" w:rsidRPr="0010044F" w:rsidRDefault="00B729A7" w:rsidP="005B284C">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w:t>
      </w:r>
      <w:r w:rsidR="00CE3F73" w:rsidRPr="0010044F">
        <w:rPr>
          <w:rFonts w:asciiTheme="majorHAnsi" w:hAnsiTheme="majorHAnsi" w:cstheme="majorHAnsi"/>
          <w:color w:val="262626" w:themeColor="text1" w:themeTint="D9"/>
          <w:sz w:val="20"/>
          <w:szCs w:val="20"/>
        </w:rPr>
        <w:t>2</w:t>
      </w:r>
      <w:r w:rsidR="0010044F" w:rsidRPr="0010044F">
        <w:rPr>
          <w:rFonts w:asciiTheme="majorHAnsi" w:hAnsiTheme="majorHAnsi" w:cstheme="majorHAnsi"/>
          <w:color w:val="262626" w:themeColor="text1" w:themeTint="D9"/>
          <w:sz w:val="20"/>
          <w:szCs w:val="20"/>
        </w:rPr>
        <w:t>2</w:t>
      </w:r>
      <w:r w:rsidRPr="0010044F">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10044F" w:rsidRDefault="00B729A7" w:rsidP="005B284C">
      <w:pPr>
        <w:spacing w:after="0" w:line="240" w:lineRule="auto"/>
        <w:jc w:val="both"/>
        <w:rPr>
          <w:rFonts w:asciiTheme="majorHAnsi" w:hAnsiTheme="majorHAnsi" w:cstheme="majorHAnsi"/>
          <w:color w:val="262626" w:themeColor="text1" w:themeTint="D9"/>
          <w:sz w:val="20"/>
          <w:szCs w:val="20"/>
        </w:rPr>
      </w:pPr>
    </w:p>
    <w:p w14:paraId="42D4DFAD" w14:textId="1307B7F2" w:rsidR="00F12FDE" w:rsidRPr="0010044F" w:rsidRDefault="00F12FDE"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w:t>
      </w:r>
      <w:r w:rsidR="00CE3F73" w:rsidRPr="0010044F">
        <w:rPr>
          <w:rFonts w:asciiTheme="majorHAnsi" w:hAnsiTheme="majorHAnsi" w:cstheme="majorHAnsi"/>
          <w:color w:val="262626" w:themeColor="text1" w:themeTint="D9"/>
          <w:sz w:val="20"/>
          <w:szCs w:val="20"/>
        </w:rPr>
        <w:t>2</w:t>
      </w:r>
      <w:r w:rsidR="0010044F" w:rsidRPr="0010044F">
        <w:rPr>
          <w:rFonts w:asciiTheme="majorHAnsi" w:hAnsiTheme="majorHAnsi" w:cstheme="majorHAnsi"/>
          <w:color w:val="262626" w:themeColor="text1" w:themeTint="D9"/>
          <w:sz w:val="20"/>
          <w:szCs w:val="20"/>
        </w:rPr>
        <w:t>3</w:t>
      </w:r>
      <w:r w:rsidRPr="0010044F">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0B10F1C9" w:rsidR="00F12FDE" w:rsidRPr="0010044F" w:rsidRDefault="00F12FDE" w:rsidP="005B284C">
      <w:pPr>
        <w:pStyle w:val="Default"/>
        <w:spacing w:after="0" w:line="240" w:lineRule="auto"/>
        <w:jc w:val="both"/>
        <w:rPr>
          <w:rFonts w:asciiTheme="majorHAnsi" w:hAnsiTheme="majorHAnsi" w:cstheme="majorHAnsi"/>
          <w:color w:val="262626" w:themeColor="text1" w:themeTint="D9"/>
          <w:sz w:val="20"/>
          <w:szCs w:val="20"/>
        </w:rPr>
      </w:pPr>
    </w:p>
    <w:p w14:paraId="0C380A36" w14:textId="6C9F5929" w:rsidR="00F12FDE" w:rsidRPr="0010044F" w:rsidRDefault="00F12FDE" w:rsidP="005B284C">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w:t>
      </w:r>
      <w:r w:rsidR="00CE3F73" w:rsidRPr="0010044F">
        <w:rPr>
          <w:rFonts w:asciiTheme="majorHAnsi" w:hAnsiTheme="majorHAnsi" w:cstheme="majorHAnsi"/>
          <w:color w:val="262626" w:themeColor="text1" w:themeTint="D9"/>
          <w:sz w:val="20"/>
          <w:szCs w:val="20"/>
        </w:rPr>
        <w:t>2</w:t>
      </w:r>
      <w:r w:rsidR="0010044F" w:rsidRPr="0010044F">
        <w:rPr>
          <w:rFonts w:asciiTheme="majorHAnsi" w:hAnsiTheme="majorHAnsi" w:cstheme="majorHAnsi"/>
          <w:color w:val="262626" w:themeColor="text1" w:themeTint="D9"/>
          <w:sz w:val="20"/>
          <w:szCs w:val="20"/>
        </w:rPr>
        <w:t>4</w:t>
      </w:r>
      <w:r w:rsidRPr="0010044F">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8" w:history="1">
        <w:r w:rsidR="00CE3F73" w:rsidRPr="0010044F">
          <w:rPr>
            <w:rStyle w:val="Hipercze"/>
            <w:rFonts w:asciiTheme="majorHAnsi" w:hAnsiTheme="majorHAnsi" w:cstheme="majorHAnsi"/>
            <w:b/>
            <w:bCs/>
            <w:color w:val="262626" w:themeColor="text1" w:themeTint="D9"/>
            <w:sz w:val="20"/>
            <w:szCs w:val="20"/>
          </w:rPr>
          <w:t>https://ezamowienia.gov.pl/pl</w:t>
        </w:r>
      </w:hyperlink>
      <w:r w:rsidR="00CE3F73" w:rsidRPr="0010044F">
        <w:rPr>
          <w:rFonts w:asciiTheme="majorHAnsi" w:hAnsiTheme="majorHAnsi" w:cstheme="majorHAnsi"/>
          <w:b/>
          <w:bCs/>
          <w:color w:val="262626" w:themeColor="text1" w:themeTint="D9"/>
          <w:sz w:val="20"/>
          <w:szCs w:val="20"/>
        </w:rPr>
        <w:t xml:space="preserve">, </w:t>
      </w:r>
      <w:hyperlink r:id="rId19" w:history="1">
        <w:r w:rsidR="00AD620D" w:rsidRPr="0010044F">
          <w:rPr>
            <w:rStyle w:val="Hipercze"/>
            <w:rFonts w:asciiTheme="majorHAnsi" w:hAnsiTheme="majorHAnsi" w:cstheme="majorHAnsi"/>
            <w:color w:val="262626" w:themeColor="text1" w:themeTint="D9"/>
            <w:sz w:val="20"/>
            <w:szCs w:val="20"/>
          </w:rPr>
          <w:t>https://tbszm.pl/przetargi/</w:t>
        </w:r>
      </w:hyperlink>
      <w:r w:rsidR="00AD620D" w:rsidRPr="0010044F">
        <w:rPr>
          <w:rFonts w:asciiTheme="majorHAnsi" w:hAnsiTheme="majorHAnsi" w:cstheme="majorHAnsi"/>
          <w:color w:val="262626" w:themeColor="text1" w:themeTint="D9"/>
          <w:sz w:val="20"/>
          <w:szCs w:val="20"/>
        </w:rPr>
        <w:t>.</w:t>
      </w:r>
    </w:p>
    <w:p w14:paraId="3A3991BD" w14:textId="77777777" w:rsidR="00AD620D" w:rsidRPr="0010044F" w:rsidRDefault="00AD620D" w:rsidP="005B284C">
      <w:pPr>
        <w:pStyle w:val="Default"/>
        <w:spacing w:after="0" w:line="240" w:lineRule="auto"/>
        <w:jc w:val="both"/>
        <w:rPr>
          <w:rFonts w:asciiTheme="majorHAnsi" w:hAnsiTheme="majorHAnsi" w:cstheme="majorHAnsi"/>
          <w:color w:val="262626" w:themeColor="text1" w:themeTint="D9"/>
          <w:sz w:val="20"/>
          <w:szCs w:val="20"/>
        </w:rPr>
      </w:pPr>
    </w:p>
    <w:p w14:paraId="5CEC7E1A" w14:textId="1D12C5BB" w:rsidR="00F12FDE" w:rsidRPr="0010044F" w:rsidRDefault="00F12FDE" w:rsidP="005B284C">
      <w:pPr>
        <w:shd w:val="clear" w:color="auto" w:fill="F2F2F2" w:themeFill="background1" w:themeFillShade="F2"/>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b/>
          <w:bCs/>
          <w:color w:val="262626" w:themeColor="text1" w:themeTint="D9"/>
          <w:sz w:val="20"/>
          <w:szCs w:val="20"/>
        </w:rPr>
        <w:t>1.</w:t>
      </w:r>
      <w:r w:rsidR="004B1248" w:rsidRPr="0010044F">
        <w:rPr>
          <w:rFonts w:asciiTheme="majorHAnsi" w:hAnsiTheme="majorHAnsi" w:cstheme="majorHAnsi"/>
          <w:b/>
          <w:bCs/>
          <w:color w:val="262626" w:themeColor="text1" w:themeTint="D9"/>
          <w:sz w:val="20"/>
          <w:szCs w:val="20"/>
        </w:rPr>
        <w:t>2</w:t>
      </w:r>
      <w:r w:rsidR="0010044F" w:rsidRPr="0010044F">
        <w:rPr>
          <w:rFonts w:asciiTheme="majorHAnsi" w:hAnsiTheme="majorHAnsi" w:cstheme="majorHAnsi"/>
          <w:b/>
          <w:bCs/>
          <w:color w:val="262626" w:themeColor="text1" w:themeTint="D9"/>
          <w:sz w:val="20"/>
          <w:szCs w:val="20"/>
        </w:rPr>
        <w:t>5</w:t>
      </w:r>
      <w:r w:rsidRPr="0010044F">
        <w:rPr>
          <w:rFonts w:asciiTheme="majorHAnsi" w:hAnsiTheme="majorHAnsi" w:cstheme="majorHAnsi"/>
          <w:b/>
          <w:bCs/>
          <w:color w:val="262626" w:themeColor="text1" w:themeTint="D9"/>
          <w:sz w:val="20"/>
          <w:szCs w:val="20"/>
        </w:rPr>
        <w:t xml:space="preserve">/ Wykonawca może zwrócić się do zamawiającego </w:t>
      </w:r>
      <w:r w:rsidR="004B1248" w:rsidRPr="0010044F">
        <w:rPr>
          <w:rFonts w:asciiTheme="majorHAnsi" w:hAnsiTheme="majorHAnsi" w:cstheme="majorHAnsi"/>
          <w:b/>
          <w:bCs/>
          <w:color w:val="262626" w:themeColor="text1" w:themeTint="D9"/>
          <w:sz w:val="20"/>
          <w:szCs w:val="20"/>
        </w:rPr>
        <w:t>przy użyciu</w:t>
      </w:r>
      <w:r w:rsidRPr="0010044F">
        <w:rPr>
          <w:rFonts w:asciiTheme="majorHAnsi" w:hAnsiTheme="majorHAnsi" w:cstheme="majorHAnsi"/>
          <w:b/>
          <w:bCs/>
          <w:color w:val="262626" w:themeColor="text1" w:themeTint="D9"/>
          <w:sz w:val="20"/>
          <w:szCs w:val="20"/>
        </w:rPr>
        <w:t xml:space="preserve"> </w:t>
      </w:r>
      <w:r w:rsidR="004B1248" w:rsidRPr="0010044F">
        <w:rPr>
          <w:rFonts w:asciiTheme="majorHAnsi" w:hAnsiTheme="majorHAnsi" w:cstheme="majorHAnsi"/>
          <w:color w:val="262626" w:themeColor="text1" w:themeTint="D9"/>
          <w:sz w:val="20"/>
          <w:szCs w:val="20"/>
        </w:rPr>
        <w:t>Platformy e-Zamówienia, która jest dostępna</w:t>
      </w:r>
      <w:r w:rsidR="005B284C" w:rsidRPr="0010044F">
        <w:rPr>
          <w:rFonts w:asciiTheme="majorHAnsi" w:hAnsiTheme="majorHAnsi" w:cstheme="majorHAnsi"/>
          <w:color w:val="262626" w:themeColor="text1" w:themeTint="D9"/>
          <w:sz w:val="20"/>
          <w:szCs w:val="20"/>
        </w:rPr>
        <w:t xml:space="preserve"> </w:t>
      </w:r>
      <w:r w:rsidR="004B1248" w:rsidRPr="0010044F">
        <w:rPr>
          <w:rFonts w:asciiTheme="majorHAnsi" w:hAnsiTheme="majorHAnsi" w:cstheme="majorHAnsi"/>
          <w:color w:val="262626" w:themeColor="text1" w:themeTint="D9"/>
          <w:sz w:val="20"/>
          <w:szCs w:val="20"/>
        </w:rPr>
        <w:t xml:space="preserve">pod adresem: </w:t>
      </w:r>
      <w:hyperlink r:id="rId20" w:history="1">
        <w:r w:rsidR="004B1248" w:rsidRPr="0010044F">
          <w:rPr>
            <w:rStyle w:val="Hipercze"/>
            <w:rFonts w:asciiTheme="majorHAnsi" w:hAnsiTheme="majorHAnsi" w:cstheme="majorHAnsi"/>
            <w:b/>
            <w:bCs/>
            <w:color w:val="262626" w:themeColor="text1" w:themeTint="D9"/>
            <w:sz w:val="20"/>
            <w:szCs w:val="20"/>
          </w:rPr>
          <w:t>https://ezamowienia.gov.pl/pl/</w:t>
        </w:r>
      </w:hyperlink>
      <w:r w:rsidR="004B1248" w:rsidRPr="0010044F">
        <w:rPr>
          <w:rFonts w:asciiTheme="majorHAnsi" w:hAnsiTheme="majorHAnsi" w:cstheme="majorHAnsi"/>
          <w:b/>
          <w:bCs/>
          <w:color w:val="262626" w:themeColor="text1" w:themeTint="D9"/>
          <w:sz w:val="20"/>
          <w:szCs w:val="20"/>
        </w:rPr>
        <w:t xml:space="preserve"> lub </w:t>
      </w:r>
      <w:r w:rsidRPr="0010044F">
        <w:rPr>
          <w:rFonts w:asciiTheme="majorHAnsi" w:hAnsiTheme="majorHAnsi" w:cstheme="majorHAnsi"/>
          <w:b/>
          <w:bCs/>
          <w:color w:val="262626" w:themeColor="text1" w:themeTint="D9"/>
          <w:sz w:val="20"/>
          <w:szCs w:val="20"/>
        </w:rPr>
        <w:t xml:space="preserve">na adres e-mail: </w:t>
      </w:r>
      <w:hyperlink r:id="rId21" w:history="1">
        <w:r w:rsidR="006B006A" w:rsidRPr="0010044F">
          <w:rPr>
            <w:rStyle w:val="Hipercze"/>
            <w:rFonts w:asciiTheme="majorHAnsi" w:hAnsiTheme="majorHAnsi" w:cstheme="majorHAnsi"/>
            <w:color w:val="262626" w:themeColor="text1" w:themeTint="D9"/>
            <w:sz w:val="20"/>
            <w:szCs w:val="20"/>
          </w:rPr>
          <w:t>przetargi@tbszm.pl</w:t>
        </w:r>
      </w:hyperlink>
      <w:r w:rsidRPr="0010044F">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10044F">
        <w:rPr>
          <w:rFonts w:asciiTheme="majorHAnsi" w:hAnsiTheme="majorHAnsi" w:cstheme="majorHAnsi"/>
          <w:b/>
          <w:bCs/>
          <w:color w:val="262626" w:themeColor="text1" w:themeTint="D9"/>
          <w:sz w:val="20"/>
          <w:szCs w:val="20"/>
        </w:rPr>
        <w:t>2 dni przed upływem terminu składania ofert</w:t>
      </w:r>
      <w:r w:rsidRPr="0010044F">
        <w:rPr>
          <w:rFonts w:asciiTheme="majorHAnsi" w:hAnsiTheme="majorHAnsi" w:cstheme="majorHAnsi"/>
          <w:color w:val="262626" w:themeColor="text1" w:themeTint="D9"/>
          <w:sz w:val="20"/>
          <w:szCs w:val="20"/>
        </w:rPr>
        <w:t xml:space="preserve"> (udostępniając je na stronie internetowej prowadzonego postępowania </w:t>
      </w:r>
      <w:hyperlink r:id="rId22" w:history="1">
        <w:r w:rsidR="004B1248" w:rsidRPr="0010044F">
          <w:rPr>
            <w:rStyle w:val="Hipercze"/>
            <w:rFonts w:asciiTheme="majorHAnsi" w:hAnsiTheme="majorHAnsi" w:cstheme="majorHAnsi"/>
            <w:b/>
            <w:bCs/>
            <w:color w:val="262626" w:themeColor="text1" w:themeTint="D9"/>
            <w:sz w:val="20"/>
            <w:szCs w:val="20"/>
          </w:rPr>
          <w:t>https://ezamowienia.gov.pl/pl</w:t>
        </w:r>
      </w:hyperlink>
      <w:r w:rsidR="004B1248" w:rsidRPr="0010044F">
        <w:rPr>
          <w:rFonts w:asciiTheme="majorHAnsi" w:hAnsiTheme="majorHAnsi" w:cstheme="majorHAnsi"/>
          <w:b/>
          <w:bCs/>
          <w:color w:val="262626" w:themeColor="text1" w:themeTint="D9"/>
          <w:sz w:val="20"/>
          <w:szCs w:val="20"/>
        </w:rPr>
        <w:t xml:space="preserve">, </w:t>
      </w:r>
      <w:hyperlink r:id="rId23" w:history="1">
        <w:r w:rsidR="004B1248" w:rsidRPr="0010044F">
          <w:rPr>
            <w:rStyle w:val="Hipercze"/>
            <w:rFonts w:asciiTheme="majorHAnsi" w:hAnsiTheme="majorHAnsi" w:cstheme="majorHAnsi"/>
            <w:color w:val="262626" w:themeColor="text1" w:themeTint="D9"/>
            <w:sz w:val="20"/>
            <w:szCs w:val="20"/>
          </w:rPr>
          <w:t>https://tbszm.pl/przetargi/</w:t>
        </w:r>
      </w:hyperlink>
      <w:r w:rsidRPr="0010044F">
        <w:rPr>
          <w:rFonts w:asciiTheme="majorHAnsi" w:hAnsiTheme="majorHAnsi" w:cstheme="majorHAnsi"/>
          <w:color w:val="262626" w:themeColor="text1" w:themeTint="D9"/>
          <w:sz w:val="20"/>
          <w:szCs w:val="20"/>
        </w:rPr>
        <w:t xml:space="preserve">), pod warunkiem że wniosek o wyjaśnienie treści SWZ wpłynął do zamawiającego nie później niż na 4 dni przed upływem terminu składania ofert. </w:t>
      </w:r>
    </w:p>
    <w:p w14:paraId="09BCBB2C" w14:textId="77777777" w:rsidR="006B006A" w:rsidRPr="0010044F" w:rsidRDefault="00F12FDE" w:rsidP="005B284C">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W przypadku gdy wniosek o wyjaśnienie treści SWZ nie wpłynie w terminie, zamawiający nie ma obowiązku udzielania wyjaśnień SWZ.</w:t>
      </w:r>
    </w:p>
    <w:p w14:paraId="77AE8608" w14:textId="28654C4B" w:rsidR="00F12FDE" w:rsidRPr="0010044F" w:rsidRDefault="00F12FDE" w:rsidP="005B284C">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10044F">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10044F" w:rsidRDefault="00F12FDE" w:rsidP="005B284C">
      <w:pPr>
        <w:pStyle w:val="Default"/>
        <w:spacing w:after="0" w:line="240" w:lineRule="auto"/>
        <w:jc w:val="both"/>
        <w:rPr>
          <w:rFonts w:asciiTheme="majorHAnsi" w:hAnsiTheme="majorHAnsi" w:cstheme="majorHAnsi"/>
          <w:color w:val="262626" w:themeColor="text1" w:themeTint="D9"/>
          <w:sz w:val="20"/>
          <w:szCs w:val="20"/>
          <w:u w:val="single"/>
        </w:rPr>
      </w:pPr>
    </w:p>
    <w:p w14:paraId="53793B19" w14:textId="312EF16D" w:rsidR="00F12FDE" w:rsidRPr="0010044F" w:rsidRDefault="00F12FDE" w:rsidP="005B284C">
      <w:pPr>
        <w:spacing w:after="0" w:line="240" w:lineRule="auto"/>
        <w:jc w:val="both"/>
        <w:rPr>
          <w:rFonts w:asciiTheme="majorHAnsi" w:hAnsiTheme="majorHAnsi" w:cstheme="majorHAnsi"/>
          <w:strike/>
          <w:color w:val="262626" w:themeColor="text1" w:themeTint="D9"/>
          <w:sz w:val="20"/>
          <w:szCs w:val="20"/>
        </w:rPr>
      </w:pPr>
      <w:r w:rsidRPr="0010044F">
        <w:rPr>
          <w:rFonts w:asciiTheme="majorHAnsi" w:hAnsiTheme="majorHAnsi" w:cstheme="majorHAnsi"/>
          <w:color w:val="262626" w:themeColor="text1" w:themeTint="D9"/>
          <w:sz w:val="20"/>
          <w:szCs w:val="20"/>
        </w:rPr>
        <w:t>1.</w:t>
      </w:r>
      <w:r w:rsidR="004B1248" w:rsidRPr="0010044F">
        <w:rPr>
          <w:rFonts w:asciiTheme="majorHAnsi" w:hAnsiTheme="majorHAnsi" w:cstheme="majorHAnsi"/>
          <w:color w:val="262626" w:themeColor="text1" w:themeTint="D9"/>
          <w:sz w:val="20"/>
          <w:szCs w:val="20"/>
        </w:rPr>
        <w:t>2</w:t>
      </w:r>
      <w:r w:rsidR="0010044F" w:rsidRPr="0010044F">
        <w:rPr>
          <w:rFonts w:asciiTheme="majorHAnsi" w:hAnsiTheme="majorHAnsi" w:cstheme="majorHAnsi"/>
          <w:color w:val="262626" w:themeColor="text1" w:themeTint="D9"/>
          <w:sz w:val="20"/>
          <w:szCs w:val="20"/>
        </w:rPr>
        <w:t>6</w:t>
      </w:r>
      <w:r w:rsidRPr="0010044F">
        <w:rPr>
          <w:rFonts w:asciiTheme="majorHAnsi" w:hAnsiTheme="majorHAnsi" w:cstheme="majorHAnsi"/>
          <w:color w:val="262626" w:themeColor="text1" w:themeTint="D9"/>
          <w:sz w:val="20"/>
          <w:szCs w:val="20"/>
        </w:rPr>
        <w:t>/ Treść zapytań (bez ujawniania źródła zapytania) wraz z wyjaśnieniami bądź informacje o dokonaniu modyfikacji SWZ</w:t>
      </w:r>
      <w:r w:rsidR="002931C5" w:rsidRPr="0010044F">
        <w:rPr>
          <w:rFonts w:asciiTheme="majorHAnsi" w:hAnsiTheme="majorHAnsi" w:cstheme="majorHAnsi"/>
          <w:color w:val="262626" w:themeColor="text1" w:themeTint="D9"/>
          <w:sz w:val="20"/>
          <w:szCs w:val="20"/>
        </w:rPr>
        <w:t>, Zamawiający zamieści na stronie prowadzonego postępowania.</w:t>
      </w:r>
    </w:p>
    <w:p w14:paraId="0DB63895" w14:textId="77777777" w:rsidR="00994029" w:rsidRPr="0010044F" w:rsidRDefault="00994029" w:rsidP="005B284C">
      <w:pPr>
        <w:spacing w:after="0" w:line="240" w:lineRule="auto"/>
        <w:jc w:val="both"/>
        <w:rPr>
          <w:rFonts w:asciiTheme="majorHAnsi" w:hAnsiTheme="majorHAnsi" w:cstheme="majorHAnsi"/>
          <w:color w:val="262626" w:themeColor="text1" w:themeTint="D9"/>
          <w:sz w:val="20"/>
          <w:szCs w:val="20"/>
        </w:rPr>
      </w:pPr>
    </w:p>
    <w:p w14:paraId="01A7AF6F" w14:textId="77777777" w:rsidR="0010044F" w:rsidRPr="0010044F" w:rsidRDefault="0010044F" w:rsidP="005B284C">
      <w:pPr>
        <w:spacing w:after="0" w:line="240" w:lineRule="auto"/>
        <w:jc w:val="both"/>
        <w:rPr>
          <w:rFonts w:asciiTheme="majorHAnsi" w:hAnsiTheme="majorHAnsi" w:cstheme="majorHAnsi"/>
          <w:color w:val="262626" w:themeColor="text1" w:themeTint="D9"/>
          <w:sz w:val="20"/>
          <w:szCs w:val="20"/>
        </w:rPr>
      </w:pPr>
    </w:p>
    <w:p w14:paraId="76CEAEDA" w14:textId="77777777" w:rsidR="0010044F" w:rsidRPr="0010044F" w:rsidRDefault="0010044F" w:rsidP="005B284C">
      <w:pPr>
        <w:spacing w:after="0" w:line="240" w:lineRule="auto"/>
        <w:jc w:val="both"/>
        <w:rPr>
          <w:rFonts w:asciiTheme="majorHAnsi" w:hAnsiTheme="majorHAnsi" w:cstheme="majorHAnsi"/>
          <w:color w:val="262626" w:themeColor="text1" w:themeTint="D9"/>
          <w:sz w:val="20"/>
          <w:szCs w:val="20"/>
        </w:rPr>
      </w:pPr>
    </w:p>
    <w:p w14:paraId="755AC7DA" w14:textId="1901D82B" w:rsidR="00F12FDE" w:rsidRPr="0010044F" w:rsidRDefault="00F12FDE" w:rsidP="005B284C">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w:t>
      </w:r>
      <w:r w:rsidR="004B1248" w:rsidRPr="0010044F">
        <w:rPr>
          <w:rFonts w:asciiTheme="majorHAnsi" w:hAnsiTheme="majorHAnsi" w:cstheme="majorHAnsi"/>
          <w:color w:val="262626" w:themeColor="text1" w:themeTint="D9"/>
          <w:sz w:val="20"/>
          <w:szCs w:val="20"/>
        </w:rPr>
        <w:t>2</w:t>
      </w:r>
      <w:r w:rsidR="0010044F" w:rsidRPr="0010044F">
        <w:rPr>
          <w:rFonts w:asciiTheme="majorHAnsi" w:hAnsiTheme="majorHAnsi" w:cstheme="majorHAnsi"/>
          <w:color w:val="262626" w:themeColor="text1" w:themeTint="D9"/>
          <w:sz w:val="20"/>
          <w:szCs w:val="20"/>
        </w:rPr>
        <w:t>7</w:t>
      </w:r>
      <w:r w:rsidRPr="0010044F">
        <w:rPr>
          <w:rFonts w:asciiTheme="majorHAnsi" w:hAnsiTheme="majorHAnsi" w:cstheme="majorHAnsi"/>
          <w:color w:val="262626" w:themeColor="text1" w:themeTint="D9"/>
          <w:sz w:val="20"/>
          <w:szCs w:val="20"/>
        </w:rPr>
        <w:t xml:space="preserve">/ Zamawiający wyznacza  następujące  osoby  do  kontaktu  z  Wykonawcami: </w:t>
      </w:r>
    </w:p>
    <w:p w14:paraId="4DCB6C8C" w14:textId="08FC0B96" w:rsidR="00A7686C" w:rsidRPr="0010044F" w:rsidRDefault="0058604C" w:rsidP="005B284C">
      <w:pPr>
        <w:spacing w:after="0" w:line="240" w:lineRule="auto"/>
        <w:jc w:val="both"/>
        <w:rPr>
          <w:rFonts w:asciiTheme="majorHAnsi" w:hAnsiTheme="majorHAnsi" w:cstheme="majorHAnsi"/>
          <w:color w:val="262626" w:themeColor="text1" w:themeTint="D9"/>
          <w:sz w:val="20"/>
          <w:szCs w:val="20"/>
        </w:rPr>
      </w:pPr>
      <w:bookmarkStart w:id="13" w:name="_Hlk64372931"/>
      <w:r w:rsidRPr="0010044F">
        <w:rPr>
          <w:rFonts w:asciiTheme="majorHAnsi" w:hAnsiTheme="majorHAnsi" w:cstheme="majorHAnsi"/>
          <w:color w:val="262626" w:themeColor="text1" w:themeTint="D9"/>
          <w:sz w:val="20"/>
          <w:szCs w:val="20"/>
        </w:rPr>
        <w:t>Renata Suchocka</w:t>
      </w:r>
      <w:r w:rsidR="00A7686C" w:rsidRPr="0010044F">
        <w:rPr>
          <w:rFonts w:asciiTheme="majorHAnsi" w:hAnsiTheme="majorHAnsi" w:cstheme="majorHAnsi"/>
          <w:color w:val="262626" w:themeColor="text1" w:themeTint="D9"/>
          <w:sz w:val="20"/>
          <w:szCs w:val="20"/>
        </w:rPr>
        <w:t xml:space="preserve"> – tel. 22 160 37 30.</w:t>
      </w:r>
    </w:p>
    <w:bookmarkEnd w:id="13"/>
    <w:p w14:paraId="5586753C" w14:textId="77777777" w:rsidR="004950CA" w:rsidRPr="0010044F" w:rsidRDefault="004950CA" w:rsidP="005B284C">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Anna Lenart – tel. 22 160 37 30.</w:t>
      </w:r>
    </w:p>
    <w:p w14:paraId="2DAFEFA6" w14:textId="224C7363" w:rsidR="00F12FDE" w:rsidRPr="0010044F" w:rsidRDefault="00F12FDE" w:rsidP="005B284C">
      <w:pPr>
        <w:spacing w:after="0" w:line="240" w:lineRule="auto"/>
        <w:jc w:val="both"/>
        <w:rPr>
          <w:rFonts w:asciiTheme="majorHAnsi" w:hAnsiTheme="majorHAnsi" w:cstheme="majorHAnsi"/>
          <w:color w:val="262626" w:themeColor="text1" w:themeTint="D9"/>
          <w:sz w:val="20"/>
          <w:szCs w:val="20"/>
        </w:rPr>
      </w:pPr>
    </w:p>
    <w:p w14:paraId="51897684" w14:textId="141430D7" w:rsidR="00B729A7" w:rsidRPr="0010044F" w:rsidRDefault="005B284C" w:rsidP="005B284C">
      <w:pPr>
        <w:spacing w:after="0" w:line="240" w:lineRule="auto"/>
        <w:jc w:val="both"/>
        <w:rPr>
          <w:rFonts w:asciiTheme="majorHAnsi" w:hAnsiTheme="majorHAnsi" w:cstheme="majorHAnsi"/>
          <w:b/>
          <w:bCs/>
          <w:color w:val="262626" w:themeColor="text1" w:themeTint="D9"/>
          <w:sz w:val="20"/>
          <w:szCs w:val="20"/>
          <w:u w:val="single"/>
        </w:rPr>
      </w:pPr>
      <w:r w:rsidRPr="0010044F">
        <w:rPr>
          <w:rFonts w:asciiTheme="majorHAnsi" w:hAnsiTheme="majorHAnsi" w:cstheme="majorHAnsi"/>
          <w:color w:val="262626" w:themeColor="text1" w:themeTint="D9"/>
          <w:sz w:val="20"/>
          <w:szCs w:val="20"/>
        </w:rPr>
        <w:t xml:space="preserve">a) </w:t>
      </w:r>
      <w:r w:rsidR="00B729A7" w:rsidRPr="0010044F">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w:t>
      </w:r>
      <w:r w:rsidR="00B729A7" w:rsidRPr="0010044F">
        <w:rPr>
          <w:rFonts w:asciiTheme="majorHAnsi" w:hAnsiTheme="majorHAnsi" w:cstheme="majorHAnsi"/>
          <w:b/>
          <w:bCs/>
          <w:color w:val="262626" w:themeColor="text1" w:themeTint="D9"/>
          <w:sz w:val="20"/>
          <w:szCs w:val="20"/>
          <w:u w:val="single"/>
        </w:rPr>
        <w:t xml:space="preserve">Zamawiający nie będzie reagował na inne formy kontaktowania się z nim, w szczególności na kontakt telefoniczny lub/i osobisty w swojej siedzibie. </w:t>
      </w:r>
    </w:p>
    <w:p w14:paraId="21947D2C" w14:textId="77777777" w:rsidR="00B729A7" w:rsidRPr="0010044F" w:rsidRDefault="00B729A7" w:rsidP="005B284C">
      <w:pPr>
        <w:spacing w:after="0" w:line="240" w:lineRule="auto"/>
        <w:jc w:val="both"/>
        <w:rPr>
          <w:rFonts w:asciiTheme="majorHAnsi" w:hAnsiTheme="majorHAnsi" w:cstheme="majorHAnsi"/>
          <w:color w:val="262626" w:themeColor="text1" w:themeTint="D9"/>
          <w:sz w:val="20"/>
          <w:szCs w:val="20"/>
        </w:rPr>
      </w:pPr>
    </w:p>
    <w:p w14:paraId="5892C4F1" w14:textId="73999ED9" w:rsidR="00B729A7" w:rsidRPr="0010044F" w:rsidRDefault="00B729A7" w:rsidP="005B284C">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w:t>
      </w:r>
      <w:r w:rsidR="004B1248" w:rsidRPr="0010044F">
        <w:rPr>
          <w:rFonts w:asciiTheme="majorHAnsi" w:hAnsiTheme="majorHAnsi" w:cstheme="majorHAnsi"/>
          <w:color w:val="262626" w:themeColor="text1" w:themeTint="D9"/>
          <w:sz w:val="20"/>
          <w:szCs w:val="20"/>
        </w:rPr>
        <w:t>2</w:t>
      </w:r>
      <w:r w:rsidR="0010044F" w:rsidRPr="0010044F">
        <w:rPr>
          <w:rFonts w:asciiTheme="majorHAnsi" w:hAnsiTheme="majorHAnsi" w:cstheme="majorHAnsi"/>
          <w:color w:val="262626" w:themeColor="text1" w:themeTint="D9"/>
          <w:sz w:val="20"/>
          <w:szCs w:val="20"/>
        </w:rPr>
        <w:t>8</w:t>
      </w:r>
      <w:r w:rsidRPr="0010044F">
        <w:rPr>
          <w:rFonts w:asciiTheme="majorHAnsi" w:hAnsiTheme="majorHAnsi" w:cstheme="majorHAnsi"/>
          <w:color w:val="262626" w:themeColor="text1" w:themeTint="D9"/>
          <w:sz w:val="20"/>
          <w:szCs w:val="20"/>
        </w:rPr>
        <w:t xml:space="preserve">/ Wykonawca pobierający wersję elektroniczną SWZ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10044F" w:rsidRDefault="00B729A7" w:rsidP="005B284C">
      <w:pPr>
        <w:spacing w:after="0" w:line="240" w:lineRule="auto"/>
        <w:jc w:val="both"/>
        <w:rPr>
          <w:rFonts w:asciiTheme="majorHAnsi" w:hAnsiTheme="majorHAnsi" w:cstheme="majorHAnsi"/>
          <w:b/>
          <w:bCs/>
          <w:color w:val="262626" w:themeColor="text1" w:themeTint="D9"/>
          <w:sz w:val="20"/>
          <w:szCs w:val="20"/>
        </w:rPr>
      </w:pPr>
    </w:p>
    <w:p w14:paraId="6FC92DA9" w14:textId="06ACAF95" w:rsidR="005445DE" w:rsidRPr="0010044F" w:rsidRDefault="005445DE" w:rsidP="005B284C">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w:t>
      </w:r>
      <w:r w:rsidR="0010044F" w:rsidRPr="0010044F">
        <w:rPr>
          <w:rFonts w:asciiTheme="majorHAnsi" w:hAnsiTheme="majorHAnsi" w:cstheme="majorHAnsi"/>
          <w:color w:val="262626" w:themeColor="text1" w:themeTint="D9"/>
          <w:sz w:val="20"/>
          <w:szCs w:val="20"/>
        </w:rPr>
        <w:t>29</w:t>
      </w:r>
      <w:r w:rsidRPr="0010044F">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10044F" w:rsidRDefault="005445DE" w:rsidP="005B284C">
      <w:pPr>
        <w:spacing w:after="0" w:line="240" w:lineRule="auto"/>
        <w:jc w:val="both"/>
        <w:rPr>
          <w:rFonts w:asciiTheme="majorHAnsi" w:hAnsiTheme="majorHAnsi" w:cstheme="majorHAnsi"/>
          <w:color w:val="262626" w:themeColor="text1" w:themeTint="D9"/>
          <w:sz w:val="20"/>
          <w:szCs w:val="20"/>
        </w:rPr>
      </w:pPr>
    </w:p>
    <w:p w14:paraId="0622172D" w14:textId="76C6D16F" w:rsidR="005445DE" w:rsidRPr="0010044F" w:rsidRDefault="005445DE" w:rsidP="005B284C">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w:t>
      </w:r>
      <w:r w:rsidR="004B1248" w:rsidRPr="0010044F">
        <w:rPr>
          <w:rFonts w:asciiTheme="majorHAnsi" w:hAnsiTheme="majorHAnsi" w:cstheme="majorHAnsi"/>
          <w:color w:val="262626" w:themeColor="text1" w:themeTint="D9"/>
          <w:sz w:val="20"/>
          <w:szCs w:val="20"/>
        </w:rPr>
        <w:t>3</w:t>
      </w:r>
      <w:r w:rsidR="0010044F" w:rsidRPr="0010044F">
        <w:rPr>
          <w:rFonts w:asciiTheme="majorHAnsi" w:hAnsiTheme="majorHAnsi" w:cstheme="majorHAnsi"/>
          <w:color w:val="262626" w:themeColor="text1" w:themeTint="D9"/>
          <w:sz w:val="20"/>
          <w:szCs w:val="20"/>
        </w:rPr>
        <w:t>0</w:t>
      </w:r>
      <w:r w:rsidRPr="0010044F">
        <w:rPr>
          <w:rFonts w:asciiTheme="majorHAnsi" w:hAnsiTheme="majorHAnsi" w:cstheme="majorHAnsi"/>
          <w:color w:val="262626" w:themeColor="text1" w:themeTint="D9"/>
          <w:sz w:val="20"/>
          <w:szCs w:val="20"/>
        </w:rPr>
        <w:t>/ Wyjaśnienia SWZ udzielane będą z zachowaniem zasad określonych w art. 284 ustawy Pzp.</w:t>
      </w:r>
    </w:p>
    <w:p w14:paraId="64DFC674" w14:textId="77777777" w:rsidR="005445DE" w:rsidRPr="005B284C" w:rsidRDefault="005445DE" w:rsidP="005B284C">
      <w:pPr>
        <w:spacing w:after="0" w:line="240" w:lineRule="auto"/>
        <w:jc w:val="both"/>
        <w:rPr>
          <w:rFonts w:asciiTheme="majorHAnsi" w:hAnsiTheme="majorHAnsi" w:cstheme="majorHAnsi"/>
          <w:sz w:val="20"/>
          <w:szCs w:val="20"/>
        </w:rPr>
      </w:pPr>
    </w:p>
    <w:p w14:paraId="16CFFCD7" w14:textId="77777777" w:rsidR="006D3D6A" w:rsidRPr="005B284C" w:rsidRDefault="006D3D6A" w:rsidP="005B284C">
      <w:pPr>
        <w:spacing w:after="0" w:line="240" w:lineRule="auto"/>
        <w:rPr>
          <w:rFonts w:asciiTheme="majorHAnsi" w:hAnsiTheme="majorHAnsi" w:cstheme="majorHAnsi"/>
          <w:sz w:val="20"/>
          <w:szCs w:val="20"/>
        </w:rPr>
      </w:pPr>
    </w:p>
    <w:p w14:paraId="1EEBE999" w14:textId="77777777" w:rsidR="005445DE" w:rsidRPr="004B1248"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2. </w:t>
      </w:r>
      <w:r w:rsidR="005445DE" w:rsidRPr="004B1248">
        <w:rPr>
          <w:rFonts w:asciiTheme="majorHAnsi" w:hAnsiTheme="majorHAnsi" w:cstheme="majorHAnsi"/>
          <w:b/>
          <w:bCs/>
          <w:sz w:val="20"/>
          <w:szCs w:val="20"/>
        </w:rPr>
        <w:t>SPOSÓB ORAZ TERMIN SKŁADANIA OFERT</w:t>
      </w:r>
    </w:p>
    <w:p w14:paraId="5B6D514C" w14:textId="77777777" w:rsidR="00E47AFB" w:rsidRPr="004B1248" w:rsidRDefault="00E47AFB" w:rsidP="00CC124D">
      <w:pPr>
        <w:spacing w:after="0" w:line="240" w:lineRule="auto"/>
        <w:rPr>
          <w:rFonts w:asciiTheme="majorHAnsi" w:hAnsiTheme="majorHAnsi" w:cstheme="majorHAnsi"/>
          <w:sz w:val="20"/>
          <w:szCs w:val="20"/>
        </w:rPr>
      </w:pPr>
    </w:p>
    <w:p w14:paraId="0BD4ABBA" w14:textId="090419F9" w:rsidR="005445DE" w:rsidRPr="004B1248" w:rsidRDefault="007D6CDE" w:rsidP="00CC124D">
      <w:pPr>
        <w:spacing w:after="0" w:line="240" w:lineRule="auto"/>
        <w:rPr>
          <w:rFonts w:asciiTheme="majorHAnsi" w:hAnsiTheme="majorHAnsi" w:cstheme="majorHAnsi"/>
          <w:b/>
          <w:bCs/>
          <w:sz w:val="20"/>
          <w:szCs w:val="20"/>
        </w:rPr>
      </w:pPr>
      <w:r w:rsidRPr="004B1248">
        <w:rPr>
          <w:rFonts w:asciiTheme="majorHAnsi" w:hAnsiTheme="majorHAnsi" w:cstheme="majorHAnsi"/>
          <w:sz w:val="20"/>
          <w:szCs w:val="20"/>
        </w:rPr>
        <w:t xml:space="preserve">2.1/ </w:t>
      </w:r>
      <w:r w:rsidR="005445DE" w:rsidRPr="004B1248">
        <w:rPr>
          <w:rFonts w:asciiTheme="majorHAnsi" w:hAnsiTheme="majorHAnsi" w:cstheme="majorHAnsi"/>
          <w:sz w:val="20"/>
          <w:szCs w:val="20"/>
        </w:rPr>
        <w:t xml:space="preserve">Ofertę należy złożyć w terminie do dnia </w:t>
      </w:r>
      <w:r w:rsidR="00B3392F">
        <w:rPr>
          <w:rFonts w:asciiTheme="majorHAnsi" w:hAnsiTheme="majorHAnsi" w:cstheme="majorHAnsi"/>
          <w:b/>
          <w:bCs/>
          <w:sz w:val="20"/>
          <w:szCs w:val="20"/>
        </w:rPr>
        <w:t>23.01.2023</w:t>
      </w:r>
      <w:r w:rsidR="004950CA" w:rsidRPr="004B1248">
        <w:rPr>
          <w:rFonts w:asciiTheme="majorHAnsi" w:hAnsiTheme="majorHAnsi" w:cstheme="majorHAnsi"/>
          <w:b/>
          <w:bCs/>
          <w:sz w:val="20"/>
          <w:szCs w:val="20"/>
        </w:rPr>
        <w:t xml:space="preserve"> r</w:t>
      </w:r>
      <w:r w:rsidR="005445DE" w:rsidRPr="004B1248">
        <w:rPr>
          <w:rFonts w:asciiTheme="majorHAnsi" w:hAnsiTheme="majorHAnsi" w:cstheme="majorHAnsi"/>
          <w:b/>
          <w:bCs/>
          <w:sz w:val="20"/>
          <w:szCs w:val="20"/>
        </w:rPr>
        <w:t xml:space="preserve">. do godz. </w:t>
      </w:r>
      <w:r w:rsidR="002931C5" w:rsidRPr="004B1248">
        <w:rPr>
          <w:rFonts w:asciiTheme="majorHAnsi" w:hAnsiTheme="majorHAnsi" w:cstheme="majorHAnsi"/>
          <w:b/>
          <w:bCs/>
          <w:sz w:val="20"/>
          <w:szCs w:val="20"/>
        </w:rPr>
        <w:t>09:00</w:t>
      </w:r>
      <w:r w:rsidR="004950CA" w:rsidRPr="004B1248">
        <w:rPr>
          <w:rFonts w:asciiTheme="majorHAnsi" w:hAnsiTheme="majorHAnsi" w:cstheme="majorHAnsi"/>
          <w:b/>
          <w:bCs/>
          <w:sz w:val="20"/>
          <w:szCs w:val="20"/>
        </w:rPr>
        <w:t>:00</w:t>
      </w:r>
      <w:r w:rsidR="005445DE" w:rsidRPr="004B1248">
        <w:rPr>
          <w:rFonts w:asciiTheme="majorHAnsi" w:hAnsiTheme="majorHAnsi" w:cstheme="majorHAnsi"/>
          <w:b/>
          <w:bCs/>
          <w:sz w:val="20"/>
          <w:szCs w:val="20"/>
        </w:rPr>
        <w:t>.</w:t>
      </w:r>
    </w:p>
    <w:p w14:paraId="78CCAD3F" w14:textId="77777777" w:rsidR="00E47AFB" w:rsidRPr="004B1248" w:rsidRDefault="00E47AFB" w:rsidP="00CC124D">
      <w:pPr>
        <w:spacing w:after="0" w:line="240" w:lineRule="auto"/>
        <w:rPr>
          <w:rFonts w:asciiTheme="majorHAnsi" w:hAnsiTheme="majorHAnsi" w:cstheme="majorHAnsi"/>
          <w:b/>
          <w:bCs/>
          <w:sz w:val="20"/>
          <w:szCs w:val="20"/>
        </w:rPr>
      </w:pPr>
    </w:p>
    <w:p w14:paraId="5F1F504E" w14:textId="547F0F0B" w:rsidR="005445DE" w:rsidRPr="004B1248" w:rsidRDefault="007D6CDE"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2.</w:t>
      </w:r>
      <w:r w:rsidR="00E47AFB" w:rsidRPr="004B1248">
        <w:rPr>
          <w:rFonts w:asciiTheme="majorHAnsi" w:hAnsiTheme="majorHAnsi" w:cstheme="majorHAnsi"/>
          <w:sz w:val="20"/>
          <w:szCs w:val="20"/>
        </w:rPr>
        <w:t>2</w:t>
      </w:r>
      <w:r w:rsidRPr="004B1248">
        <w:rPr>
          <w:rFonts w:asciiTheme="majorHAnsi" w:hAnsiTheme="majorHAnsi" w:cstheme="majorHAnsi"/>
          <w:sz w:val="20"/>
          <w:szCs w:val="20"/>
        </w:rPr>
        <w:t xml:space="preserve">/ </w:t>
      </w:r>
      <w:r w:rsidR="005445DE" w:rsidRPr="004B1248">
        <w:rPr>
          <w:rFonts w:asciiTheme="majorHAnsi" w:hAnsiTheme="majorHAnsi" w:cstheme="majorHAnsi"/>
          <w:sz w:val="20"/>
          <w:szCs w:val="20"/>
        </w:rPr>
        <w:t>Sposób składania ofert wskazano w Rozdziale II pkt 11 niniejszej SWZ.</w:t>
      </w:r>
      <w:r w:rsidR="00845DB6" w:rsidRPr="004B1248">
        <w:rPr>
          <w:rFonts w:asciiTheme="majorHAnsi" w:hAnsiTheme="majorHAnsi" w:cstheme="majorHAnsi"/>
          <w:sz w:val="20"/>
          <w:szCs w:val="20"/>
        </w:rPr>
        <w:t xml:space="preserve"> </w:t>
      </w:r>
    </w:p>
    <w:p w14:paraId="2970F802" w14:textId="6DE7247D" w:rsidR="00285DC5" w:rsidRPr="004B1248" w:rsidRDefault="00285DC5" w:rsidP="00CC124D">
      <w:pPr>
        <w:spacing w:after="0" w:line="240" w:lineRule="auto"/>
        <w:rPr>
          <w:rFonts w:asciiTheme="majorHAnsi" w:hAnsiTheme="majorHAnsi" w:cstheme="majorHAnsi"/>
          <w:sz w:val="20"/>
          <w:szCs w:val="20"/>
        </w:rPr>
      </w:pPr>
    </w:p>
    <w:p w14:paraId="6146136C" w14:textId="5863FE15" w:rsidR="00C67BD0" w:rsidRPr="004B1248" w:rsidRDefault="00C67BD0" w:rsidP="00CC124D">
      <w:pPr>
        <w:spacing w:after="0" w:line="240" w:lineRule="auto"/>
        <w:rPr>
          <w:rFonts w:asciiTheme="majorHAnsi" w:hAnsiTheme="majorHAnsi" w:cstheme="majorHAnsi"/>
          <w:sz w:val="20"/>
          <w:szCs w:val="20"/>
        </w:rPr>
      </w:pPr>
    </w:p>
    <w:p w14:paraId="36EB7AA9" w14:textId="77777777" w:rsidR="005445DE" w:rsidRPr="004B1248"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3. </w:t>
      </w:r>
      <w:r w:rsidR="005445DE" w:rsidRPr="004B1248">
        <w:rPr>
          <w:rFonts w:asciiTheme="majorHAnsi" w:hAnsiTheme="majorHAnsi" w:cstheme="majorHAnsi"/>
          <w:b/>
          <w:bCs/>
          <w:sz w:val="20"/>
          <w:szCs w:val="20"/>
        </w:rPr>
        <w:t>TERMIN OTWARCIA OFERT</w:t>
      </w:r>
    </w:p>
    <w:p w14:paraId="02CD8083" w14:textId="77777777" w:rsidR="00E47AFB" w:rsidRPr="004B1248" w:rsidRDefault="00E47AFB" w:rsidP="00CC124D">
      <w:pPr>
        <w:spacing w:after="0" w:line="240" w:lineRule="auto"/>
        <w:rPr>
          <w:rFonts w:asciiTheme="majorHAnsi" w:hAnsiTheme="majorHAnsi" w:cstheme="majorHAnsi"/>
          <w:sz w:val="20"/>
          <w:szCs w:val="20"/>
        </w:rPr>
      </w:pPr>
    </w:p>
    <w:p w14:paraId="20C7D046" w14:textId="0C87FC86" w:rsidR="005445DE" w:rsidRPr="004B1248" w:rsidRDefault="007D6CDE" w:rsidP="00E47AFB">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3.1/ </w:t>
      </w:r>
      <w:r w:rsidR="005445DE" w:rsidRPr="004B1248">
        <w:rPr>
          <w:rFonts w:asciiTheme="majorHAnsi" w:hAnsiTheme="majorHAnsi" w:cstheme="majorHAnsi"/>
          <w:sz w:val="20"/>
          <w:szCs w:val="20"/>
        </w:rPr>
        <w:t>Otwarcie ofert nastąpi w dniu</w:t>
      </w:r>
      <w:r w:rsidR="004F149D" w:rsidRPr="004B1248">
        <w:rPr>
          <w:rFonts w:asciiTheme="majorHAnsi" w:hAnsiTheme="majorHAnsi" w:cstheme="majorHAnsi"/>
          <w:sz w:val="20"/>
          <w:szCs w:val="20"/>
        </w:rPr>
        <w:t xml:space="preserve"> </w:t>
      </w:r>
      <w:r w:rsidR="00B3392F">
        <w:rPr>
          <w:rFonts w:asciiTheme="majorHAnsi" w:hAnsiTheme="majorHAnsi" w:cstheme="majorHAnsi"/>
          <w:b/>
          <w:bCs/>
          <w:sz w:val="20"/>
          <w:szCs w:val="20"/>
        </w:rPr>
        <w:t>23.01.2023</w:t>
      </w:r>
      <w:r w:rsidR="004950CA" w:rsidRPr="004B1248">
        <w:rPr>
          <w:rFonts w:asciiTheme="majorHAnsi" w:hAnsiTheme="majorHAnsi" w:cstheme="majorHAnsi"/>
          <w:b/>
          <w:bCs/>
          <w:sz w:val="20"/>
          <w:szCs w:val="20"/>
        </w:rPr>
        <w:t xml:space="preserve"> r</w:t>
      </w:r>
      <w:r w:rsidR="005445DE" w:rsidRPr="004B1248">
        <w:rPr>
          <w:rFonts w:asciiTheme="majorHAnsi" w:hAnsiTheme="majorHAnsi" w:cstheme="majorHAnsi"/>
          <w:b/>
          <w:bCs/>
          <w:sz w:val="20"/>
          <w:szCs w:val="20"/>
        </w:rPr>
        <w:t>. o godz. 1</w:t>
      </w:r>
      <w:r w:rsidR="004950CA" w:rsidRPr="004B1248">
        <w:rPr>
          <w:rFonts w:asciiTheme="majorHAnsi" w:hAnsiTheme="majorHAnsi" w:cstheme="majorHAnsi"/>
          <w:b/>
          <w:bCs/>
          <w:sz w:val="20"/>
          <w:szCs w:val="20"/>
        </w:rPr>
        <w:t>1</w:t>
      </w:r>
      <w:r w:rsidR="005445DE" w:rsidRPr="004B1248">
        <w:rPr>
          <w:rFonts w:asciiTheme="majorHAnsi" w:hAnsiTheme="majorHAnsi" w:cstheme="majorHAnsi"/>
          <w:b/>
          <w:bCs/>
          <w:sz w:val="20"/>
          <w:szCs w:val="20"/>
        </w:rPr>
        <w:t>:00</w:t>
      </w:r>
      <w:r w:rsidR="004950CA" w:rsidRPr="004B1248">
        <w:rPr>
          <w:rFonts w:asciiTheme="majorHAnsi" w:hAnsiTheme="majorHAnsi" w:cstheme="majorHAnsi"/>
          <w:b/>
          <w:bCs/>
          <w:sz w:val="20"/>
          <w:szCs w:val="20"/>
        </w:rPr>
        <w:t>:00</w:t>
      </w:r>
      <w:r w:rsidR="005445DE" w:rsidRPr="004B1248">
        <w:rPr>
          <w:rFonts w:asciiTheme="majorHAnsi" w:hAnsiTheme="majorHAnsi" w:cstheme="majorHAnsi"/>
          <w:sz w:val="20"/>
          <w:szCs w:val="20"/>
        </w:rPr>
        <w:t>.</w:t>
      </w:r>
    </w:p>
    <w:p w14:paraId="2C8DC721" w14:textId="77777777" w:rsidR="00E47AFB" w:rsidRPr="004B1248" w:rsidRDefault="00E47AFB" w:rsidP="00E47AFB">
      <w:pPr>
        <w:spacing w:after="0" w:line="240" w:lineRule="auto"/>
        <w:jc w:val="both"/>
        <w:rPr>
          <w:rFonts w:asciiTheme="majorHAnsi" w:hAnsiTheme="majorHAnsi" w:cstheme="majorHAnsi"/>
          <w:sz w:val="20"/>
          <w:szCs w:val="20"/>
        </w:rPr>
      </w:pPr>
    </w:p>
    <w:p w14:paraId="561D0239" w14:textId="77777777" w:rsidR="005445DE" w:rsidRPr="004B1248" w:rsidRDefault="007D6CDE" w:rsidP="00E47AFB">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3.2/ </w:t>
      </w:r>
      <w:r w:rsidR="005445DE" w:rsidRPr="004B1248">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4B1248" w:rsidRDefault="00E47AFB" w:rsidP="00E47AFB">
      <w:pPr>
        <w:spacing w:after="0" w:line="240" w:lineRule="auto"/>
        <w:jc w:val="both"/>
        <w:rPr>
          <w:rFonts w:asciiTheme="majorHAnsi" w:hAnsiTheme="majorHAnsi" w:cstheme="majorHAnsi"/>
          <w:sz w:val="20"/>
          <w:szCs w:val="20"/>
        </w:rPr>
      </w:pPr>
    </w:p>
    <w:p w14:paraId="230E3D66" w14:textId="77777777" w:rsidR="005445DE" w:rsidRPr="004B1248" w:rsidRDefault="007D6CDE" w:rsidP="00E47AFB">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3.3/ </w:t>
      </w:r>
      <w:r w:rsidR="005445DE" w:rsidRPr="004B1248">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4B1248" w:rsidRDefault="007D6CDE" w:rsidP="00E47AFB">
      <w:pPr>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5445DE" w:rsidRPr="004B1248">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4B1248" w:rsidRDefault="007D6CDE" w:rsidP="00E47AFB">
      <w:pPr>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 </w:t>
      </w:r>
      <w:r w:rsidR="005445DE" w:rsidRPr="004B1248">
        <w:rPr>
          <w:rFonts w:asciiTheme="majorHAnsi" w:hAnsiTheme="majorHAnsi" w:cstheme="majorHAnsi"/>
          <w:sz w:val="20"/>
          <w:szCs w:val="20"/>
        </w:rPr>
        <w:t>cenach lub kosztach zawartych w ofertach.</w:t>
      </w:r>
    </w:p>
    <w:p w14:paraId="054BE801" w14:textId="77777777" w:rsidR="00E47AFB" w:rsidRPr="004B1248" w:rsidRDefault="00E47AFB" w:rsidP="00E47AFB">
      <w:pPr>
        <w:spacing w:after="0" w:line="240" w:lineRule="auto"/>
        <w:jc w:val="both"/>
        <w:rPr>
          <w:rFonts w:asciiTheme="majorHAnsi" w:hAnsiTheme="majorHAnsi" w:cstheme="majorHAnsi"/>
          <w:sz w:val="20"/>
          <w:szCs w:val="20"/>
        </w:rPr>
      </w:pPr>
    </w:p>
    <w:p w14:paraId="4C101879" w14:textId="3A90119C" w:rsidR="005445DE" w:rsidRPr="004B1248" w:rsidRDefault="007D6CDE" w:rsidP="00E47AFB">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3.4/ </w:t>
      </w:r>
      <w:r w:rsidR="005445DE" w:rsidRPr="004B1248">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44005262" w14:textId="61F5A7BD" w:rsidR="004F6C5B" w:rsidRPr="004B1248" w:rsidRDefault="004F6C5B" w:rsidP="00E47AFB">
      <w:pPr>
        <w:spacing w:after="0" w:line="240" w:lineRule="auto"/>
        <w:jc w:val="both"/>
        <w:rPr>
          <w:rFonts w:asciiTheme="majorHAnsi" w:hAnsiTheme="majorHAnsi" w:cstheme="majorHAnsi"/>
          <w:sz w:val="20"/>
          <w:szCs w:val="20"/>
        </w:rPr>
      </w:pPr>
    </w:p>
    <w:p w14:paraId="14F4919E" w14:textId="6E1E844B" w:rsidR="00D07B80" w:rsidRPr="004B1248" w:rsidRDefault="00D07B80" w:rsidP="00D07B80">
      <w:pPr>
        <w:pStyle w:val="Default"/>
        <w:spacing w:after="123"/>
        <w:rPr>
          <w:rFonts w:asciiTheme="majorHAnsi" w:hAnsiTheme="majorHAnsi" w:cstheme="majorHAnsi"/>
          <w:sz w:val="20"/>
          <w:szCs w:val="20"/>
        </w:rPr>
      </w:pPr>
      <w:r w:rsidRPr="004B1248">
        <w:rPr>
          <w:rFonts w:asciiTheme="majorHAnsi" w:hAnsiTheme="majorHAnsi" w:cstheme="majorHAnsi"/>
          <w:sz w:val="20"/>
          <w:szCs w:val="20"/>
        </w:rPr>
        <w:t xml:space="preserve">3.5/ W przypadku wystąpienia awarii systemu teleinformatycznego, która spowoduje brak możliwości otwarcia ofert w terminie określonym przez Zamawiającego, otwarcie ofert nastąpi niezwłocznie po usunięciu awarii. </w:t>
      </w:r>
    </w:p>
    <w:p w14:paraId="05831153" w14:textId="789644F1" w:rsidR="00D07B80" w:rsidRPr="004B1248" w:rsidRDefault="00D07B80" w:rsidP="00D07B80">
      <w:pPr>
        <w:pStyle w:val="Default"/>
        <w:rPr>
          <w:rFonts w:asciiTheme="majorHAnsi" w:hAnsiTheme="majorHAnsi" w:cstheme="majorHAnsi"/>
          <w:sz w:val="20"/>
          <w:szCs w:val="20"/>
        </w:rPr>
      </w:pPr>
      <w:r w:rsidRPr="004B1248">
        <w:rPr>
          <w:rFonts w:asciiTheme="majorHAnsi" w:hAnsiTheme="majorHAnsi" w:cstheme="majorHAnsi"/>
          <w:sz w:val="20"/>
          <w:szCs w:val="20"/>
        </w:rPr>
        <w:t xml:space="preserve">3.6/ 6. Zamawiający poinformuje o zmianie terminu otwarcia ofert na stronie internetowej prowadzonego postępowania. </w:t>
      </w:r>
    </w:p>
    <w:p w14:paraId="2830E2AA" w14:textId="6223D600" w:rsidR="00D07B80" w:rsidRDefault="00D07B80" w:rsidP="00E47AFB">
      <w:pPr>
        <w:spacing w:after="0" w:line="240" w:lineRule="auto"/>
        <w:jc w:val="both"/>
        <w:rPr>
          <w:rFonts w:asciiTheme="majorHAnsi" w:hAnsiTheme="majorHAnsi" w:cstheme="majorHAnsi"/>
          <w:sz w:val="20"/>
          <w:szCs w:val="20"/>
        </w:rPr>
      </w:pPr>
    </w:p>
    <w:p w14:paraId="13D5B43D" w14:textId="087053C4" w:rsidR="0010044F" w:rsidRDefault="0010044F" w:rsidP="00E47AFB">
      <w:pPr>
        <w:spacing w:after="0" w:line="240" w:lineRule="auto"/>
        <w:jc w:val="both"/>
        <w:rPr>
          <w:rFonts w:asciiTheme="majorHAnsi" w:hAnsiTheme="majorHAnsi" w:cstheme="majorHAnsi"/>
          <w:sz w:val="20"/>
          <w:szCs w:val="20"/>
        </w:rPr>
      </w:pPr>
    </w:p>
    <w:p w14:paraId="584A443E" w14:textId="3428E7A6" w:rsidR="0010044F" w:rsidRDefault="0010044F" w:rsidP="00E47AFB">
      <w:pPr>
        <w:spacing w:after="0" w:line="240" w:lineRule="auto"/>
        <w:jc w:val="both"/>
        <w:rPr>
          <w:rFonts w:asciiTheme="majorHAnsi" w:hAnsiTheme="majorHAnsi" w:cstheme="majorHAnsi"/>
          <w:sz w:val="20"/>
          <w:szCs w:val="20"/>
        </w:rPr>
      </w:pPr>
    </w:p>
    <w:p w14:paraId="204B9F14" w14:textId="77777777" w:rsidR="0010044F" w:rsidRPr="004B1248" w:rsidRDefault="0010044F" w:rsidP="00E47AFB">
      <w:pPr>
        <w:spacing w:after="0" w:line="240" w:lineRule="auto"/>
        <w:jc w:val="both"/>
        <w:rPr>
          <w:rFonts w:asciiTheme="majorHAnsi" w:hAnsiTheme="majorHAnsi" w:cstheme="majorHAnsi"/>
          <w:sz w:val="20"/>
          <w:szCs w:val="20"/>
        </w:rPr>
      </w:pPr>
    </w:p>
    <w:p w14:paraId="1182255A" w14:textId="77777777" w:rsidR="005445DE" w:rsidRPr="004B1248"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4. </w:t>
      </w:r>
      <w:r w:rsidR="005445DE" w:rsidRPr="004B1248">
        <w:rPr>
          <w:rFonts w:asciiTheme="majorHAnsi" w:hAnsiTheme="majorHAnsi" w:cstheme="majorHAnsi"/>
          <w:b/>
          <w:bCs/>
          <w:sz w:val="20"/>
          <w:szCs w:val="20"/>
        </w:rPr>
        <w:t>TERMIN ZWIĄZANIA OFERTĄ.</w:t>
      </w:r>
    </w:p>
    <w:p w14:paraId="48DFB374" w14:textId="77777777" w:rsidR="00830E8E" w:rsidRPr="004B1248" w:rsidRDefault="00830E8E" w:rsidP="00CC124D">
      <w:pPr>
        <w:spacing w:after="0" w:line="240" w:lineRule="auto"/>
        <w:rPr>
          <w:rFonts w:asciiTheme="majorHAnsi" w:hAnsiTheme="majorHAnsi" w:cstheme="majorHAnsi"/>
          <w:sz w:val="20"/>
          <w:szCs w:val="20"/>
        </w:rPr>
      </w:pPr>
    </w:p>
    <w:p w14:paraId="48F4471A" w14:textId="77777777" w:rsidR="00CE1ECD" w:rsidRPr="004B1248" w:rsidRDefault="00A83695" w:rsidP="00E47AFB">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4.1/ </w:t>
      </w:r>
      <w:r w:rsidR="005445DE" w:rsidRPr="004B1248">
        <w:rPr>
          <w:rFonts w:asciiTheme="majorHAnsi" w:hAnsiTheme="majorHAnsi" w:cstheme="majorHAnsi"/>
          <w:sz w:val="20"/>
          <w:szCs w:val="20"/>
        </w:rPr>
        <w:t xml:space="preserve">Wykonawca pozostaje związany ofertą przez okres </w:t>
      </w:r>
      <w:r w:rsidR="005445DE" w:rsidRPr="004B1248">
        <w:rPr>
          <w:rFonts w:asciiTheme="majorHAnsi" w:hAnsiTheme="majorHAnsi" w:cstheme="majorHAnsi"/>
          <w:b/>
          <w:bCs/>
          <w:sz w:val="20"/>
          <w:szCs w:val="20"/>
        </w:rPr>
        <w:t>30 dni</w:t>
      </w:r>
      <w:r w:rsidR="005445DE" w:rsidRPr="004B1248">
        <w:rPr>
          <w:rFonts w:asciiTheme="majorHAnsi" w:hAnsiTheme="majorHAnsi" w:cstheme="majorHAnsi"/>
          <w:sz w:val="20"/>
          <w:szCs w:val="20"/>
        </w:rPr>
        <w:t xml:space="preserve"> od dnia upływu terminu składania ofert tj. </w:t>
      </w:r>
    </w:p>
    <w:p w14:paraId="5E5881BE" w14:textId="65E02F7C" w:rsidR="005445DE" w:rsidRPr="004B1248" w:rsidRDefault="005445DE" w:rsidP="00E47AFB">
      <w:pPr>
        <w:spacing w:after="0" w:line="240" w:lineRule="auto"/>
        <w:jc w:val="right"/>
        <w:rPr>
          <w:rFonts w:asciiTheme="majorHAnsi" w:hAnsiTheme="majorHAnsi" w:cstheme="majorHAnsi"/>
          <w:b/>
          <w:bCs/>
          <w:sz w:val="20"/>
          <w:szCs w:val="20"/>
        </w:rPr>
      </w:pPr>
      <w:r w:rsidRPr="004B1248">
        <w:rPr>
          <w:rFonts w:asciiTheme="majorHAnsi" w:hAnsiTheme="majorHAnsi" w:cstheme="majorHAnsi"/>
          <w:b/>
          <w:bCs/>
          <w:sz w:val="20"/>
          <w:szCs w:val="20"/>
        </w:rPr>
        <w:t xml:space="preserve">do dnia </w:t>
      </w:r>
      <w:r w:rsidR="00B3392F">
        <w:rPr>
          <w:rFonts w:asciiTheme="majorHAnsi" w:hAnsiTheme="majorHAnsi" w:cstheme="majorHAnsi"/>
          <w:b/>
          <w:bCs/>
          <w:sz w:val="20"/>
          <w:szCs w:val="20"/>
        </w:rPr>
        <w:t>21.02.2023 r.</w:t>
      </w:r>
    </w:p>
    <w:p w14:paraId="047632F0" w14:textId="77777777" w:rsidR="00830E8E" w:rsidRPr="004B1248" w:rsidRDefault="00830E8E" w:rsidP="00E47AFB">
      <w:pPr>
        <w:spacing w:after="0" w:line="240" w:lineRule="auto"/>
        <w:jc w:val="both"/>
        <w:rPr>
          <w:rFonts w:asciiTheme="majorHAnsi" w:hAnsiTheme="majorHAnsi" w:cstheme="majorHAnsi"/>
          <w:sz w:val="20"/>
          <w:szCs w:val="20"/>
        </w:rPr>
      </w:pPr>
    </w:p>
    <w:p w14:paraId="458CDDA8" w14:textId="77777777" w:rsidR="005445DE" w:rsidRPr="004B1248" w:rsidRDefault="00830E8E" w:rsidP="00E47AFB">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4.2/ </w:t>
      </w:r>
      <w:r w:rsidR="005445DE" w:rsidRPr="004B1248">
        <w:rPr>
          <w:rFonts w:asciiTheme="majorHAnsi" w:hAnsiTheme="majorHAnsi" w:cstheme="majorHAnsi"/>
          <w:sz w:val="20"/>
          <w:szCs w:val="20"/>
        </w:rPr>
        <w:t>Bieg terminu związania ofertą rozpoczyna się wraz z upływem terminu składania ofert.</w:t>
      </w:r>
    </w:p>
    <w:p w14:paraId="48203FE9" w14:textId="77777777" w:rsidR="00830E8E" w:rsidRPr="004B1248" w:rsidRDefault="00830E8E" w:rsidP="00CC124D">
      <w:pPr>
        <w:spacing w:after="0" w:line="240" w:lineRule="auto"/>
        <w:rPr>
          <w:rFonts w:asciiTheme="majorHAnsi" w:hAnsiTheme="majorHAnsi" w:cstheme="majorHAnsi"/>
          <w:sz w:val="20"/>
          <w:szCs w:val="20"/>
        </w:rPr>
      </w:pPr>
    </w:p>
    <w:p w14:paraId="1840AB3C" w14:textId="28D36257" w:rsidR="00CE1ECD" w:rsidRPr="004B1248" w:rsidRDefault="00830E8E" w:rsidP="00CC124D">
      <w:pPr>
        <w:spacing w:after="0" w:line="240" w:lineRule="auto"/>
        <w:jc w:val="both"/>
        <w:rPr>
          <w:rFonts w:asciiTheme="majorHAnsi" w:hAnsiTheme="majorHAnsi" w:cstheme="majorHAnsi"/>
          <w:b/>
          <w:bCs/>
          <w:sz w:val="20"/>
          <w:szCs w:val="20"/>
        </w:rPr>
      </w:pPr>
      <w:r w:rsidRPr="004B1248">
        <w:rPr>
          <w:rFonts w:asciiTheme="majorHAnsi" w:hAnsiTheme="majorHAnsi" w:cstheme="majorHAnsi"/>
          <w:sz w:val="20"/>
          <w:szCs w:val="20"/>
        </w:rPr>
        <w:t xml:space="preserve">4.3/ </w:t>
      </w:r>
      <w:r w:rsidR="005445DE" w:rsidRPr="004B1248">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4B1248">
        <w:rPr>
          <w:rFonts w:asciiTheme="majorHAnsi" w:hAnsiTheme="majorHAnsi" w:cstheme="majorHAnsi"/>
          <w:sz w:val="20"/>
          <w:szCs w:val="20"/>
        </w:rPr>
        <w:t>4.</w:t>
      </w:r>
      <w:r w:rsidR="005445DE" w:rsidRPr="004B1248">
        <w:rPr>
          <w:rFonts w:asciiTheme="majorHAnsi" w:hAnsiTheme="majorHAnsi" w:cstheme="majorHAnsi"/>
          <w:sz w:val="20"/>
          <w:szCs w:val="20"/>
        </w:rPr>
        <w:t>1</w:t>
      </w:r>
      <w:r w:rsidR="00CE1ECD" w:rsidRPr="004B1248">
        <w:rPr>
          <w:rFonts w:asciiTheme="majorHAnsi" w:hAnsiTheme="majorHAnsi" w:cstheme="majorHAnsi"/>
          <w:sz w:val="20"/>
          <w:szCs w:val="20"/>
        </w:rPr>
        <w:t>/</w:t>
      </w:r>
      <w:r w:rsidR="005445DE" w:rsidRPr="004B1248">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4B1248">
        <w:rPr>
          <w:rFonts w:asciiTheme="majorHAnsi" w:hAnsiTheme="majorHAnsi" w:cstheme="majorHAnsi"/>
          <w:b/>
          <w:bCs/>
          <w:sz w:val="20"/>
          <w:szCs w:val="20"/>
        </w:rPr>
        <w:t xml:space="preserve">. </w:t>
      </w:r>
    </w:p>
    <w:p w14:paraId="50706FA8" w14:textId="77777777" w:rsidR="00493EE1" w:rsidRPr="004B1248" w:rsidRDefault="00493EE1" w:rsidP="00CC124D">
      <w:pPr>
        <w:spacing w:after="0" w:line="240" w:lineRule="auto"/>
        <w:jc w:val="both"/>
        <w:rPr>
          <w:rFonts w:asciiTheme="majorHAnsi" w:hAnsiTheme="majorHAnsi" w:cstheme="majorHAnsi"/>
          <w:b/>
          <w:bCs/>
          <w:sz w:val="20"/>
          <w:szCs w:val="20"/>
        </w:rPr>
      </w:pPr>
    </w:p>
    <w:p w14:paraId="0F5840D1" w14:textId="2DA0EF42" w:rsidR="0041413B" w:rsidRPr="004B1248" w:rsidRDefault="005445DE" w:rsidP="00CC124D">
      <w:pPr>
        <w:spacing w:after="0" w:line="240" w:lineRule="auto"/>
        <w:jc w:val="both"/>
        <w:rPr>
          <w:rFonts w:asciiTheme="majorHAnsi" w:hAnsiTheme="majorHAnsi" w:cstheme="majorHAnsi"/>
          <w:color w:val="262626"/>
          <w:sz w:val="20"/>
          <w:szCs w:val="20"/>
        </w:rPr>
      </w:pPr>
      <w:r w:rsidRPr="004B1248">
        <w:rPr>
          <w:rFonts w:asciiTheme="majorHAnsi" w:hAnsiTheme="majorHAnsi" w:cstheme="majorHAnsi"/>
          <w:color w:val="262626"/>
          <w:sz w:val="20"/>
          <w:szCs w:val="20"/>
        </w:rPr>
        <w:t>Przedłużenie terminu związania ofertą, wymaga złożenia przez wykonawcę pisemnego oświadczenia o wyrażeniu zgody na przedłużenie terminu związania ofertą</w:t>
      </w:r>
      <w:r w:rsidR="0041413B" w:rsidRPr="004B1248">
        <w:rPr>
          <w:rFonts w:asciiTheme="majorHAnsi" w:hAnsiTheme="majorHAnsi" w:cstheme="majorHAnsi"/>
          <w:color w:val="262626"/>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r w:rsidR="002162A7" w:rsidRPr="004B1248">
        <w:rPr>
          <w:rFonts w:asciiTheme="majorHAnsi" w:hAnsiTheme="majorHAnsi" w:cstheme="majorHAnsi"/>
          <w:color w:val="262626"/>
          <w:sz w:val="20"/>
          <w:szCs w:val="20"/>
        </w:rPr>
        <w:t xml:space="preserve"> (jeżeli dotyczy)</w:t>
      </w:r>
      <w:r w:rsidR="0041413B" w:rsidRPr="004B1248">
        <w:rPr>
          <w:rFonts w:asciiTheme="majorHAnsi" w:hAnsiTheme="majorHAnsi" w:cstheme="majorHAnsi"/>
          <w:color w:val="262626"/>
          <w:sz w:val="20"/>
          <w:szCs w:val="20"/>
        </w:rPr>
        <w:t>.</w:t>
      </w:r>
    </w:p>
    <w:p w14:paraId="52650B29" w14:textId="77777777" w:rsidR="00FB14CA" w:rsidRPr="004B1248" w:rsidRDefault="00FB14CA" w:rsidP="00CC124D">
      <w:pPr>
        <w:spacing w:after="0" w:line="240" w:lineRule="auto"/>
        <w:rPr>
          <w:rFonts w:asciiTheme="majorHAnsi" w:hAnsiTheme="majorHAnsi" w:cstheme="majorHAnsi"/>
          <w:sz w:val="20"/>
          <w:szCs w:val="20"/>
        </w:rPr>
      </w:pPr>
    </w:p>
    <w:p w14:paraId="0969FF63" w14:textId="77777777" w:rsidR="00830E8E" w:rsidRPr="004B1248"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5. OPIS KRYTERIÓW OCENY OFERT WRAZ Z PODANIEM WAG TYCH KRYTERIÓW I SPOSOBU OCENY OFERT.</w:t>
      </w:r>
    </w:p>
    <w:p w14:paraId="42772420" w14:textId="77777777" w:rsidR="00A904C4" w:rsidRPr="004B1248" w:rsidRDefault="00A904C4" w:rsidP="00CC124D">
      <w:pPr>
        <w:spacing w:after="0" w:line="240" w:lineRule="auto"/>
        <w:ind w:right="-108"/>
        <w:jc w:val="both"/>
        <w:rPr>
          <w:rFonts w:asciiTheme="majorHAnsi" w:hAnsiTheme="majorHAnsi" w:cstheme="majorHAnsi"/>
          <w:sz w:val="20"/>
          <w:szCs w:val="20"/>
        </w:rPr>
      </w:pPr>
    </w:p>
    <w:p w14:paraId="6FB1AB13" w14:textId="77777777" w:rsidR="00A904C4" w:rsidRPr="004B1248" w:rsidRDefault="00A904C4" w:rsidP="00CC124D">
      <w:pPr>
        <w:spacing w:after="0" w:line="240" w:lineRule="auto"/>
        <w:ind w:right="-108"/>
        <w:jc w:val="both"/>
        <w:rPr>
          <w:rFonts w:asciiTheme="majorHAnsi" w:hAnsiTheme="majorHAnsi" w:cstheme="majorHAnsi"/>
          <w:sz w:val="20"/>
          <w:szCs w:val="20"/>
        </w:rPr>
      </w:pPr>
      <w:r w:rsidRPr="004B1248">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4B1248"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1416D113" w14:textId="38091909" w:rsidR="009F11BD" w:rsidRPr="004B1248" w:rsidRDefault="009F11BD" w:rsidP="009F11BD">
      <w:pPr>
        <w:autoSpaceDE w:val="0"/>
        <w:spacing w:after="0" w:line="240" w:lineRule="auto"/>
        <w:jc w:val="both"/>
        <w:rPr>
          <w:rFonts w:asciiTheme="majorHAnsi" w:eastAsia="Verdana" w:hAnsiTheme="majorHAnsi" w:cstheme="majorHAnsi"/>
          <w:b/>
          <w:color w:val="262626" w:themeColor="text1" w:themeTint="D9"/>
          <w:sz w:val="20"/>
          <w:szCs w:val="20"/>
        </w:rPr>
      </w:pPr>
      <w:r w:rsidRPr="004B1248">
        <w:rPr>
          <w:rFonts w:asciiTheme="majorHAnsi" w:eastAsia="Verdana" w:hAnsiTheme="majorHAnsi" w:cstheme="majorHAnsi"/>
          <w:b/>
          <w:color w:val="262626" w:themeColor="text1" w:themeTint="D9"/>
          <w:sz w:val="20"/>
          <w:szCs w:val="20"/>
        </w:rPr>
        <w:t xml:space="preserve">cena </w:t>
      </w:r>
      <w:r w:rsidRPr="004B1248">
        <w:rPr>
          <w:rFonts w:asciiTheme="majorHAnsi" w:eastAsia="Verdana" w:hAnsiTheme="majorHAnsi" w:cstheme="majorHAnsi"/>
          <w:color w:val="262626" w:themeColor="text1" w:themeTint="D9"/>
          <w:sz w:val="20"/>
          <w:szCs w:val="20"/>
        </w:rPr>
        <w:t xml:space="preserve">  </w:t>
      </w:r>
      <w:r w:rsidRPr="004B1248">
        <w:rPr>
          <w:rFonts w:asciiTheme="majorHAnsi" w:eastAsia="Verdana" w:hAnsiTheme="majorHAnsi" w:cstheme="majorHAnsi"/>
          <w:color w:val="262626" w:themeColor="text1" w:themeTint="D9"/>
          <w:sz w:val="20"/>
          <w:szCs w:val="20"/>
        </w:rPr>
        <w:tab/>
      </w:r>
      <w:r w:rsidRPr="004B1248">
        <w:rPr>
          <w:rFonts w:asciiTheme="majorHAnsi" w:eastAsia="Verdana" w:hAnsiTheme="majorHAnsi" w:cstheme="majorHAnsi"/>
          <w:color w:val="262626" w:themeColor="text1" w:themeTint="D9"/>
          <w:sz w:val="20"/>
          <w:szCs w:val="20"/>
        </w:rPr>
        <w:tab/>
      </w:r>
      <w:r w:rsidRPr="004B1248">
        <w:rPr>
          <w:rFonts w:asciiTheme="majorHAnsi" w:eastAsia="Verdana" w:hAnsiTheme="majorHAnsi" w:cstheme="majorHAnsi"/>
          <w:color w:val="262626" w:themeColor="text1" w:themeTint="D9"/>
          <w:sz w:val="20"/>
          <w:szCs w:val="20"/>
        </w:rPr>
        <w:tab/>
      </w:r>
      <w:r w:rsidR="00460A45" w:rsidRPr="004B1248">
        <w:rPr>
          <w:rFonts w:asciiTheme="majorHAnsi" w:eastAsia="Verdana" w:hAnsiTheme="majorHAnsi" w:cstheme="majorHAnsi"/>
          <w:color w:val="262626"/>
          <w:sz w:val="20"/>
          <w:szCs w:val="20"/>
        </w:rPr>
        <w:t>–</w:t>
      </w:r>
      <w:r w:rsidR="00460A45">
        <w:rPr>
          <w:rFonts w:asciiTheme="majorHAnsi" w:eastAsia="Verdana" w:hAnsiTheme="majorHAnsi" w:cstheme="majorHAnsi"/>
          <w:color w:val="262626"/>
          <w:sz w:val="20"/>
          <w:szCs w:val="20"/>
        </w:rPr>
        <w:t xml:space="preserve"> </w:t>
      </w:r>
      <w:r w:rsidRPr="004B1248">
        <w:rPr>
          <w:rFonts w:asciiTheme="majorHAnsi" w:eastAsia="Verdana" w:hAnsiTheme="majorHAnsi" w:cstheme="majorHAnsi"/>
          <w:color w:val="262626" w:themeColor="text1" w:themeTint="D9"/>
          <w:sz w:val="20"/>
          <w:szCs w:val="20"/>
        </w:rPr>
        <w:t xml:space="preserve">waga kryterium </w:t>
      </w:r>
      <w:r w:rsidRPr="004B1248">
        <w:rPr>
          <w:rFonts w:asciiTheme="majorHAnsi" w:eastAsia="Verdana" w:hAnsiTheme="majorHAnsi" w:cstheme="majorHAnsi"/>
          <w:b/>
          <w:color w:val="262626" w:themeColor="text1" w:themeTint="D9"/>
          <w:sz w:val="20"/>
          <w:szCs w:val="20"/>
        </w:rPr>
        <w:t>60%</w:t>
      </w:r>
    </w:p>
    <w:p w14:paraId="6A2C5B9E" w14:textId="54D11AEE" w:rsidR="00A53749" w:rsidRPr="004B1248" w:rsidRDefault="001B65DE" w:rsidP="00A53749">
      <w:pPr>
        <w:autoSpaceDE w:val="0"/>
        <w:spacing w:after="0" w:line="240" w:lineRule="auto"/>
        <w:jc w:val="both"/>
        <w:rPr>
          <w:rFonts w:asciiTheme="majorHAnsi" w:hAnsiTheme="majorHAnsi" w:cstheme="majorHAnsi"/>
        </w:rPr>
      </w:pPr>
      <w:r w:rsidRPr="004B1248">
        <w:rPr>
          <w:rFonts w:asciiTheme="majorHAnsi" w:eastAsia="Verdana" w:hAnsiTheme="majorHAnsi" w:cstheme="majorHAnsi"/>
          <w:b/>
          <w:color w:val="262626"/>
          <w:sz w:val="20"/>
          <w:szCs w:val="20"/>
        </w:rPr>
        <w:t>termin płatności</w:t>
      </w:r>
      <w:r w:rsidR="00A53749" w:rsidRPr="004B1248">
        <w:rPr>
          <w:rFonts w:asciiTheme="majorHAnsi" w:eastAsia="Verdana" w:hAnsiTheme="majorHAnsi" w:cstheme="majorHAnsi"/>
          <w:b/>
          <w:color w:val="262626"/>
          <w:sz w:val="20"/>
          <w:szCs w:val="20"/>
        </w:rPr>
        <w:tab/>
      </w:r>
      <w:r w:rsidR="00A53749" w:rsidRPr="004B1248">
        <w:rPr>
          <w:rFonts w:asciiTheme="majorHAnsi" w:eastAsia="Verdana" w:hAnsiTheme="majorHAnsi" w:cstheme="majorHAnsi"/>
          <w:b/>
          <w:color w:val="262626"/>
          <w:sz w:val="20"/>
          <w:szCs w:val="20"/>
        </w:rPr>
        <w:tab/>
      </w:r>
      <w:r w:rsidR="00A53749" w:rsidRPr="004B1248">
        <w:rPr>
          <w:rFonts w:asciiTheme="majorHAnsi" w:eastAsia="Verdana" w:hAnsiTheme="majorHAnsi" w:cstheme="majorHAnsi"/>
          <w:color w:val="262626"/>
          <w:sz w:val="20"/>
          <w:szCs w:val="20"/>
        </w:rPr>
        <w:t xml:space="preserve">– waga kryterium </w:t>
      </w:r>
      <w:r w:rsidR="00A53749" w:rsidRPr="004B1248">
        <w:rPr>
          <w:rFonts w:asciiTheme="majorHAnsi" w:eastAsia="Verdana" w:hAnsiTheme="majorHAnsi" w:cstheme="majorHAnsi"/>
          <w:b/>
          <w:color w:val="262626"/>
          <w:sz w:val="20"/>
          <w:szCs w:val="20"/>
        </w:rPr>
        <w:t>40%</w:t>
      </w:r>
    </w:p>
    <w:p w14:paraId="4B8C923D" w14:textId="77777777" w:rsidR="009F11BD" w:rsidRPr="004B1248" w:rsidRDefault="009F11BD" w:rsidP="009F11BD">
      <w:pPr>
        <w:autoSpaceDE w:val="0"/>
        <w:spacing w:after="0" w:line="240" w:lineRule="auto"/>
        <w:jc w:val="both"/>
        <w:rPr>
          <w:rFonts w:asciiTheme="majorHAnsi" w:eastAsia="Verdana" w:hAnsiTheme="majorHAnsi" w:cstheme="majorHAnsi"/>
          <w:b/>
          <w:color w:val="262626" w:themeColor="text1" w:themeTint="D9"/>
          <w:sz w:val="20"/>
          <w:szCs w:val="20"/>
        </w:rPr>
      </w:pPr>
    </w:p>
    <w:p w14:paraId="6AD30500" w14:textId="77777777" w:rsidR="009F11BD" w:rsidRPr="004B1248" w:rsidRDefault="009F11BD" w:rsidP="009F11BD">
      <w:pPr>
        <w:autoSpaceDE w:val="0"/>
        <w:spacing w:after="0" w:line="240" w:lineRule="auto"/>
        <w:jc w:val="both"/>
        <w:rPr>
          <w:rFonts w:asciiTheme="majorHAnsi" w:hAnsiTheme="majorHAnsi" w:cstheme="majorHAnsi"/>
          <w:color w:val="262626" w:themeColor="text1" w:themeTint="D9"/>
          <w:sz w:val="20"/>
          <w:szCs w:val="20"/>
        </w:rPr>
      </w:pPr>
      <w:r w:rsidRPr="004B1248">
        <w:rPr>
          <w:rFonts w:asciiTheme="majorHAnsi" w:eastAsia="Verdana" w:hAnsiTheme="majorHAnsi" w:cstheme="majorHAnsi"/>
          <w:b/>
          <w:color w:val="262626" w:themeColor="text1" w:themeTint="D9"/>
          <w:sz w:val="20"/>
          <w:szCs w:val="20"/>
        </w:rPr>
        <w:t>Zamawiający przyjmuje 1% = 1 punkt</w:t>
      </w:r>
    </w:p>
    <w:p w14:paraId="3C73BED8" w14:textId="77777777" w:rsidR="009F11BD" w:rsidRPr="004B1248" w:rsidRDefault="009F11BD" w:rsidP="009F11B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349894EF" w14:textId="77777777" w:rsidR="001B65DE" w:rsidRPr="004B1248" w:rsidRDefault="001B65DE" w:rsidP="001B65DE">
      <w:pPr>
        <w:spacing w:after="0" w:line="240" w:lineRule="auto"/>
        <w:rPr>
          <w:rFonts w:asciiTheme="majorHAnsi" w:hAnsiTheme="majorHAnsi" w:cstheme="majorHAnsi"/>
          <w:bCs/>
          <w:color w:val="262626"/>
          <w:sz w:val="20"/>
          <w:szCs w:val="20"/>
        </w:rPr>
      </w:pPr>
      <w:r w:rsidRPr="004B1248">
        <w:rPr>
          <w:rFonts w:asciiTheme="majorHAnsi" w:hAnsiTheme="majorHAnsi" w:cstheme="majorHAnsi"/>
          <w:bCs/>
          <w:color w:val="262626"/>
          <w:sz w:val="20"/>
          <w:szCs w:val="20"/>
          <w:u w:val="single"/>
        </w:rPr>
        <w:t xml:space="preserve">Sposób wyliczenia punktów oferty (P): </w:t>
      </w:r>
    </w:p>
    <w:p w14:paraId="5C96727C" w14:textId="77777777" w:rsidR="001B65DE" w:rsidRPr="004B1248" w:rsidRDefault="001B65DE" w:rsidP="001B65DE">
      <w:pPr>
        <w:tabs>
          <w:tab w:val="left" w:pos="360"/>
        </w:tabs>
        <w:spacing w:after="0" w:line="240" w:lineRule="auto"/>
        <w:jc w:val="both"/>
        <w:rPr>
          <w:rFonts w:asciiTheme="majorHAnsi" w:hAnsiTheme="majorHAnsi" w:cstheme="majorHAnsi"/>
          <w:b/>
          <w:bCs/>
          <w:color w:val="262626"/>
          <w:sz w:val="20"/>
          <w:szCs w:val="20"/>
        </w:rPr>
      </w:pPr>
      <w:r w:rsidRPr="004B1248">
        <w:rPr>
          <w:rFonts w:asciiTheme="majorHAnsi" w:hAnsiTheme="majorHAnsi" w:cstheme="majorHAnsi"/>
          <w:b/>
          <w:bCs/>
          <w:color w:val="262626"/>
          <w:sz w:val="20"/>
          <w:szCs w:val="20"/>
        </w:rPr>
        <w:t xml:space="preserve">P = PC + PT </w:t>
      </w:r>
    </w:p>
    <w:p w14:paraId="12B2DAD6" w14:textId="77777777" w:rsidR="001B65DE" w:rsidRPr="004B1248" w:rsidRDefault="001B65DE" w:rsidP="001B65DE">
      <w:pPr>
        <w:tabs>
          <w:tab w:val="left" w:pos="360"/>
        </w:tabs>
        <w:spacing w:after="0" w:line="240" w:lineRule="auto"/>
        <w:jc w:val="both"/>
        <w:rPr>
          <w:rFonts w:asciiTheme="majorHAnsi" w:hAnsiTheme="majorHAnsi" w:cstheme="majorHAnsi"/>
          <w:bCs/>
          <w:color w:val="262626"/>
          <w:sz w:val="20"/>
          <w:szCs w:val="20"/>
        </w:rPr>
      </w:pPr>
      <w:r w:rsidRPr="004B1248">
        <w:rPr>
          <w:rFonts w:asciiTheme="majorHAnsi" w:hAnsiTheme="majorHAnsi" w:cstheme="majorHAnsi"/>
          <w:bCs/>
          <w:color w:val="262626"/>
          <w:sz w:val="20"/>
          <w:szCs w:val="20"/>
        </w:rPr>
        <w:t>gdzie:</w:t>
      </w:r>
      <w:r w:rsidRPr="004B1248">
        <w:rPr>
          <w:rFonts w:asciiTheme="majorHAnsi" w:hAnsiTheme="majorHAnsi" w:cstheme="majorHAnsi"/>
          <w:bCs/>
          <w:color w:val="262626"/>
          <w:sz w:val="20"/>
          <w:szCs w:val="20"/>
        </w:rPr>
        <w:tab/>
      </w:r>
      <w:r w:rsidRPr="004B1248">
        <w:rPr>
          <w:rFonts w:asciiTheme="majorHAnsi" w:hAnsiTheme="majorHAnsi" w:cstheme="majorHAnsi"/>
          <w:bCs/>
          <w:color w:val="262626"/>
          <w:sz w:val="20"/>
          <w:szCs w:val="20"/>
        </w:rPr>
        <w:tab/>
      </w:r>
    </w:p>
    <w:p w14:paraId="72820AC5" w14:textId="77777777" w:rsidR="001B65DE" w:rsidRPr="004B1248" w:rsidRDefault="001B65DE" w:rsidP="001B65DE">
      <w:pPr>
        <w:tabs>
          <w:tab w:val="left" w:pos="360"/>
        </w:tabs>
        <w:spacing w:after="0" w:line="240" w:lineRule="auto"/>
        <w:jc w:val="both"/>
        <w:rPr>
          <w:rFonts w:asciiTheme="majorHAnsi" w:hAnsiTheme="majorHAnsi" w:cstheme="majorHAnsi"/>
          <w:bCs/>
          <w:color w:val="262626"/>
          <w:sz w:val="20"/>
          <w:szCs w:val="20"/>
        </w:rPr>
      </w:pPr>
      <w:r w:rsidRPr="004B1248">
        <w:rPr>
          <w:rFonts w:asciiTheme="majorHAnsi" w:hAnsiTheme="majorHAnsi" w:cstheme="majorHAnsi"/>
          <w:b/>
          <w:bCs/>
          <w:color w:val="262626"/>
          <w:sz w:val="20"/>
          <w:szCs w:val="20"/>
        </w:rPr>
        <w:t>P</w:t>
      </w:r>
      <w:r w:rsidRPr="004B1248">
        <w:rPr>
          <w:rFonts w:asciiTheme="majorHAnsi" w:hAnsiTheme="majorHAnsi" w:cstheme="majorHAnsi"/>
          <w:b/>
          <w:bCs/>
          <w:color w:val="262626"/>
          <w:sz w:val="20"/>
          <w:szCs w:val="20"/>
        </w:rPr>
        <w:tab/>
      </w:r>
      <w:r w:rsidRPr="004B1248">
        <w:rPr>
          <w:rFonts w:asciiTheme="majorHAnsi" w:hAnsiTheme="majorHAnsi" w:cstheme="majorHAnsi"/>
          <w:bCs/>
          <w:color w:val="262626"/>
          <w:sz w:val="20"/>
          <w:szCs w:val="20"/>
        </w:rPr>
        <w:t>- ilość punktów oferty badanej</w:t>
      </w:r>
    </w:p>
    <w:p w14:paraId="01E42F44" w14:textId="77777777" w:rsidR="001B65DE" w:rsidRPr="004B1248" w:rsidRDefault="001B65DE" w:rsidP="001B65DE">
      <w:pPr>
        <w:tabs>
          <w:tab w:val="left" w:pos="360"/>
        </w:tabs>
        <w:spacing w:after="0" w:line="240" w:lineRule="auto"/>
        <w:jc w:val="both"/>
        <w:rPr>
          <w:rFonts w:asciiTheme="majorHAnsi" w:hAnsiTheme="majorHAnsi" w:cstheme="majorHAnsi"/>
          <w:bCs/>
          <w:color w:val="262626"/>
          <w:sz w:val="20"/>
          <w:szCs w:val="20"/>
        </w:rPr>
      </w:pPr>
      <w:r w:rsidRPr="004B1248">
        <w:rPr>
          <w:rFonts w:asciiTheme="majorHAnsi" w:hAnsiTheme="majorHAnsi" w:cstheme="majorHAnsi"/>
          <w:b/>
          <w:bCs/>
          <w:color w:val="262626"/>
          <w:sz w:val="20"/>
          <w:szCs w:val="20"/>
        </w:rPr>
        <w:t>PC</w:t>
      </w:r>
      <w:r w:rsidRPr="004B1248">
        <w:rPr>
          <w:rFonts w:asciiTheme="majorHAnsi" w:hAnsiTheme="majorHAnsi" w:cstheme="majorHAnsi"/>
          <w:b/>
          <w:bCs/>
          <w:color w:val="262626"/>
          <w:sz w:val="20"/>
          <w:szCs w:val="20"/>
          <w:vertAlign w:val="subscript"/>
        </w:rPr>
        <w:tab/>
      </w:r>
      <w:r w:rsidRPr="004B1248">
        <w:rPr>
          <w:rFonts w:asciiTheme="majorHAnsi" w:hAnsiTheme="majorHAnsi" w:cstheme="majorHAnsi"/>
          <w:bCs/>
          <w:color w:val="262626"/>
          <w:sz w:val="20"/>
          <w:szCs w:val="20"/>
        </w:rPr>
        <w:t>- ilość punktów oferty badanej w kryterium ceny</w:t>
      </w:r>
    </w:p>
    <w:p w14:paraId="29F5F562" w14:textId="77777777" w:rsidR="001B65DE" w:rsidRPr="004B1248" w:rsidRDefault="001B65DE" w:rsidP="001B65DE">
      <w:pPr>
        <w:tabs>
          <w:tab w:val="left" w:pos="360"/>
        </w:tabs>
        <w:spacing w:after="0" w:line="240" w:lineRule="auto"/>
        <w:rPr>
          <w:rFonts w:asciiTheme="majorHAnsi" w:hAnsiTheme="majorHAnsi" w:cstheme="majorHAnsi"/>
          <w:bCs/>
          <w:color w:val="262626"/>
          <w:sz w:val="20"/>
          <w:szCs w:val="20"/>
        </w:rPr>
      </w:pPr>
      <w:r w:rsidRPr="004B1248">
        <w:rPr>
          <w:rFonts w:asciiTheme="majorHAnsi" w:hAnsiTheme="majorHAnsi" w:cstheme="majorHAnsi"/>
          <w:b/>
          <w:bCs/>
          <w:color w:val="262626"/>
          <w:sz w:val="20"/>
          <w:szCs w:val="20"/>
        </w:rPr>
        <w:t>PZ</w:t>
      </w:r>
      <w:r w:rsidRPr="004B1248">
        <w:rPr>
          <w:rFonts w:asciiTheme="majorHAnsi" w:hAnsiTheme="majorHAnsi" w:cstheme="majorHAnsi"/>
          <w:bCs/>
          <w:color w:val="262626"/>
          <w:sz w:val="20"/>
          <w:szCs w:val="20"/>
        </w:rPr>
        <w:tab/>
        <w:t>- ilość punktów oferty badanej w kryterium termin płatności</w:t>
      </w:r>
    </w:p>
    <w:p w14:paraId="77B0A381" w14:textId="77777777" w:rsidR="009F11BD" w:rsidRPr="004B1248" w:rsidRDefault="009F11BD" w:rsidP="009F11BD">
      <w:pPr>
        <w:spacing w:after="0" w:line="240" w:lineRule="auto"/>
        <w:rPr>
          <w:rFonts w:asciiTheme="majorHAnsi" w:hAnsiTheme="majorHAnsi" w:cstheme="majorHAnsi"/>
          <w:color w:val="262626" w:themeColor="text1" w:themeTint="D9"/>
          <w:sz w:val="20"/>
          <w:szCs w:val="20"/>
        </w:rPr>
      </w:pPr>
    </w:p>
    <w:p w14:paraId="4E7D7630" w14:textId="77777777" w:rsidR="009F11BD" w:rsidRPr="004B1248" w:rsidRDefault="009F11BD" w:rsidP="009F11BD">
      <w:pPr>
        <w:spacing w:after="0" w:line="240" w:lineRule="auto"/>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3E2BDFB0" w14:textId="77777777" w:rsidR="009F11BD" w:rsidRPr="004B1248" w:rsidRDefault="009F11BD" w:rsidP="009F11BD">
      <w:pPr>
        <w:spacing w:after="0" w:line="240" w:lineRule="auto"/>
        <w:rPr>
          <w:rFonts w:asciiTheme="majorHAnsi" w:hAnsiTheme="majorHAnsi" w:cstheme="majorHAnsi"/>
          <w:color w:val="262626" w:themeColor="text1" w:themeTint="D9"/>
          <w:sz w:val="20"/>
          <w:szCs w:val="20"/>
        </w:rPr>
      </w:pPr>
    </w:p>
    <w:p w14:paraId="34312B05" w14:textId="77777777" w:rsidR="009F11BD" w:rsidRPr="004B1248" w:rsidRDefault="009F11BD" w:rsidP="009F11BD">
      <w:pPr>
        <w:spacing w:after="0" w:line="240" w:lineRule="auto"/>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5.3/  Oferty oceniane będą punktowo.</w:t>
      </w:r>
    </w:p>
    <w:p w14:paraId="5D4C2E9D" w14:textId="77777777" w:rsidR="009F11BD" w:rsidRPr="004B1248" w:rsidRDefault="009F11BD" w:rsidP="009F11BD">
      <w:pPr>
        <w:spacing w:after="0" w:line="240" w:lineRule="auto"/>
        <w:rPr>
          <w:rFonts w:asciiTheme="majorHAnsi" w:hAnsiTheme="majorHAnsi" w:cstheme="majorHAnsi"/>
          <w:color w:val="262626" w:themeColor="text1" w:themeTint="D9"/>
          <w:sz w:val="20"/>
          <w:szCs w:val="20"/>
        </w:rPr>
      </w:pPr>
    </w:p>
    <w:p w14:paraId="4EA52808" w14:textId="77777777" w:rsidR="009F11BD" w:rsidRPr="004B1248" w:rsidRDefault="009F11BD" w:rsidP="009F11BD">
      <w:pPr>
        <w:spacing w:after="0" w:line="240" w:lineRule="auto"/>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30FDA36F" w14:textId="77777777" w:rsidR="009F11BD" w:rsidRPr="004B1248" w:rsidRDefault="009F11BD" w:rsidP="009F11BD">
      <w:pPr>
        <w:spacing w:after="0" w:line="240" w:lineRule="auto"/>
        <w:rPr>
          <w:rFonts w:asciiTheme="majorHAnsi" w:hAnsiTheme="majorHAnsi" w:cstheme="majorHAnsi"/>
          <w:color w:val="262626" w:themeColor="text1" w:themeTint="D9"/>
          <w:sz w:val="20"/>
          <w:szCs w:val="20"/>
        </w:rPr>
      </w:pPr>
    </w:p>
    <w:p w14:paraId="0D739BB7" w14:textId="77777777" w:rsidR="009F11BD" w:rsidRPr="004B1248" w:rsidRDefault="009F11BD" w:rsidP="009F11BD">
      <w:pPr>
        <w:spacing w:after="0" w:line="240" w:lineRule="auto"/>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12935D0A" w14:textId="77777777" w:rsidR="004F6C5B" w:rsidRPr="004B1248" w:rsidRDefault="004F6C5B" w:rsidP="009F11BD">
      <w:pPr>
        <w:spacing w:after="0" w:line="240" w:lineRule="auto"/>
        <w:jc w:val="both"/>
        <w:rPr>
          <w:rFonts w:asciiTheme="majorHAnsi" w:hAnsiTheme="majorHAnsi" w:cstheme="majorHAnsi"/>
          <w:b/>
          <w:color w:val="262626" w:themeColor="text1" w:themeTint="D9"/>
          <w:sz w:val="20"/>
          <w:szCs w:val="20"/>
          <w:u w:val="single"/>
        </w:rPr>
      </w:pPr>
    </w:p>
    <w:p w14:paraId="18B87BF5" w14:textId="4DCED377" w:rsidR="009F11BD" w:rsidRPr="004B1248" w:rsidRDefault="009F11BD" w:rsidP="009F11BD">
      <w:pPr>
        <w:spacing w:after="0" w:line="240" w:lineRule="auto"/>
        <w:jc w:val="both"/>
        <w:rPr>
          <w:rFonts w:asciiTheme="majorHAnsi" w:hAnsiTheme="majorHAnsi" w:cstheme="majorHAnsi"/>
          <w:b/>
          <w:color w:val="262626" w:themeColor="text1" w:themeTint="D9"/>
          <w:sz w:val="20"/>
          <w:szCs w:val="20"/>
          <w:u w:val="single"/>
        </w:rPr>
      </w:pPr>
      <w:r w:rsidRPr="004B1248">
        <w:rPr>
          <w:rFonts w:asciiTheme="majorHAnsi" w:hAnsiTheme="majorHAnsi" w:cstheme="majorHAnsi"/>
          <w:b/>
          <w:color w:val="262626" w:themeColor="text1" w:themeTint="D9"/>
          <w:sz w:val="20"/>
          <w:szCs w:val="20"/>
          <w:u w:val="single"/>
        </w:rPr>
        <w:t xml:space="preserve">1) Kryterium - cena </w:t>
      </w:r>
    </w:p>
    <w:p w14:paraId="78782790" w14:textId="77777777" w:rsidR="009F11BD" w:rsidRPr="004B1248" w:rsidRDefault="009F11BD" w:rsidP="009F11BD">
      <w:pPr>
        <w:autoSpaceDE w:val="0"/>
        <w:spacing w:after="0" w:line="240" w:lineRule="auto"/>
        <w:jc w:val="both"/>
        <w:rPr>
          <w:rFonts w:asciiTheme="majorHAnsi" w:eastAsia="Verdana" w:hAnsiTheme="majorHAnsi" w:cstheme="majorHAnsi"/>
          <w:bCs/>
          <w:color w:val="262626" w:themeColor="text1" w:themeTint="D9"/>
          <w:sz w:val="20"/>
          <w:szCs w:val="20"/>
        </w:rPr>
      </w:pPr>
      <w:r w:rsidRPr="004B1248">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6B0688F6" w14:textId="77777777" w:rsidR="00A64D22" w:rsidRPr="004B1248" w:rsidRDefault="00A64D22" w:rsidP="009F11BD">
      <w:pPr>
        <w:spacing w:after="0" w:line="240" w:lineRule="auto"/>
        <w:ind w:left="2832"/>
        <w:jc w:val="both"/>
        <w:rPr>
          <w:rFonts w:asciiTheme="majorHAnsi" w:hAnsiTheme="majorHAnsi" w:cstheme="majorHAnsi"/>
          <w:color w:val="262626" w:themeColor="text1" w:themeTint="D9"/>
          <w:sz w:val="20"/>
          <w:szCs w:val="20"/>
        </w:rPr>
      </w:pPr>
    </w:p>
    <w:p w14:paraId="7C6B210A" w14:textId="77777777" w:rsidR="009F11BD" w:rsidRPr="004B1248" w:rsidRDefault="009F11BD" w:rsidP="009F11BD">
      <w:pPr>
        <w:autoSpaceDE w:val="0"/>
        <w:spacing w:after="0" w:line="240" w:lineRule="auto"/>
        <w:jc w:val="both"/>
        <w:rPr>
          <w:rFonts w:asciiTheme="majorHAnsi" w:eastAsia="Verdana" w:hAnsiTheme="majorHAnsi" w:cstheme="majorHAnsi"/>
          <w:b/>
          <w:bCs/>
          <w:color w:val="262626" w:themeColor="text1" w:themeTint="D9"/>
          <w:sz w:val="20"/>
          <w:szCs w:val="20"/>
        </w:rPr>
      </w:pPr>
      <w:r w:rsidRPr="004B1248">
        <w:rPr>
          <w:rFonts w:asciiTheme="majorHAnsi" w:eastAsia="Verdana" w:hAnsiTheme="majorHAnsi" w:cstheme="majorHAnsi"/>
          <w:b/>
          <w:bCs/>
          <w:color w:val="262626" w:themeColor="text1" w:themeTint="D9"/>
          <w:sz w:val="20"/>
          <w:szCs w:val="20"/>
        </w:rPr>
        <w:t>PC = CN/CR x 60pkt.</w:t>
      </w:r>
    </w:p>
    <w:p w14:paraId="7C2C966A" w14:textId="77777777" w:rsidR="009F11BD" w:rsidRPr="004B1248"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4B1248">
        <w:rPr>
          <w:rFonts w:asciiTheme="majorHAnsi" w:eastAsia="Verdana" w:hAnsiTheme="majorHAnsi" w:cstheme="majorHAnsi"/>
          <w:color w:val="262626" w:themeColor="text1" w:themeTint="D9"/>
          <w:sz w:val="20"/>
          <w:szCs w:val="20"/>
        </w:rPr>
        <w:t>PC</w:t>
      </w:r>
      <w:r w:rsidRPr="004B1248">
        <w:rPr>
          <w:rFonts w:asciiTheme="majorHAnsi" w:eastAsia="Verdana" w:hAnsiTheme="majorHAnsi" w:cstheme="majorHAnsi"/>
          <w:color w:val="262626" w:themeColor="text1" w:themeTint="D9"/>
          <w:sz w:val="20"/>
          <w:szCs w:val="20"/>
        </w:rPr>
        <w:tab/>
        <w:t>– liczba punktów badanej oferty dla kryterium ceny brutto zamówienia</w:t>
      </w:r>
    </w:p>
    <w:p w14:paraId="5593626F" w14:textId="77777777" w:rsidR="009F11BD" w:rsidRPr="004B1248"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4B1248">
        <w:rPr>
          <w:rFonts w:asciiTheme="majorHAnsi" w:eastAsia="Verdana" w:hAnsiTheme="majorHAnsi" w:cstheme="majorHAnsi"/>
          <w:color w:val="262626" w:themeColor="text1" w:themeTint="D9"/>
          <w:sz w:val="20"/>
          <w:szCs w:val="20"/>
        </w:rPr>
        <w:t>CN</w:t>
      </w:r>
      <w:r w:rsidRPr="004B1248">
        <w:rPr>
          <w:rFonts w:asciiTheme="majorHAnsi" w:eastAsia="Verdana" w:hAnsiTheme="majorHAnsi" w:cstheme="majorHAnsi"/>
          <w:color w:val="262626" w:themeColor="text1" w:themeTint="D9"/>
          <w:sz w:val="20"/>
          <w:szCs w:val="20"/>
        </w:rPr>
        <w:tab/>
        <w:t>– najniższa oferowana cena brutto zamówienia</w:t>
      </w:r>
    </w:p>
    <w:p w14:paraId="123414F8" w14:textId="77777777" w:rsidR="009F11BD" w:rsidRPr="004B1248"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4B1248">
        <w:rPr>
          <w:rFonts w:asciiTheme="majorHAnsi" w:eastAsia="Verdana" w:hAnsiTheme="majorHAnsi" w:cstheme="majorHAnsi"/>
          <w:color w:val="262626" w:themeColor="text1" w:themeTint="D9"/>
          <w:sz w:val="20"/>
          <w:szCs w:val="20"/>
        </w:rPr>
        <w:t xml:space="preserve">CR </w:t>
      </w:r>
      <w:r w:rsidRPr="004B1248">
        <w:rPr>
          <w:rFonts w:asciiTheme="majorHAnsi" w:eastAsia="Verdana" w:hAnsiTheme="majorHAnsi" w:cstheme="majorHAnsi"/>
          <w:color w:val="262626" w:themeColor="text1" w:themeTint="D9"/>
          <w:sz w:val="20"/>
          <w:szCs w:val="20"/>
        </w:rPr>
        <w:tab/>
        <w:t>– cena brutto zamówienia oferty rozpatrywanej</w:t>
      </w:r>
    </w:p>
    <w:p w14:paraId="761D23A7" w14:textId="77777777" w:rsidR="001B65DE" w:rsidRPr="004B1248" w:rsidRDefault="001B65DE" w:rsidP="001B65DE">
      <w:pPr>
        <w:autoSpaceDE w:val="0"/>
        <w:spacing w:after="0" w:line="240" w:lineRule="auto"/>
        <w:rPr>
          <w:rFonts w:asciiTheme="majorHAnsi" w:eastAsia="Verdana" w:hAnsiTheme="majorHAnsi" w:cstheme="majorHAnsi"/>
          <w:bCs/>
          <w:sz w:val="20"/>
          <w:szCs w:val="20"/>
        </w:rPr>
      </w:pPr>
      <w:r w:rsidRPr="004B1248">
        <w:rPr>
          <w:rFonts w:asciiTheme="majorHAnsi" w:hAnsiTheme="majorHAnsi" w:cstheme="majorHAnsi"/>
          <w:b/>
          <w:sz w:val="20"/>
          <w:szCs w:val="20"/>
          <w:u w:val="single"/>
        </w:rPr>
        <w:t xml:space="preserve">2) </w:t>
      </w:r>
      <w:r w:rsidRPr="004B1248">
        <w:rPr>
          <w:rFonts w:asciiTheme="majorHAnsi" w:hAnsiTheme="majorHAnsi" w:cstheme="majorHAnsi"/>
          <w:b/>
          <w:color w:val="262626" w:themeColor="text1" w:themeTint="D9"/>
          <w:sz w:val="20"/>
          <w:szCs w:val="20"/>
          <w:u w:val="single"/>
        </w:rPr>
        <w:t>Kr</w:t>
      </w:r>
      <w:r w:rsidRPr="004B1248">
        <w:rPr>
          <w:rFonts w:asciiTheme="majorHAnsi" w:hAnsiTheme="majorHAnsi" w:cstheme="majorHAnsi"/>
          <w:b/>
          <w:sz w:val="20"/>
          <w:szCs w:val="20"/>
          <w:u w:val="single"/>
        </w:rPr>
        <w:t xml:space="preserve">yterium - </w:t>
      </w:r>
      <w:r w:rsidRPr="004B1248">
        <w:rPr>
          <w:rFonts w:asciiTheme="majorHAnsi" w:eastAsia="Verdana" w:hAnsiTheme="majorHAnsi" w:cstheme="majorHAnsi"/>
          <w:b/>
          <w:sz w:val="20"/>
          <w:szCs w:val="20"/>
          <w:u w:val="single"/>
        </w:rPr>
        <w:t>termin płatności.</w:t>
      </w:r>
    </w:p>
    <w:p w14:paraId="56EDA4FE" w14:textId="77777777" w:rsidR="001B65DE" w:rsidRPr="004B1248" w:rsidRDefault="001B65DE" w:rsidP="001B65DE">
      <w:pPr>
        <w:spacing w:after="0" w:line="240" w:lineRule="auto"/>
        <w:rPr>
          <w:rFonts w:asciiTheme="majorHAnsi" w:hAnsiTheme="majorHAnsi" w:cstheme="majorHAnsi"/>
          <w:sz w:val="20"/>
          <w:szCs w:val="20"/>
        </w:rPr>
      </w:pPr>
      <w:r w:rsidRPr="004B1248">
        <w:rPr>
          <w:rFonts w:asciiTheme="majorHAnsi" w:eastAsia="Verdana" w:hAnsiTheme="majorHAnsi" w:cstheme="majorHAnsi"/>
          <w:bCs/>
          <w:sz w:val="20"/>
          <w:szCs w:val="20"/>
        </w:rPr>
        <w:t>Sposób oceny ofert w kryterium termin płatności (</w:t>
      </w:r>
      <w:r w:rsidRPr="004B1248">
        <w:rPr>
          <w:rFonts w:asciiTheme="majorHAnsi" w:hAnsiTheme="majorHAnsi" w:cstheme="majorHAnsi"/>
          <w:sz w:val="20"/>
          <w:szCs w:val="20"/>
        </w:rPr>
        <w:t xml:space="preserve">PP) zostanie dokonana w następujący sposób : </w:t>
      </w:r>
    </w:p>
    <w:p w14:paraId="75DF90B1" w14:textId="77777777" w:rsidR="001B65DE" w:rsidRPr="004B1248" w:rsidRDefault="001B65DE" w:rsidP="001B65DE">
      <w:pPr>
        <w:spacing w:after="0" w:line="240" w:lineRule="auto"/>
        <w:ind w:left="2832"/>
        <w:jc w:val="both"/>
        <w:rPr>
          <w:rFonts w:asciiTheme="majorHAnsi" w:hAnsiTheme="majorHAnsi" w:cstheme="majorHAnsi"/>
          <w:sz w:val="20"/>
          <w:szCs w:val="20"/>
        </w:rPr>
      </w:pPr>
    </w:p>
    <w:p w14:paraId="1CBED023" w14:textId="77777777" w:rsidR="001B65DE" w:rsidRPr="004B1248" w:rsidRDefault="001B65DE" w:rsidP="001B65DE">
      <w:pPr>
        <w:spacing w:after="0" w:line="240" w:lineRule="auto"/>
        <w:rPr>
          <w:rFonts w:asciiTheme="majorHAnsi" w:hAnsiTheme="majorHAnsi" w:cstheme="majorHAnsi"/>
          <w:b/>
          <w:sz w:val="20"/>
          <w:szCs w:val="20"/>
        </w:rPr>
      </w:pPr>
      <w:r w:rsidRPr="004B1248">
        <w:rPr>
          <w:rFonts w:asciiTheme="majorHAnsi" w:hAnsiTheme="majorHAnsi" w:cstheme="majorHAnsi"/>
          <w:sz w:val="20"/>
          <w:szCs w:val="20"/>
        </w:rPr>
        <w:t xml:space="preserve">oferowany </w:t>
      </w:r>
      <w:r w:rsidRPr="004B1248">
        <w:rPr>
          <w:rFonts w:asciiTheme="majorHAnsi" w:hAnsiTheme="majorHAnsi" w:cstheme="majorHAnsi"/>
          <w:b/>
          <w:bCs/>
          <w:sz w:val="20"/>
          <w:szCs w:val="20"/>
        </w:rPr>
        <w:t>termin płatności</w:t>
      </w:r>
      <w:r w:rsidRPr="004B1248">
        <w:rPr>
          <w:rFonts w:asciiTheme="majorHAnsi" w:hAnsiTheme="majorHAnsi" w:cstheme="majorHAnsi"/>
          <w:sz w:val="20"/>
          <w:szCs w:val="20"/>
        </w:rPr>
        <w:t xml:space="preserve"> wynoszący </w:t>
      </w:r>
      <w:r w:rsidRPr="004B1248">
        <w:rPr>
          <w:rFonts w:asciiTheme="majorHAnsi" w:hAnsiTheme="majorHAnsi" w:cstheme="majorHAnsi"/>
          <w:b/>
          <w:bCs/>
          <w:sz w:val="20"/>
          <w:szCs w:val="20"/>
        </w:rPr>
        <w:t>21 dni</w:t>
      </w:r>
      <w:r w:rsidRPr="004B1248">
        <w:rPr>
          <w:rFonts w:asciiTheme="majorHAnsi" w:hAnsiTheme="majorHAnsi" w:cstheme="majorHAnsi"/>
          <w:b/>
          <w:bCs/>
          <w:sz w:val="20"/>
          <w:szCs w:val="20"/>
        </w:rPr>
        <w:tab/>
      </w:r>
      <w:r w:rsidRPr="004B1248">
        <w:rPr>
          <w:rFonts w:asciiTheme="majorHAnsi" w:hAnsiTheme="majorHAnsi" w:cstheme="majorHAnsi"/>
          <w:sz w:val="20"/>
          <w:szCs w:val="20"/>
        </w:rPr>
        <w:t xml:space="preserve">- </w:t>
      </w:r>
      <w:r w:rsidRPr="004B1248">
        <w:rPr>
          <w:rFonts w:asciiTheme="majorHAnsi" w:hAnsiTheme="majorHAnsi" w:cstheme="majorHAnsi"/>
          <w:b/>
          <w:sz w:val="20"/>
          <w:szCs w:val="20"/>
        </w:rPr>
        <w:t xml:space="preserve"> 0 pkt</w:t>
      </w:r>
    </w:p>
    <w:p w14:paraId="5F438FAD" w14:textId="77777777" w:rsidR="001B65DE" w:rsidRPr="004B1248" w:rsidRDefault="001B65DE" w:rsidP="001B65DE">
      <w:pPr>
        <w:spacing w:after="0" w:line="240" w:lineRule="auto"/>
        <w:rPr>
          <w:rFonts w:asciiTheme="majorHAnsi" w:hAnsiTheme="majorHAnsi" w:cstheme="majorHAnsi"/>
          <w:b/>
          <w:sz w:val="20"/>
          <w:szCs w:val="20"/>
        </w:rPr>
      </w:pPr>
      <w:r w:rsidRPr="004B1248">
        <w:rPr>
          <w:rFonts w:asciiTheme="majorHAnsi" w:hAnsiTheme="majorHAnsi" w:cstheme="majorHAnsi"/>
          <w:sz w:val="20"/>
          <w:szCs w:val="20"/>
        </w:rPr>
        <w:t xml:space="preserve">oferowany </w:t>
      </w:r>
      <w:r w:rsidRPr="004B1248">
        <w:rPr>
          <w:rFonts w:asciiTheme="majorHAnsi" w:hAnsiTheme="majorHAnsi" w:cstheme="majorHAnsi"/>
          <w:b/>
          <w:sz w:val="20"/>
          <w:szCs w:val="20"/>
        </w:rPr>
        <w:t>t</w:t>
      </w:r>
      <w:r w:rsidRPr="004B1248">
        <w:rPr>
          <w:rFonts w:asciiTheme="majorHAnsi" w:hAnsiTheme="majorHAnsi" w:cstheme="majorHAnsi"/>
          <w:b/>
          <w:bCs/>
          <w:sz w:val="20"/>
          <w:szCs w:val="20"/>
        </w:rPr>
        <w:t>ermin płatności</w:t>
      </w:r>
      <w:r w:rsidRPr="004B1248">
        <w:rPr>
          <w:rFonts w:asciiTheme="majorHAnsi" w:hAnsiTheme="majorHAnsi" w:cstheme="majorHAnsi"/>
          <w:sz w:val="20"/>
          <w:szCs w:val="20"/>
        </w:rPr>
        <w:t xml:space="preserve"> wynoszący </w:t>
      </w:r>
      <w:r w:rsidRPr="004B1248">
        <w:rPr>
          <w:rFonts w:asciiTheme="majorHAnsi" w:hAnsiTheme="majorHAnsi" w:cstheme="majorHAnsi"/>
          <w:b/>
          <w:bCs/>
          <w:sz w:val="20"/>
          <w:szCs w:val="20"/>
        </w:rPr>
        <w:t>30 dni</w:t>
      </w:r>
      <w:r w:rsidRPr="004B1248">
        <w:rPr>
          <w:rFonts w:asciiTheme="majorHAnsi" w:hAnsiTheme="majorHAnsi" w:cstheme="majorHAnsi"/>
          <w:sz w:val="20"/>
          <w:szCs w:val="20"/>
        </w:rPr>
        <w:tab/>
        <w:t xml:space="preserve">- </w:t>
      </w:r>
      <w:r w:rsidRPr="004B1248">
        <w:rPr>
          <w:rFonts w:asciiTheme="majorHAnsi" w:hAnsiTheme="majorHAnsi" w:cstheme="majorHAnsi"/>
          <w:b/>
          <w:sz w:val="20"/>
          <w:szCs w:val="20"/>
        </w:rPr>
        <w:t xml:space="preserve"> 40 pkt</w:t>
      </w:r>
    </w:p>
    <w:p w14:paraId="3DEBCC32" w14:textId="77777777" w:rsidR="001B65DE" w:rsidRPr="004B1248" w:rsidRDefault="001B65DE" w:rsidP="001B65DE">
      <w:pPr>
        <w:spacing w:after="0" w:line="240" w:lineRule="auto"/>
        <w:jc w:val="both"/>
        <w:rPr>
          <w:rFonts w:asciiTheme="majorHAnsi" w:hAnsiTheme="majorHAnsi" w:cstheme="majorHAnsi"/>
          <w:sz w:val="20"/>
          <w:szCs w:val="20"/>
        </w:rPr>
      </w:pPr>
    </w:p>
    <w:p w14:paraId="1A0566AB" w14:textId="77777777" w:rsidR="001B65DE" w:rsidRPr="004B1248" w:rsidRDefault="001B65DE" w:rsidP="001B65DE">
      <w:pPr>
        <w:widowControl w:val="0"/>
        <w:spacing w:after="0" w:line="240" w:lineRule="auto"/>
        <w:jc w:val="both"/>
        <w:rPr>
          <w:rFonts w:asciiTheme="majorHAnsi" w:hAnsiTheme="majorHAnsi" w:cstheme="majorHAnsi"/>
          <w:b/>
          <w:bCs/>
          <w:color w:val="262626" w:themeColor="text1" w:themeTint="D9"/>
          <w:spacing w:val="-1"/>
          <w:sz w:val="20"/>
          <w:szCs w:val="20"/>
        </w:rPr>
      </w:pPr>
      <w:r w:rsidRPr="004B1248">
        <w:rPr>
          <w:rFonts w:asciiTheme="majorHAnsi" w:hAnsiTheme="majorHAnsi" w:cstheme="majorHAnsi"/>
          <w:b/>
          <w:bCs/>
          <w:color w:val="262626" w:themeColor="text1" w:themeTint="D9"/>
          <w:spacing w:val="-1"/>
          <w:sz w:val="20"/>
          <w:szCs w:val="20"/>
        </w:rPr>
        <w:t>UWAGA!</w:t>
      </w:r>
    </w:p>
    <w:p w14:paraId="5C40730E" w14:textId="77777777" w:rsidR="001B65DE" w:rsidRPr="004B1248" w:rsidRDefault="001B65DE" w:rsidP="001B65DE">
      <w:pPr>
        <w:spacing w:after="0" w:line="240" w:lineRule="auto"/>
        <w:jc w:val="both"/>
        <w:rPr>
          <w:rFonts w:asciiTheme="majorHAnsi" w:hAnsiTheme="majorHAnsi" w:cstheme="majorHAnsi"/>
          <w:sz w:val="20"/>
          <w:szCs w:val="20"/>
        </w:rPr>
      </w:pPr>
      <w:r w:rsidRPr="004B1248">
        <w:rPr>
          <w:rFonts w:asciiTheme="majorHAnsi" w:hAnsiTheme="majorHAnsi" w:cstheme="majorHAnsi"/>
          <w:bCs/>
          <w:sz w:val="20"/>
          <w:szCs w:val="20"/>
        </w:rPr>
        <w:t xml:space="preserve">W przypadku zaoferowania przez Wykonawcę okresu płatności krótszego niż </w:t>
      </w:r>
      <w:r w:rsidRPr="004B1248">
        <w:rPr>
          <w:rFonts w:asciiTheme="majorHAnsi" w:hAnsiTheme="majorHAnsi" w:cstheme="majorHAnsi"/>
          <w:sz w:val="20"/>
          <w:szCs w:val="20"/>
        </w:rPr>
        <w:t>21 dni lub nie wskazania w ofercie „terminu płatności”</w:t>
      </w:r>
      <w:r w:rsidRPr="004B1248">
        <w:rPr>
          <w:rFonts w:asciiTheme="majorHAnsi" w:hAnsiTheme="majorHAnsi" w:cstheme="majorHAnsi"/>
          <w:color w:val="262626" w:themeColor="text1" w:themeTint="D9"/>
          <w:spacing w:val="-1"/>
          <w:sz w:val="20"/>
          <w:szCs w:val="20"/>
        </w:rPr>
        <w:t xml:space="preserve"> będzie skutkować odrzuceniem oferty Wykonawcy przez Zamawiającego, jako niezgodnej z treścią SWZ na podstawie art. 226 ust. 1 pkt 5 ustawy Pzp. </w:t>
      </w:r>
    </w:p>
    <w:p w14:paraId="2F8ABE1F" w14:textId="77777777" w:rsidR="001B65DE" w:rsidRPr="004B1248" w:rsidRDefault="001B65DE" w:rsidP="001B65DE">
      <w:pPr>
        <w:spacing w:after="0" w:line="240" w:lineRule="auto"/>
        <w:jc w:val="both"/>
        <w:rPr>
          <w:rFonts w:asciiTheme="majorHAnsi" w:hAnsiTheme="majorHAnsi" w:cstheme="majorHAnsi"/>
          <w:bCs/>
          <w:sz w:val="20"/>
          <w:szCs w:val="20"/>
        </w:rPr>
      </w:pPr>
    </w:p>
    <w:p w14:paraId="78AC8386" w14:textId="77777777" w:rsidR="001B65DE" w:rsidRPr="004B1248" w:rsidRDefault="001B65DE" w:rsidP="001B65DE">
      <w:pPr>
        <w:spacing w:after="0" w:line="240" w:lineRule="auto"/>
        <w:jc w:val="both"/>
        <w:rPr>
          <w:rFonts w:asciiTheme="majorHAnsi" w:hAnsiTheme="majorHAnsi" w:cstheme="majorHAnsi"/>
          <w:bCs/>
          <w:sz w:val="20"/>
          <w:szCs w:val="20"/>
        </w:rPr>
      </w:pPr>
      <w:r w:rsidRPr="004B1248">
        <w:rPr>
          <w:rFonts w:asciiTheme="majorHAnsi" w:hAnsiTheme="majorHAnsi" w:cstheme="majorHAnsi"/>
          <w:bCs/>
          <w:sz w:val="20"/>
          <w:szCs w:val="20"/>
        </w:rPr>
        <w:t xml:space="preserve">W przypadku zaoferowania terminu płatności dłuższego niż maksymalny 30 dni Zamawiający przyjmie do obliczeń wartość 30 dni i przyzna maksymalną ilość punktów tj. 40 pkt. </w:t>
      </w:r>
    </w:p>
    <w:p w14:paraId="0D3EAAD6" w14:textId="77777777" w:rsidR="001B65DE" w:rsidRPr="004B1248" w:rsidRDefault="001B65DE" w:rsidP="001B65DE">
      <w:pPr>
        <w:autoSpaceDE w:val="0"/>
        <w:spacing w:after="0" w:line="240" w:lineRule="auto"/>
        <w:rPr>
          <w:rFonts w:asciiTheme="majorHAnsi" w:hAnsiTheme="majorHAnsi" w:cstheme="majorHAnsi"/>
          <w:b/>
          <w:strike/>
          <w:sz w:val="20"/>
          <w:szCs w:val="20"/>
          <w:u w:val="single"/>
        </w:rPr>
      </w:pPr>
    </w:p>
    <w:p w14:paraId="382C90A9" w14:textId="77777777" w:rsidR="001B65DE" w:rsidRPr="004B1248" w:rsidRDefault="001B65DE" w:rsidP="001B65DE">
      <w:pPr>
        <w:spacing w:after="0" w:line="240" w:lineRule="auto"/>
        <w:rPr>
          <w:rFonts w:asciiTheme="majorHAnsi" w:hAnsiTheme="majorHAnsi" w:cstheme="majorHAnsi"/>
          <w:bCs/>
          <w:strike/>
          <w:color w:val="262626"/>
          <w:sz w:val="20"/>
          <w:szCs w:val="20"/>
          <w:u w:val="single"/>
        </w:rPr>
      </w:pPr>
    </w:p>
    <w:p w14:paraId="042E4BFE" w14:textId="77777777" w:rsidR="00A904C4" w:rsidRPr="004B1248" w:rsidRDefault="003D75BE" w:rsidP="004F6C5B">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5.6/ </w:t>
      </w:r>
      <w:r w:rsidR="00A904C4" w:rsidRPr="004B1248">
        <w:rPr>
          <w:rFonts w:asciiTheme="majorHAnsi" w:hAnsiTheme="majorHAnsi" w:cstheme="majorHAnsi"/>
          <w:sz w:val="20"/>
          <w:szCs w:val="20"/>
        </w:rPr>
        <w:t>Uzyskana z wyliczenia ilość punktów zostanie ostatecznie ustalona z dokładnością do drugiego miejsca po przecinku z zachowaniem zasady zaokrągleń matematycznych.</w:t>
      </w:r>
    </w:p>
    <w:p w14:paraId="7F2607D7" w14:textId="77777777" w:rsidR="00697944" w:rsidRPr="004B1248" w:rsidRDefault="00697944" w:rsidP="00CC124D">
      <w:pPr>
        <w:spacing w:after="0" w:line="240" w:lineRule="auto"/>
        <w:jc w:val="both"/>
        <w:rPr>
          <w:rFonts w:asciiTheme="majorHAnsi" w:hAnsiTheme="majorHAnsi" w:cstheme="majorHAnsi"/>
          <w:sz w:val="20"/>
          <w:szCs w:val="20"/>
        </w:rPr>
      </w:pPr>
    </w:p>
    <w:p w14:paraId="7107C8A0" w14:textId="77777777" w:rsidR="00A904C4" w:rsidRPr="004B1248" w:rsidRDefault="00697944"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5.7/ </w:t>
      </w:r>
      <w:r w:rsidR="00A904C4" w:rsidRPr="004B1248">
        <w:rPr>
          <w:rFonts w:asciiTheme="majorHAnsi" w:hAnsiTheme="majorHAnsi" w:cstheme="majorHAnsi"/>
          <w:sz w:val="20"/>
          <w:szCs w:val="20"/>
        </w:rPr>
        <w:t>Wybór oferty najkorzystniejszej nastąpi zgodnie z art. 239 ustawy Pzp.</w:t>
      </w:r>
    </w:p>
    <w:p w14:paraId="52A89657" w14:textId="77777777" w:rsidR="00697944" w:rsidRPr="004B1248" w:rsidRDefault="00697944" w:rsidP="00CC124D">
      <w:pPr>
        <w:spacing w:after="0" w:line="240" w:lineRule="auto"/>
        <w:jc w:val="both"/>
        <w:rPr>
          <w:rFonts w:asciiTheme="majorHAnsi" w:hAnsiTheme="majorHAnsi" w:cstheme="majorHAnsi"/>
          <w:sz w:val="20"/>
          <w:szCs w:val="20"/>
        </w:rPr>
      </w:pPr>
    </w:p>
    <w:p w14:paraId="289C56F5" w14:textId="77777777" w:rsidR="00A904C4" w:rsidRPr="004B1248" w:rsidRDefault="00697944"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5.8/ </w:t>
      </w:r>
      <w:r w:rsidR="00A904C4" w:rsidRPr="004B1248">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4B1248" w:rsidRDefault="00697944"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a) </w:t>
      </w:r>
      <w:r w:rsidR="00A904C4" w:rsidRPr="004B1248">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4B1248" w:rsidRDefault="00697944"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b) </w:t>
      </w:r>
      <w:r w:rsidR="00A904C4" w:rsidRPr="004B1248">
        <w:rPr>
          <w:rFonts w:asciiTheme="majorHAnsi" w:hAnsiTheme="majorHAnsi" w:cstheme="majorHAnsi"/>
          <w:sz w:val="20"/>
          <w:szCs w:val="20"/>
        </w:rPr>
        <w:t>wykonawcach, których oferty zostały odrzucone – podając uzasadnienie faktyczne i prawne,</w:t>
      </w:r>
    </w:p>
    <w:p w14:paraId="28965671" w14:textId="77777777" w:rsidR="00697944" w:rsidRPr="004B1248" w:rsidRDefault="00697944" w:rsidP="00CC124D">
      <w:pPr>
        <w:spacing w:after="0" w:line="240" w:lineRule="auto"/>
        <w:jc w:val="both"/>
        <w:rPr>
          <w:rFonts w:asciiTheme="majorHAnsi" w:hAnsiTheme="majorHAnsi" w:cstheme="majorHAnsi"/>
          <w:sz w:val="20"/>
          <w:szCs w:val="20"/>
        </w:rPr>
      </w:pPr>
    </w:p>
    <w:p w14:paraId="5B18470D" w14:textId="77777777" w:rsidR="004B1248" w:rsidRPr="004B1248" w:rsidRDefault="00697944" w:rsidP="004B1248">
      <w:pPr>
        <w:pStyle w:val="Default"/>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5.9/ </w:t>
      </w:r>
      <w:r w:rsidR="00A904C4" w:rsidRPr="004B1248">
        <w:rPr>
          <w:rFonts w:asciiTheme="majorHAnsi" w:hAnsiTheme="majorHAnsi" w:cstheme="majorHAnsi"/>
          <w:sz w:val="20"/>
          <w:szCs w:val="20"/>
        </w:rPr>
        <w:t xml:space="preserve">Zawiadomienie o wyborze najkorzystniejszej oferty zostanie zamieszczone na </w:t>
      </w:r>
      <w:r w:rsidR="00CE1ECD" w:rsidRPr="004B1248">
        <w:rPr>
          <w:rFonts w:asciiTheme="majorHAnsi" w:hAnsiTheme="majorHAnsi" w:cstheme="majorHAnsi"/>
          <w:sz w:val="20"/>
          <w:szCs w:val="20"/>
        </w:rPr>
        <w:t xml:space="preserve">stronie internetowej prowadzonego postępowania </w:t>
      </w:r>
      <w:hyperlink r:id="rId24" w:history="1">
        <w:r w:rsidR="004B1248" w:rsidRPr="004B1248">
          <w:rPr>
            <w:rStyle w:val="Hipercze"/>
            <w:rFonts w:asciiTheme="majorHAnsi" w:hAnsiTheme="majorHAnsi" w:cstheme="majorHAnsi"/>
            <w:b/>
            <w:bCs/>
            <w:sz w:val="20"/>
            <w:szCs w:val="20"/>
          </w:rPr>
          <w:t>https://ezamowienia.gov.pl/pl</w:t>
        </w:r>
      </w:hyperlink>
      <w:r w:rsidR="004B1248" w:rsidRPr="004B1248">
        <w:rPr>
          <w:rFonts w:asciiTheme="majorHAnsi" w:hAnsiTheme="majorHAnsi" w:cstheme="majorHAnsi"/>
          <w:b/>
          <w:bCs/>
          <w:color w:val="0070C1"/>
          <w:sz w:val="20"/>
          <w:szCs w:val="20"/>
        </w:rPr>
        <w:t xml:space="preserve">, </w:t>
      </w:r>
      <w:hyperlink r:id="rId25" w:history="1">
        <w:r w:rsidR="004B1248" w:rsidRPr="004B1248">
          <w:rPr>
            <w:rStyle w:val="Hipercze"/>
            <w:rFonts w:asciiTheme="majorHAnsi" w:hAnsiTheme="majorHAnsi" w:cstheme="majorHAnsi"/>
            <w:sz w:val="20"/>
            <w:szCs w:val="20"/>
          </w:rPr>
          <w:t>https://tbszm.pl/przetargi/</w:t>
        </w:r>
      </w:hyperlink>
      <w:r w:rsidR="004B1248" w:rsidRPr="004B1248">
        <w:rPr>
          <w:rFonts w:asciiTheme="majorHAnsi" w:hAnsiTheme="majorHAnsi" w:cstheme="majorHAnsi"/>
          <w:sz w:val="20"/>
          <w:szCs w:val="20"/>
        </w:rPr>
        <w:t>.</w:t>
      </w:r>
    </w:p>
    <w:p w14:paraId="63414CA4" w14:textId="4D6AA4F9" w:rsidR="00697944" w:rsidRPr="004B1248" w:rsidRDefault="00697944" w:rsidP="00CC124D">
      <w:pPr>
        <w:spacing w:after="0" w:line="240" w:lineRule="auto"/>
        <w:jc w:val="both"/>
        <w:rPr>
          <w:rFonts w:asciiTheme="majorHAnsi" w:hAnsiTheme="majorHAnsi" w:cstheme="majorHAnsi"/>
          <w:sz w:val="20"/>
          <w:szCs w:val="20"/>
        </w:rPr>
      </w:pPr>
    </w:p>
    <w:p w14:paraId="5B2616C1" w14:textId="77777777" w:rsidR="00A904C4" w:rsidRPr="004B1248" w:rsidRDefault="00697944"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5.9/ </w:t>
      </w:r>
      <w:r w:rsidR="00A904C4" w:rsidRPr="004B1248">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4B1248" w:rsidRDefault="00697944" w:rsidP="00CC124D">
      <w:pPr>
        <w:spacing w:after="0" w:line="240" w:lineRule="auto"/>
        <w:jc w:val="both"/>
        <w:rPr>
          <w:rFonts w:asciiTheme="majorHAnsi" w:hAnsiTheme="majorHAnsi" w:cstheme="majorHAnsi"/>
          <w:sz w:val="20"/>
          <w:szCs w:val="20"/>
        </w:rPr>
      </w:pPr>
    </w:p>
    <w:p w14:paraId="4670916C" w14:textId="1EF9DC66" w:rsidR="00A904C4" w:rsidRPr="004B1248" w:rsidRDefault="00697944"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5.10/</w:t>
      </w:r>
      <w:r w:rsidR="00A904C4" w:rsidRPr="004B1248">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4B1248">
        <w:rPr>
          <w:rFonts w:asciiTheme="majorHAnsi" w:hAnsiTheme="majorHAnsi" w:cstheme="majorHAnsi"/>
          <w:sz w:val="20"/>
          <w:szCs w:val="20"/>
        </w:rPr>
        <w:t xml:space="preserve"> albo unieważnić postępowanie</w:t>
      </w:r>
      <w:r w:rsidR="00A904C4" w:rsidRPr="004B1248">
        <w:rPr>
          <w:rFonts w:asciiTheme="majorHAnsi" w:hAnsiTheme="majorHAnsi" w:cstheme="majorHAnsi"/>
          <w:sz w:val="20"/>
          <w:szCs w:val="20"/>
        </w:rPr>
        <w:t xml:space="preserve">. </w:t>
      </w:r>
    </w:p>
    <w:p w14:paraId="67392909" w14:textId="16E83449" w:rsidR="00893820" w:rsidRPr="004B1248" w:rsidRDefault="00893820" w:rsidP="00CC124D">
      <w:pPr>
        <w:spacing w:after="0" w:line="240" w:lineRule="auto"/>
        <w:rPr>
          <w:rFonts w:asciiTheme="majorHAnsi" w:hAnsiTheme="majorHAnsi" w:cstheme="majorHAnsi"/>
          <w:sz w:val="20"/>
          <w:szCs w:val="20"/>
        </w:rPr>
      </w:pPr>
    </w:p>
    <w:p w14:paraId="1A5D3480" w14:textId="77777777" w:rsidR="00A904C4" w:rsidRPr="004B1248" w:rsidRDefault="00A904C4" w:rsidP="00CC124D">
      <w:pPr>
        <w:spacing w:after="0" w:line="240" w:lineRule="auto"/>
        <w:rPr>
          <w:rFonts w:asciiTheme="majorHAnsi" w:hAnsiTheme="majorHAnsi" w:cstheme="majorHAnsi"/>
          <w:sz w:val="20"/>
          <w:szCs w:val="20"/>
        </w:rPr>
      </w:pPr>
    </w:p>
    <w:p w14:paraId="04B3C0BC" w14:textId="77777777" w:rsidR="00697944" w:rsidRPr="004B1248"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4B1248" w:rsidRDefault="00E47AFB" w:rsidP="00CC124D">
      <w:pPr>
        <w:spacing w:after="0" w:line="240" w:lineRule="auto"/>
        <w:rPr>
          <w:rFonts w:asciiTheme="majorHAnsi" w:hAnsiTheme="majorHAnsi" w:cstheme="majorHAnsi"/>
          <w:sz w:val="20"/>
          <w:szCs w:val="20"/>
        </w:rPr>
      </w:pPr>
    </w:p>
    <w:p w14:paraId="30699BD1" w14:textId="439F8C63" w:rsidR="00697944" w:rsidRPr="004B1248" w:rsidRDefault="00697944"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6.1/ Projektowane postanowienia umowy stanowią załącznik nr </w:t>
      </w:r>
      <w:r w:rsidR="00DA0D2A" w:rsidRPr="004B1248">
        <w:rPr>
          <w:rFonts w:asciiTheme="majorHAnsi" w:hAnsiTheme="majorHAnsi" w:cstheme="majorHAnsi"/>
          <w:sz w:val="20"/>
          <w:szCs w:val="20"/>
        </w:rPr>
        <w:t>4</w:t>
      </w:r>
      <w:r w:rsidRPr="004B1248">
        <w:rPr>
          <w:rFonts w:asciiTheme="majorHAnsi" w:hAnsiTheme="majorHAnsi" w:cstheme="majorHAnsi"/>
          <w:sz w:val="20"/>
          <w:szCs w:val="20"/>
        </w:rPr>
        <w:t xml:space="preserve"> do SWZ. </w:t>
      </w:r>
    </w:p>
    <w:p w14:paraId="5E8B7B5D" w14:textId="77777777" w:rsidR="00E47AFB" w:rsidRPr="004B1248" w:rsidRDefault="00E47AFB" w:rsidP="00CC124D">
      <w:pPr>
        <w:spacing w:after="0" w:line="240" w:lineRule="auto"/>
        <w:rPr>
          <w:rFonts w:asciiTheme="majorHAnsi" w:hAnsiTheme="majorHAnsi" w:cstheme="majorHAnsi"/>
          <w:sz w:val="20"/>
          <w:szCs w:val="20"/>
        </w:rPr>
      </w:pPr>
    </w:p>
    <w:p w14:paraId="280881D8" w14:textId="77777777" w:rsidR="00697944" w:rsidRPr="004B1248" w:rsidRDefault="00697944"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6.2/ Złożenie oferty jest jednoznaczne z akceptacją przez wykonawcę projektowanych postanowień umowy.</w:t>
      </w:r>
    </w:p>
    <w:p w14:paraId="0F29B651" w14:textId="77777777" w:rsidR="009F4D09" w:rsidRPr="004B1248" w:rsidRDefault="009F4D09" w:rsidP="00CC124D">
      <w:pPr>
        <w:spacing w:after="0" w:line="240" w:lineRule="auto"/>
        <w:rPr>
          <w:rFonts w:asciiTheme="majorHAnsi" w:hAnsiTheme="majorHAnsi" w:cstheme="majorHAnsi"/>
          <w:sz w:val="20"/>
          <w:szCs w:val="20"/>
        </w:rPr>
      </w:pPr>
    </w:p>
    <w:p w14:paraId="18B41588" w14:textId="182489A5" w:rsidR="000522A1" w:rsidRDefault="000522A1" w:rsidP="00CC124D">
      <w:pPr>
        <w:spacing w:after="0" w:line="240" w:lineRule="auto"/>
        <w:rPr>
          <w:rFonts w:asciiTheme="majorHAnsi" w:hAnsiTheme="majorHAnsi" w:cstheme="majorHAnsi"/>
          <w:sz w:val="20"/>
          <w:szCs w:val="20"/>
        </w:rPr>
      </w:pPr>
    </w:p>
    <w:p w14:paraId="4CC13B68" w14:textId="2C10F506" w:rsidR="00460A45" w:rsidRDefault="00460A45" w:rsidP="00CC124D">
      <w:pPr>
        <w:spacing w:after="0" w:line="240" w:lineRule="auto"/>
        <w:rPr>
          <w:rFonts w:asciiTheme="majorHAnsi" w:hAnsiTheme="majorHAnsi" w:cstheme="majorHAnsi"/>
          <w:sz w:val="20"/>
          <w:szCs w:val="20"/>
        </w:rPr>
      </w:pPr>
    </w:p>
    <w:p w14:paraId="2194C4C4" w14:textId="77777777" w:rsidR="00460A45" w:rsidRPr="004B1248" w:rsidRDefault="00460A45" w:rsidP="00CC124D">
      <w:pPr>
        <w:spacing w:after="0" w:line="240" w:lineRule="auto"/>
        <w:rPr>
          <w:rFonts w:asciiTheme="majorHAnsi" w:hAnsiTheme="majorHAnsi" w:cstheme="majorHAnsi"/>
          <w:sz w:val="20"/>
          <w:szCs w:val="20"/>
        </w:rPr>
      </w:pPr>
    </w:p>
    <w:p w14:paraId="3E1F1FAA" w14:textId="77777777" w:rsidR="00697944" w:rsidRPr="004B1248"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7. ZABEZPIECZENIE NALEŻYTEGO WYKONANIA UMOWY.</w:t>
      </w:r>
    </w:p>
    <w:p w14:paraId="4B0EA3B5" w14:textId="77777777" w:rsidR="00E47AFB" w:rsidRPr="004B1248" w:rsidRDefault="00E47AFB" w:rsidP="00CC124D">
      <w:pPr>
        <w:autoSpaceDE w:val="0"/>
        <w:spacing w:after="0" w:line="240" w:lineRule="auto"/>
        <w:ind w:left="164" w:hanging="164"/>
        <w:jc w:val="both"/>
        <w:rPr>
          <w:rFonts w:asciiTheme="majorHAnsi" w:hAnsiTheme="majorHAnsi" w:cstheme="majorHAnsi"/>
          <w:sz w:val="20"/>
          <w:szCs w:val="20"/>
        </w:rPr>
      </w:pPr>
    </w:p>
    <w:p w14:paraId="73DDB1E7" w14:textId="77777777" w:rsidR="00E55372" w:rsidRPr="004B1248" w:rsidRDefault="00E55372" w:rsidP="00E55372">
      <w:pPr>
        <w:autoSpaceDE w:val="0"/>
        <w:spacing w:after="0" w:line="240" w:lineRule="auto"/>
        <w:ind w:left="164" w:hanging="164"/>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7.1/ Wykonawca, przed podpisaniem umowy zobowiązany jest do wniesienia zabezpieczenia należytego wykonania umowy</w:t>
      </w:r>
    </w:p>
    <w:p w14:paraId="1AFEE055" w14:textId="77777777" w:rsidR="00E55372" w:rsidRPr="004B1248" w:rsidRDefault="00E55372" w:rsidP="00E55372">
      <w:pPr>
        <w:autoSpaceDE w:val="0"/>
        <w:spacing w:after="0" w:line="240" w:lineRule="auto"/>
        <w:ind w:left="164" w:hanging="164"/>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na sumę stanowiącą </w:t>
      </w:r>
      <w:r w:rsidRPr="004B1248">
        <w:rPr>
          <w:rFonts w:asciiTheme="majorHAnsi" w:hAnsiTheme="majorHAnsi" w:cstheme="majorHAnsi"/>
          <w:b/>
          <w:color w:val="262626" w:themeColor="text1" w:themeTint="D9"/>
          <w:sz w:val="20"/>
          <w:szCs w:val="20"/>
        </w:rPr>
        <w:t xml:space="preserve">5% </w:t>
      </w:r>
      <w:r w:rsidRPr="004B1248">
        <w:rPr>
          <w:rFonts w:asciiTheme="majorHAnsi" w:hAnsiTheme="majorHAnsi" w:cstheme="majorHAnsi"/>
          <w:color w:val="262626" w:themeColor="text1" w:themeTint="D9"/>
          <w:sz w:val="20"/>
          <w:szCs w:val="20"/>
        </w:rPr>
        <w:t xml:space="preserve">ceny ofertowej brutto podanej w ofercie za wykonanie całości przedmiotu zamówienia. </w:t>
      </w:r>
    </w:p>
    <w:p w14:paraId="40638813" w14:textId="77777777" w:rsidR="005D1DDF" w:rsidRPr="004B1248" w:rsidRDefault="005D1DDF" w:rsidP="00CC124D">
      <w:pPr>
        <w:spacing w:after="0" w:line="240" w:lineRule="auto"/>
        <w:rPr>
          <w:rFonts w:asciiTheme="majorHAnsi" w:hAnsiTheme="majorHAnsi" w:cstheme="majorHAnsi"/>
          <w:sz w:val="20"/>
          <w:szCs w:val="20"/>
        </w:rPr>
      </w:pPr>
    </w:p>
    <w:p w14:paraId="45680A2F" w14:textId="77777777" w:rsidR="00697944" w:rsidRPr="004B1248" w:rsidRDefault="005D1DDF"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7</w:t>
      </w:r>
      <w:r w:rsidR="00697944" w:rsidRPr="004B1248">
        <w:rPr>
          <w:rFonts w:asciiTheme="majorHAnsi" w:hAnsiTheme="majorHAnsi" w:cstheme="majorHAnsi"/>
          <w:sz w:val="20"/>
          <w:szCs w:val="20"/>
        </w:rPr>
        <w:t>.2/ Zabezpieczenie służy pokryciu roszczeń z tytułu niewykonania lub nienależytego wykonania umowy.</w:t>
      </w:r>
    </w:p>
    <w:p w14:paraId="49D9C183" w14:textId="77777777" w:rsidR="000522A1" w:rsidRPr="004B1248" w:rsidRDefault="000522A1" w:rsidP="00CC124D">
      <w:pPr>
        <w:spacing w:after="0" w:line="240" w:lineRule="auto"/>
        <w:jc w:val="both"/>
        <w:rPr>
          <w:rFonts w:asciiTheme="majorHAnsi" w:hAnsiTheme="majorHAnsi" w:cstheme="majorHAnsi"/>
          <w:sz w:val="20"/>
          <w:szCs w:val="20"/>
        </w:rPr>
      </w:pPr>
    </w:p>
    <w:p w14:paraId="27486838" w14:textId="1895E75E" w:rsidR="00697944" w:rsidRPr="004B1248" w:rsidRDefault="005D1DDF"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7.3/ </w:t>
      </w:r>
      <w:r w:rsidR="00697944" w:rsidRPr="004B1248">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4B1248" w:rsidRDefault="005D1DDF" w:rsidP="00CC124D">
      <w:pPr>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a) </w:t>
      </w:r>
      <w:r w:rsidR="00697944" w:rsidRPr="004B1248">
        <w:rPr>
          <w:rFonts w:asciiTheme="majorHAnsi" w:hAnsiTheme="majorHAnsi" w:cstheme="majorHAnsi"/>
          <w:sz w:val="20"/>
          <w:szCs w:val="20"/>
        </w:rPr>
        <w:t>pieniądzu;</w:t>
      </w:r>
    </w:p>
    <w:p w14:paraId="7AFAA944" w14:textId="77777777" w:rsidR="00697944" w:rsidRPr="004B1248" w:rsidRDefault="005D1DDF" w:rsidP="00CC124D">
      <w:pPr>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b) </w:t>
      </w:r>
      <w:r w:rsidR="00697944" w:rsidRPr="004B1248">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4B1248" w:rsidRDefault="005D1DDF" w:rsidP="00CC124D">
      <w:pPr>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c) </w:t>
      </w:r>
      <w:r w:rsidR="00697944" w:rsidRPr="004B1248">
        <w:rPr>
          <w:rFonts w:asciiTheme="majorHAnsi" w:hAnsiTheme="majorHAnsi" w:cstheme="majorHAnsi"/>
          <w:sz w:val="20"/>
          <w:szCs w:val="20"/>
        </w:rPr>
        <w:t>gwarancjach bankowych;</w:t>
      </w:r>
    </w:p>
    <w:p w14:paraId="148422BE" w14:textId="77777777" w:rsidR="00697944" w:rsidRPr="004B1248" w:rsidRDefault="005D1DDF" w:rsidP="00CC124D">
      <w:pPr>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d) </w:t>
      </w:r>
      <w:r w:rsidR="00697944" w:rsidRPr="004B1248">
        <w:rPr>
          <w:rFonts w:asciiTheme="majorHAnsi" w:hAnsiTheme="majorHAnsi" w:cstheme="majorHAnsi"/>
          <w:sz w:val="20"/>
          <w:szCs w:val="20"/>
        </w:rPr>
        <w:t>gwarancjach ubezpieczeniowych;</w:t>
      </w:r>
    </w:p>
    <w:p w14:paraId="2C3598EF" w14:textId="77777777" w:rsidR="00697944" w:rsidRPr="004B1248" w:rsidRDefault="005D1DDF" w:rsidP="00CC124D">
      <w:pPr>
        <w:spacing w:after="0" w:line="240" w:lineRule="auto"/>
        <w:ind w:left="426"/>
        <w:jc w:val="both"/>
        <w:rPr>
          <w:rFonts w:asciiTheme="majorHAnsi" w:hAnsiTheme="majorHAnsi" w:cstheme="majorHAnsi"/>
          <w:sz w:val="20"/>
          <w:szCs w:val="20"/>
        </w:rPr>
      </w:pPr>
      <w:r w:rsidRPr="004B1248">
        <w:rPr>
          <w:rFonts w:asciiTheme="majorHAnsi" w:hAnsiTheme="majorHAnsi" w:cstheme="majorHAnsi"/>
          <w:sz w:val="20"/>
          <w:szCs w:val="20"/>
        </w:rPr>
        <w:t xml:space="preserve">e) </w:t>
      </w:r>
      <w:r w:rsidR="00697944" w:rsidRPr="004B1248">
        <w:rPr>
          <w:rFonts w:asciiTheme="majorHAnsi" w:hAnsiTheme="majorHAnsi" w:cstheme="majorHAnsi"/>
          <w:sz w:val="20"/>
          <w:szCs w:val="20"/>
        </w:rPr>
        <w:t>poręczeniach udzielanych przez podmioty, o których mowa w art. 6b ust. 5 pkt 2 ustawy z dnia 9 listopada 2000 r. o utworzeniu Polskiej Agencji Rozwoju Przedsiębiorczości.</w:t>
      </w:r>
    </w:p>
    <w:p w14:paraId="1F38CE5C" w14:textId="77777777" w:rsidR="005D1DDF" w:rsidRPr="004B1248" w:rsidRDefault="005D1DDF" w:rsidP="00CC124D">
      <w:pPr>
        <w:spacing w:after="0" w:line="240" w:lineRule="auto"/>
        <w:jc w:val="both"/>
        <w:rPr>
          <w:rFonts w:asciiTheme="majorHAnsi" w:hAnsiTheme="majorHAnsi" w:cstheme="majorHAnsi"/>
          <w:sz w:val="20"/>
          <w:szCs w:val="20"/>
        </w:rPr>
      </w:pPr>
    </w:p>
    <w:p w14:paraId="6151687A" w14:textId="77777777" w:rsidR="00697944" w:rsidRPr="004B1248" w:rsidRDefault="005D1DDF"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7.4/ </w:t>
      </w:r>
      <w:r w:rsidR="00697944" w:rsidRPr="004B1248">
        <w:rPr>
          <w:rFonts w:asciiTheme="majorHAnsi" w:hAnsiTheme="majorHAnsi" w:cstheme="majorHAnsi"/>
          <w:sz w:val="20"/>
          <w:szCs w:val="20"/>
        </w:rPr>
        <w:t>Zamawiający nie wyraża zgody na wniesienie zabezpieczenia w formie określonej w art. 450 ust. 2 ustawy Pzp.</w:t>
      </w:r>
    </w:p>
    <w:p w14:paraId="0B21EDFC" w14:textId="77777777" w:rsidR="005D1DDF" w:rsidRPr="004B1248" w:rsidRDefault="005D1DDF" w:rsidP="00CC124D">
      <w:pPr>
        <w:spacing w:after="0" w:line="240" w:lineRule="auto"/>
        <w:jc w:val="both"/>
        <w:rPr>
          <w:rFonts w:asciiTheme="majorHAnsi" w:hAnsiTheme="majorHAnsi" w:cstheme="majorHAnsi"/>
          <w:sz w:val="20"/>
          <w:szCs w:val="20"/>
        </w:rPr>
      </w:pPr>
    </w:p>
    <w:p w14:paraId="2FB391F9" w14:textId="77777777" w:rsidR="00697944" w:rsidRPr="004B1248" w:rsidRDefault="005D1DDF"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7.5/ </w:t>
      </w:r>
      <w:r w:rsidR="00697944" w:rsidRPr="004B1248">
        <w:rPr>
          <w:rFonts w:asciiTheme="majorHAnsi" w:hAnsiTheme="majorHAnsi" w:cstheme="majorHAnsi"/>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4B1248" w:rsidRDefault="005D1DDF" w:rsidP="00CC124D">
      <w:pPr>
        <w:spacing w:after="0" w:line="240" w:lineRule="auto"/>
        <w:jc w:val="both"/>
        <w:rPr>
          <w:rFonts w:asciiTheme="majorHAnsi" w:hAnsiTheme="majorHAnsi" w:cstheme="majorHAnsi"/>
          <w:sz w:val="20"/>
          <w:szCs w:val="20"/>
        </w:rPr>
      </w:pPr>
    </w:p>
    <w:p w14:paraId="20C5D0BF" w14:textId="77777777" w:rsidR="00697944" w:rsidRPr="004B1248" w:rsidRDefault="005D1DDF"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7.6/ </w:t>
      </w:r>
      <w:r w:rsidR="00697944" w:rsidRPr="004B1248">
        <w:rPr>
          <w:rFonts w:asciiTheme="majorHAnsi" w:hAnsiTheme="majorHAnsi" w:cstheme="majorHAnsi"/>
          <w:sz w:val="20"/>
          <w:szCs w:val="20"/>
        </w:rPr>
        <w:t>Jeżeli zabezpieczenie wniesiono w pieniądzu, Zamawiający przechowuje je na oprocentowanym rachunku bankowym.</w:t>
      </w:r>
    </w:p>
    <w:p w14:paraId="5FE5E0FD" w14:textId="77777777" w:rsidR="005D1DDF" w:rsidRPr="004B1248" w:rsidRDefault="005D1DDF" w:rsidP="00CC124D">
      <w:pPr>
        <w:spacing w:after="0" w:line="240" w:lineRule="auto"/>
        <w:jc w:val="both"/>
        <w:rPr>
          <w:rFonts w:asciiTheme="majorHAnsi" w:hAnsiTheme="majorHAnsi" w:cstheme="majorHAnsi"/>
          <w:sz w:val="20"/>
          <w:szCs w:val="20"/>
        </w:rPr>
      </w:pPr>
    </w:p>
    <w:p w14:paraId="10F52D31" w14:textId="77777777" w:rsidR="00697944" w:rsidRPr="004B1248" w:rsidRDefault="005D1DDF"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7.7/ </w:t>
      </w:r>
      <w:r w:rsidR="00697944" w:rsidRPr="004B1248">
        <w:rPr>
          <w:rFonts w:asciiTheme="majorHAnsi" w:hAnsiTheme="majorHAnsi" w:cstheme="majorHAnsi"/>
          <w:sz w:val="20"/>
          <w:szCs w:val="20"/>
        </w:rPr>
        <w:t>W przypadku wnoszenia przez Wykonawcę zabezpieczenia należytego wykonania umowy w formie gwarancji lub poręczenia zabezpieczenie musi być 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4B1248" w:rsidRDefault="005D1DDF" w:rsidP="00CC124D">
      <w:pPr>
        <w:spacing w:after="0" w:line="240" w:lineRule="auto"/>
        <w:ind w:left="284"/>
        <w:jc w:val="both"/>
        <w:rPr>
          <w:rFonts w:asciiTheme="majorHAnsi" w:hAnsiTheme="majorHAnsi" w:cstheme="majorHAnsi"/>
          <w:sz w:val="20"/>
          <w:szCs w:val="20"/>
        </w:rPr>
      </w:pPr>
      <w:r w:rsidRPr="004B1248">
        <w:rPr>
          <w:rFonts w:asciiTheme="majorHAnsi" w:hAnsiTheme="majorHAnsi" w:cstheme="majorHAnsi"/>
          <w:sz w:val="20"/>
          <w:szCs w:val="20"/>
        </w:rPr>
        <w:t xml:space="preserve">a) </w:t>
      </w:r>
      <w:r w:rsidR="00697944" w:rsidRPr="004B1248">
        <w:rPr>
          <w:rFonts w:asciiTheme="majorHAnsi" w:hAnsiTheme="majorHAnsi" w:cstheme="majorHAnsi"/>
          <w:sz w:val="20"/>
          <w:szCs w:val="20"/>
        </w:rPr>
        <w:t>nazwę i adres Zamawiającego;</w:t>
      </w:r>
    </w:p>
    <w:p w14:paraId="549A7CD9" w14:textId="77777777" w:rsidR="00697944" w:rsidRPr="004B1248" w:rsidRDefault="005D1DDF" w:rsidP="00CC124D">
      <w:pPr>
        <w:spacing w:after="0" w:line="240" w:lineRule="auto"/>
        <w:ind w:left="284"/>
        <w:jc w:val="both"/>
        <w:rPr>
          <w:rFonts w:asciiTheme="majorHAnsi" w:hAnsiTheme="majorHAnsi" w:cstheme="majorHAnsi"/>
          <w:sz w:val="20"/>
          <w:szCs w:val="20"/>
        </w:rPr>
      </w:pPr>
      <w:r w:rsidRPr="004B1248">
        <w:rPr>
          <w:rFonts w:asciiTheme="majorHAnsi" w:hAnsiTheme="majorHAnsi" w:cstheme="majorHAnsi"/>
          <w:sz w:val="20"/>
          <w:szCs w:val="20"/>
        </w:rPr>
        <w:t xml:space="preserve">b) </w:t>
      </w:r>
      <w:r w:rsidR="00697944" w:rsidRPr="004B1248">
        <w:rPr>
          <w:rFonts w:asciiTheme="majorHAnsi" w:hAnsiTheme="majorHAnsi" w:cstheme="majorHAnsi"/>
          <w:sz w:val="20"/>
          <w:szCs w:val="20"/>
        </w:rPr>
        <w:t>nazwę i adres Wykonawcy;</w:t>
      </w:r>
    </w:p>
    <w:p w14:paraId="45B467E6" w14:textId="77777777" w:rsidR="00697944" w:rsidRPr="004B1248" w:rsidRDefault="005D1DDF" w:rsidP="00CC124D">
      <w:pPr>
        <w:spacing w:after="0" w:line="240" w:lineRule="auto"/>
        <w:ind w:left="284"/>
        <w:jc w:val="both"/>
        <w:rPr>
          <w:rFonts w:asciiTheme="majorHAnsi" w:hAnsiTheme="majorHAnsi" w:cstheme="majorHAnsi"/>
          <w:sz w:val="20"/>
          <w:szCs w:val="20"/>
        </w:rPr>
      </w:pPr>
      <w:r w:rsidRPr="004B1248">
        <w:rPr>
          <w:rFonts w:asciiTheme="majorHAnsi" w:hAnsiTheme="majorHAnsi" w:cstheme="majorHAnsi"/>
          <w:sz w:val="20"/>
          <w:szCs w:val="20"/>
        </w:rPr>
        <w:t xml:space="preserve">c) </w:t>
      </w:r>
      <w:r w:rsidR="00697944" w:rsidRPr="004B1248">
        <w:rPr>
          <w:rFonts w:asciiTheme="majorHAnsi" w:hAnsiTheme="majorHAnsi" w:cstheme="majorHAnsi"/>
          <w:sz w:val="20"/>
          <w:szCs w:val="20"/>
        </w:rPr>
        <w:t>oznaczenie (numer referencyjny postępowania);</w:t>
      </w:r>
    </w:p>
    <w:p w14:paraId="3502BEF1" w14:textId="77777777" w:rsidR="00697944" w:rsidRPr="004B1248" w:rsidRDefault="005D1DDF" w:rsidP="00CC124D">
      <w:pPr>
        <w:spacing w:after="0" w:line="240" w:lineRule="auto"/>
        <w:ind w:left="284"/>
        <w:jc w:val="both"/>
        <w:rPr>
          <w:rFonts w:asciiTheme="majorHAnsi" w:hAnsiTheme="majorHAnsi" w:cstheme="majorHAnsi"/>
          <w:sz w:val="20"/>
          <w:szCs w:val="20"/>
        </w:rPr>
      </w:pPr>
      <w:r w:rsidRPr="004B1248">
        <w:rPr>
          <w:rFonts w:asciiTheme="majorHAnsi" w:hAnsiTheme="majorHAnsi" w:cstheme="majorHAnsi"/>
          <w:sz w:val="20"/>
          <w:szCs w:val="20"/>
        </w:rPr>
        <w:t xml:space="preserve">d) </w:t>
      </w:r>
      <w:r w:rsidR="00697944" w:rsidRPr="004B1248">
        <w:rPr>
          <w:rFonts w:asciiTheme="majorHAnsi" w:hAnsiTheme="majorHAnsi" w:cstheme="majorHAnsi"/>
          <w:sz w:val="20"/>
          <w:szCs w:val="20"/>
        </w:rPr>
        <w:t>określenie przedmiotu zamówienia;</w:t>
      </w:r>
    </w:p>
    <w:p w14:paraId="4563FBF7" w14:textId="77777777" w:rsidR="00697944" w:rsidRPr="004B1248" w:rsidRDefault="005D1DDF" w:rsidP="00CC124D">
      <w:pPr>
        <w:spacing w:after="0" w:line="240" w:lineRule="auto"/>
        <w:ind w:left="284"/>
        <w:jc w:val="both"/>
        <w:rPr>
          <w:rFonts w:asciiTheme="majorHAnsi" w:hAnsiTheme="majorHAnsi" w:cstheme="majorHAnsi"/>
          <w:sz w:val="20"/>
          <w:szCs w:val="20"/>
        </w:rPr>
      </w:pPr>
      <w:r w:rsidRPr="004B1248">
        <w:rPr>
          <w:rFonts w:asciiTheme="majorHAnsi" w:hAnsiTheme="majorHAnsi" w:cstheme="majorHAnsi"/>
          <w:sz w:val="20"/>
          <w:szCs w:val="20"/>
        </w:rPr>
        <w:t xml:space="preserve">e) </w:t>
      </w:r>
      <w:r w:rsidR="00697944" w:rsidRPr="004B1248">
        <w:rPr>
          <w:rFonts w:asciiTheme="majorHAnsi" w:hAnsiTheme="majorHAnsi" w:cstheme="majorHAnsi"/>
          <w:sz w:val="20"/>
          <w:szCs w:val="20"/>
        </w:rPr>
        <w:t>określenie wierzytelności, która ma być zabezpieczona gwarancją/ poręczeniem;</w:t>
      </w:r>
    </w:p>
    <w:p w14:paraId="27C61975" w14:textId="77777777" w:rsidR="00697944" w:rsidRPr="004B1248" w:rsidRDefault="005D1DDF" w:rsidP="00CC124D">
      <w:pPr>
        <w:spacing w:after="0" w:line="240" w:lineRule="auto"/>
        <w:ind w:left="284"/>
        <w:jc w:val="both"/>
        <w:rPr>
          <w:rFonts w:asciiTheme="majorHAnsi" w:hAnsiTheme="majorHAnsi" w:cstheme="majorHAnsi"/>
          <w:sz w:val="20"/>
          <w:szCs w:val="20"/>
        </w:rPr>
      </w:pPr>
      <w:r w:rsidRPr="004B1248">
        <w:rPr>
          <w:rFonts w:asciiTheme="majorHAnsi" w:hAnsiTheme="majorHAnsi" w:cstheme="majorHAnsi"/>
          <w:sz w:val="20"/>
          <w:szCs w:val="20"/>
        </w:rPr>
        <w:t xml:space="preserve">f) </w:t>
      </w:r>
      <w:r w:rsidR="00697944" w:rsidRPr="004B1248">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4B1248" w:rsidRDefault="005D1DDF" w:rsidP="00CC124D">
      <w:pPr>
        <w:spacing w:after="0" w:line="240" w:lineRule="auto"/>
        <w:jc w:val="both"/>
        <w:rPr>
          <w:rFonts w:asciiTheme="majorHAnsi" w:hAnsiTheme="majorHAnsi" w:cstheme="majorHAnsi"/>
          <w:sz w:val="20"/>
          <w:szCs w:val="20"/>
        </w:rPr>
      </w:pPr>
    </w:p>
    <w:p w14:paraId="19D95AB4" w14:textId="77777777" w:rsidR="00697944" w:rsidRPr="004B1248" w:rsidRDefault="005D1DDF"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7.8/ </w:t>
      </w:r>
      <w:r w:rsidR="00697944" w:rsidRPr="004B1248">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4B1248">
        <w:rPr>
          <w:rFonts w:asciiTheme="majorHAnsi" w:hAnsiTheme="majorHAnsi" w:cstheme="majorHAnsi"/>
          <w:sz w:val="20"/>
          <w:szCs w:val="20"/>
        </w:rPr>
        <w:t>.7/</w:t>
      </w:r>
      <w:r w:rsidR="00697944" w:rsidRPr="004B1248">
        <w:rPr>
          <w:rFonts w:asciiTheme="majorHAnsi" w:hAnsiTheme="majorHAnsi" w:cstheme="majorHAnsi"/>
          <w:sz w:val="20"/>
          <w:szCs w:val="20"/>
        </w:rPr>
        <w:t xml:space="preserve">. </w:t>
      </w:r>
    </w:p>
    <w:p w14:paraId="42796D67" w14:textId="77777777" w:rsidR="005D1DDF" w:rsidRPr="004B1248" w:rsidRDefault="005D1DDF" w:rsidP="00CC124D">
      <w:pPr>
        <w:spacing w:after="0" w:line="240" w:lineRule="auto"/>
        <w:jc w:val="both"/>
        <w:rPr>
          <w:rFonts w:asciiTheme="majorHAnsi" w:hAnsiTheme="majorHAnsi" w:cstheme="majorHAnsi"/>
          <w:sz w:val="20"/>
          <w:szCs w:val="20"/>
        </w:rPr>
      </w:pPr>
    </w:p>
    <w:p w14:paraId="4766E33B" w14:textId="77777777" w:rsidR="00697944" w:rsidRPr="004B1248" w:rsidRDefault="005D1DDF"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7.9/ </w:t>
      </w:r>
      <w:r w:rsidR="00697944" w:rsidRPr="004B1248">
        <w:rPr>
          <w:rFonts w:asciiTheme="majorHAnsi" w:hAnsiTheme="majorHAnsi" w:cstheme="majorHAnsi"/>
          <w:sz w:val="20"/>
          <w:szCs w:val="20"/>
        </w:rPr>
        <w:t>Zamawiający zwróci zabezpieczenie na zasadach i w terminie określonym we wzorze umowy.</w:t>
      </w:r>
    </w:p>
    <w:p w14:paraId="30CB0D1A" w14:textId="77777777" w:rsidR="00893820" w:rsidRPr="004B1248" w:rsidRDefault="00893820" w:rsidP="00CC124D">
      <w:pPr>
        <w:spacing w:after="0" w:line="240" w:lineRule="auto"/>
        <w:rPr>
          <w:rFonts w:asciiTheme="majorHAnsi" w:hAnsiTheme="majorHAnsi" w:cstheme="majorHAnsi"/>
          <w:sz w:val="20"/>
          <w:szCs w:val="20"/>
        </w:rPr>
      </w:pPr>
    </w:p>
    <w:p w14:paraId="3FC68461" w14:textId="77777777" w:rsidR="00697944" w:rsidRPr="004B1248"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8. </w:t>
      </w:r>
      <w:r w:rsidR="00697944" w:rsidRPr="004B1248">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4B1248" w:rsidRDefault="00E47AFB" w:rsidP="00CC124D">
      <w:pPr>
        <w:spacing w:after="0" w:line="240" w:lineRule="auto"/>
        <w:jc w:val="both"/>
        <w:rPr>
          <w:rFonts w:asciiTheme="majorHAnsi" w:hAnsiTheme="majorHAnsi" w:cstheme="majorHAnsi"/>
          <w:sz w:val="20"/>
          <w:szCs w:val="20"/>
        </w:rPr>
      </w:pPr>
    </w:p>
    <w:p w14:paraId="210C82B3" w14:textId="77777777" w:rsidR="00697944" w:rsidRPr="004B1248" w:rsidRDefault="007F67F5"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8.1/ </w:t>
      </w:r>
      <w:r w:rsidR="00697944" w:rsidRPr="004B1248">
        <w:rPr>
          <w:rFonts w:asciiTheme="majorHAnsi" w:hAnsiTheme="majorHAnsi" w:cstheme="majorHAnsi"/>
          <w:sz w:val="20"/>
          <w:szCs w:val="20"/>
        </w:rPr>
        <w:t>Umowa zostanie zawarta w wyznaczonym przez Zamawiającego terminie i miejscu.</w:t>
      </w:r>
    </w:p>
    <w:p w14:paraId="77FEE2D1" w14:textId="77777777" w:rsidR="00A318BA" w:rsidRPr="004B1248" w:rsidRDefault="00A318BA" w:rsidP="00CC124D">
      <w:pPr>
        <w:spacing w:after="0" w:line="240" w:lineRule="auto"/>
        <w:jc w:val="both"/>
        <w:rPr>
          <w:rFonts w:asciiTheme="majorHAnsi" w:hAnsiTheme="majorHAnsi" w:cstheme="majorHAnsi"/>
          <w:sz w:val="20"/>
          <w:szCs w:val="20"/>
        </w:rPr>
      </w:pPr>
    </w:p>
    <w:p w14:paraId="08506B4F" w14:textId="77777777" w:rsidR="00697944" w:rsidRPr="004B1248" w:rsidRDefault="007F67F5"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8.2/ </w:t>
      </w:r>
      <w:r w:rsidR="00697944" w:rsidRPr="004B1248">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4B1248" w:rsidRDefault="00A318BA" w:rsidP="00CC124D">
      <w:pPr>
        <w:spacing w:after="0" w:line="240" w:lineRule="auto"/>
        <w:jc w:val="both"/>
        <w:rPr>
          <w:rFonts w:asciiTheme="majorHAnsi" w:hAnsiTheme="majorHAnsi" w:cstheme="majorHAnsi"/>
          <w:sz w:val="20"/>
          <w:szCs w:val="20"/>
        </w:rPr>
      </w:pPr>
    </w:p>
    <w:p w14:paraId="516642FC" w14:textId="77777777" w:rsidR="00697944" w:rsidRPr="004B1248" w:rsidRDefault="007F67F5"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8.3/ </w:t>
      </w:r>
      <w:r w:rsidR="00697944" w:rsidRPr="004B1248">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4B1248" w:rsidRDefault="00A318BA" w:rsidP="00CC124D">
      <w:pPr>
        <w:spacing w:after="0" w:line="240" w:lineRule="auto"/>
        <w:jc w:val="both"/>
        <w:rPr>
          <w:rFonts w:asciiTheme="majorHAnsi" w:hAnsiTheme="majorHAnsi" w:cstheme="majorHAnsi"/>
          <w:sz w:val="20"/>
          <w:szCs w:val="20"/>
        </w:rPr>
      </w:pPr>
    </w:p>
    <w:p w14:paraId="29349B95" w14:textId="77777777" w:rsidR="00697944" w:rsidRPr="004B1248" w:rsidRDefault="007F67F5"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8.4/ </w:t>
      </w:r>
      <w:r w:rsidR="00697944" w:rsidRPr="004B1248">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4B1248" w:rsidRDefault="00A318BA" w:rsidP="00CC124D">
      <w:pPr>
        <w:spacing w:after="0" w:line="240" w:lineRule="auto"/>
        <w:jc w:val="both"/>
        <w:rPr>
          <w:rFonts w:asciiTheme="majorHAnsi" w:hAnsiTheme="majorHAnsi" w:cstheme="majorHAnsi"/>
          <w:sz w:val="20"/>
          <w:szCs w:val="20"/>
        </w:rPr>
      </w:pPr>
    </w:p>
    <w:p w14:paraId="02C925C6" w14:textId="4DE65404" w:rsidR="00697944" w:rsidRPr="004B1248" w:rsidRDefault="007F67F5"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8.5/ </w:t>
      </w:r>
      <w:r w:rsidR="00697944" w:rsidRPr="004B1248">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2162A7" w:rsidRPr="004B1248">
        <w:rPr>
          <w:rFonts w:asciiTheme="majorHAnsi" w:hAnsiTheme="majorHAnsi" w:cstheme="majorHAnsi"/>
          <w:sz w:val="20"/>
          <w:szCs w:val="20"/>
        </w:rPr>
        <w:t xml:space="preserve"> (jeżeli dotyczy)</w:t>
      </w:r>
      <w:r w:rsidR="00697944" w:rsidRPr="004B1248">
        <w:rPr>
          <w:rFonts w:asciiTheme="majorHAnsi" w:hAnsiTheme="majorHAnsi" w:cstheme="majorHAnsi"/>
          <w:sz w:val="20"/>
          <w:szCs w:val="20"/>
        </w:rPr>
        <w:t>.</w:t>
      </w:r>
    </w:p>
    <w:p w14:paraId="79BACCF5" w14:textId="77777777" w:rsidR="00A318BA" w:rsidRPr="004B1248" w:rsidRDefault="00A318BA" w:rsidP="00CC124D">
      <w:pPr>
        <w:spacing w:after="0" w:line="240" w:lineRule="auto"/>
        <w:jc w:val="both"/>
        <w:rPr>
          <w:rFonts w:asciiTheme="majorHAnsi" w:hAnsiTheme="majorHAnsi" w:cstheme="majorHAnsi"/>
          <w:sz w:val="20"/>
          <w:szCs w:val="20"/>
        </w:rPr>
      </w:pPr>
    </w:p>
    <w:p w14:paraId="0E55BD68" w14:textId="77777777" w:rsidR="00697944" w:rsidRPr="004B1248" w:rsidRDefault="007F67F5" w:rsidP="00CC124D">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8.6/ </w:t>
      </w:r>
      <w:r w:rsidR="00697944" w:rsidRPr="004B1248">
        <w:rPr>
          <w:rFonts w:asciiTheme="majorHAnsi" w:hAnsiTheme="majorHAnsi" w:cstheme="majorHAnsi"/>
          <w:sz w:val="20"/>
          <w:szCs w:val="20"/>
        </w:rPr>
        <w:t>Wykonawcy wspólnie ubiegający się o udzielenie zamówienia ponoszą solidarną odpowiedzialność za wykonanie umowy.</w:t>
      </w:r>
    </w:p>
    <w:p w14:paraId="3B1B7C79" w14:textId="6EEE62DB" w:rsidR="00A318BA" w:rsidRPr="004B1248" w:rsidRDefault="00A318BA" w:rsidP="00CC124D">
      <w:pPr>
        <w:spacing w:after="0" w:line="240" w:lineRule="auto"/>
        <w:jc w:val="both"/>
        <w:rPr>
          <w:rFonts w:asciiTheme="majorHAnsi" w:hAnsiTheme="majorHAnsi" w:cstheme="majorHAnsi"/>
          <w:sz w:val="20"/>
          <w:szCs w:val="20"/>
        </w:rPr>
      </w:pPr>
    </w:p>
    <w:p w14:paraId="2882FEF5" w14:textId="77777777" w:rsidR="00697944" w:rsidRPr="004B1248"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9. </w:t>
      </w:r>
      <w:r w:rsidR="00697944" w:rsidRPr="004B1248">
        <w:rPr>
          <w:rFonts w:asciiTheme="majorHAnsi" w:hAnsiTheme="majorHAnsi" w:cstheme="majorHAnsi"/>
          <w:b/>
          <w:bCs/>
          <w:sz w:val="20"/>
          <w:szCs w:val="20"/>
        </w:rPr>
        <w:t>WYKAZ ZAŁĄCZNIKÓW DO SWZ</w:t>
      </w:r>
    </w:p>
    <w:p w14:paraId="5DFCC659" w14:textId="77777777" w:rsidR="00FF7463" w:rsidRPr="004B1248" w:rsidRDefault="00FF7463" w:rsidP="00CC124D">
      <w:pPr>
        <w:spacing w:after="0" w:line="240" w:lineRule="auto"/>
        <w:rPr>
          <w:rFonts w:asciiTheme="majorHAnsi" w:hAnsiTheme="majorHAnsi" w:cstheme="majorHAnsi"/>
        </w:rPr>
      </w:pPr>
    </w:p>
    <w:p w14:paraId="447BBE0B" w14:textId="492D979C" w:rsidR="007F67F5" w:rsidRPr="004B1248" w:rsidRDefault="007F67F5"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załącznik nr 1 </w:t>
      </w:r>
      <w:r w:rsidR="00FF7463" w:rsidRPr="004B1248">
        <w:rPr>
          <w:rFonts w:asciiTheme="majorHAnsi" w:hAnsiTheme="majorHAnsi" w:cstheme="majorHAnsi"/>
          <w:sz w:val="20"/>
          <w:szCs w:val="20"/>
        </w:rPr>
        <w:t xml:space="preserve">– </w:t>
      </w:r>
      <w:r w:rsidRPr="004B1248">
        <w:rPr>
          <w:rFonts w:asciiTheme="majorHAnsi" w:hAnsiTheme="majorHAnsi" w:cstheme="majorHAnsi"/>
          <w:sz w:val="20"/>
          <w:szCs w:val="20"/>
        </w:rPr>
        <w:t xml:space="preserve"> Formularz ofertowy</w:t>
      </w:r>
    </w:p>
    <w:p w14:paraId="5A3678F2" w14:textId="1540DE99" w:rsidR="007F67F5" w:rsidRPr="004B1248" w:rsidRDefault="00E47AFB" w:rsidP="006B006A">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Załącznik </w:t>
      </w:r>
      <w:r w:rsidR="006B006A" w:rsidRPr="004B1248">
        <w:rPr>
          <w:rFonts w:asciiTheme="majorHAnsi" w:hAnsiTheme="majorHAnsi" w:cstheme="majorHAnsi"/>
          <w:sz w:val="20"/>
          <w:szCs w:val="20"/>
        </w:rPr>
        <w:t>n</w:t>
      </w:r>
      <w:r w:rsidRPr="004B1248">
        <w:rPr>
          <w:rFonts w:asciiTheme="majorHAnsi" w:hAnsiTheme="majorHAnsi" w:cstheme="majorHAnsi"/>
          <w:sz w:val="20"/>
          <w:szCs w:val="20"/>
        </w:rPr>
        <w:t xml:space="preserve">r 2 </w:t>
      </w:r>
      <w:r w:rsidR="00FF7463" w:rsidRPr="004B1248">
        <w:rPr>
          <w:rFonts w:asciiTheme="majorHAnsi" w:hAnsiTheme="majorHAnsi" w:cstheme="majorHAnsi"/>
          <w:sz w:val="20"/>
          <w:szCs w:val="20"/>
        </w:rPr>
        <w:t xml:space="preserve">– </w:t>
      </w:r>
      <w:r w:rsidRPr="004B1248">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4B1248" w:rsidRDefault="00E47AFB" w:rsidP="00E47AFB">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Załącznik nr 3 </w:t>
      </w:r>
      <w:r w:rsidR="00FF7463" w:rsidRPr="004B1248">
        <w:rPr>
          <w:rFonts w:asciiTheme="majorHAnsi" w:hAnsiTheme="majorHAnsi" w:cstheme="majorHAnsi"/>
          <w:sz w:val="20"/>
          <w:szCs w:val="20"/>
        </w:rPr>
        <w:t>–</w:t>
      </w:r>
      <w:r w:rsidRPr="004B1248">
        <w:rPr>
          <w:rFonts w:asciiTheme="majorHAnsi" w:hAnsiTheme="majorHAnsi" w:cstheme="majorHAnsi"/>
          <w:sz w:val="20"/>
          <w:szCs w:val="20"/>
        </w:rPr>
        <w:t xml:space="preserve"> </w:t>
      </w:r>
      <w:r w:rsidR="00FF7463" w:rsidRPr="004B1248">
        <w:rPr>
          <w:rFonts w:asciiTheme="majorHAnsi" w:hAnsiTheme="majorHAnsi" w:cstheme="majorHAnsi"/>
          <w:sz w:val="20"/>
          <w:szCs w:val="20"/>
        </w:rPr>
        <w:t xml:space="preserve">Zobowiązanie </w:t>
      </w:r>
    </w:p>
    <w:p w14:paraId="676A4AED" w14:textId="2054B59D" w:rsidR="00FF7463" w:rsidRPr="004B1248" w:rsidRDefault="00FF7463" w:rsidP="00E47AFB">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Załącznik nr 4 – Wzór umowy</w:t>
      </w:r>
    </w:p>
    <w:p w14:paraId="76CACAA8" w14:textId="2B84153D" w:rsidR="00E47AFB" w:rsidRPr="004B1248" w:rsidRDefault="00FF7463" w:rsidP="00E47AFB">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Załącznik nr 5 – </w:t>
      </w:r>
      <w:r w:rsidR="00E47AFB" w:rsidRPr="004B1248">
        <w:rPr>
          <w:rFonts w:asciiTheme="majorHAnsi" w:hAnsiTheme="majorHAnsi" w:cstheme="majorHAnsi"/>
          <w:sz w:val="20"/>
          <w:szCs w:val="20"/>
        </w:rPr>
        <w:t xml:space="preserve">Wykaz wykonanych </w:t>
      </w:r>
      <w:r w:rsidR="00893820" w:rsidRPr="004B1248">
        <w:rPr>
          <w:rFonts w:asciiTheme="majorHAnsi" w:hAnsiTheme="majorHAnsi" w:cstheme="majorHAnsi"/>
          <w:sz w:val="20"/>
          <w:szCs w:val="20"/>
        </w:rPr>
        <w:t>usług</w:t>
      </w:r>
    </w:p>
    <w:p w14:paraId="5CCD7AB4" w14:textId="041A9F0D" w:rsidR="007F67F5" w:rsidRPr="004B1248" w:rsidRDefault="00E47AFB"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Załącznik </w:t>
      </w:r>
      <w:r w:rsidR="00FF7463" w:rsidRPr="004B1248">
        <w:rPr>
          <w:rFonts w:asciiTheme="majorHAnsi" w:hAnsiTheme="majorHAnsi" w:cstheme="majorHAnsi"/>
          <w:sz w:val="20"/>
          <w:szCs w:val="20"/>
        </w:rPr>
        <w:t>n</w:t>
      </w:r>
      <w:r w:rsidRPr="004B1248">
        <w:rPr>
          <w:rFonts w:asciiTheme="majorHAnsi" w:hAnsiTheme="majorHAnsi" w:cstheme="majorHAnsi"/>
          <w:sz w:val="20"/>
          <w:szCs w:val="20"/>
        </w:rPr>
        <w:t xml:space="preserve">r </w:t>
      </w:r>
      <w:r w:rsidR="00FF7463" w:rsidRPr="004B1248">
        <w:rPr>
          <w:rFonts w:asciiTheme="majorHAnsi" w:hAnsiTheme="majorHAnsi" w:cstheme="majorHAnsi"/>
          <w:sz w:val="20"/>
          <w:szCs w:val="20"/>
        </w:rPr>
        <w:t>6</w:t>
      </w:r>
      <w:r w:rsidRPr="004B1248">
        <w:rPr>
          <w:rFonts w:asciiTheme="majorHAnsi" w:hAnsiTheme="majorHAnsi" w:cstheme="majorHAnsi"/>
          <w:sz w:val="20"/>
          <w:szCs w:val="20"/>
        </w:rPr>
        <w:t xml:space="preserve"> </w:t>
      </w:r>
      <w:r w:rsidR="00FF7463" w:rsidRPr="004B1248">
        <w:rPr>
          <w:rFonts w:asciiTheme="majorHAnsi" w:hAnsiTheme="majorHAnsi" w:cstheme="majorHAnsi"/>
          <w:sz w:val="20"/>
          <w:szCs w:val="20"/>
        </w:rPr>
        <w:t xml:space="preserve">– </w:t>
      </w:r>
      <w:r w:rsidRPr="004B1248">
        <w:rPr>
          <w:rFonts w:asciiTheme="majorHAnsi" w:hAnsiTheme="majorHAnsi" w:cstheme="majorHAnsi"/>
          <w:sz w:val="20"/>
          <w:szCs w:val="20"/>
        </w:rPr>
        <w:t>Wykaz osób, które będą uczestniczyć w wykonywaniu przedmiotu zamówienia</w:t>
      </w:r>
    </w:p>
    <w:p w14:paraId="7862D8CF" w14:textId="338833B3" w:rsidR="00E47AFB" w:rsidRPr="004B1248" w:rsidRDefault="00E47AFB"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Załącznik nr </w:t>
      </w:r>
      <w:r w:rsidR="00FF7463" w:rsidRPr="004B1248">
        <w:rPr>
          <w:rFonts w:asciiTheme="majorHAnsi" w:hAnsiTheme="majorHAnsi" w:cstheme="majorHAnsi"/>
          <w:sz w:val="20"/>
          <w:szCs w:val="20"/>
        </w:rPr>
        <w:t>7</w:t>
      </w:r>
      <w:r w:rsidRPr="004B1248">
        <w:rPr>
          <w:rFonts w:asciiTheme="majorHAnsi" w:hAnsiTheme="majorHAnsi" w:cstheme="majorHAnsi"/>
          <w:sz w:val="20"/>
          <w:szCs w:val="20"/>
        </w:rPr>
        <w:t xml:space="preserve"> </w:t>
      </w:r>
      <w:r w:rsidR="00FF7463" w:rsidRPr="004B1248">
        <w:rPr>
          <w:rFonts w:asciiTheme="majorHAnsi" w:hAnsiTheme="majorHAnsi" w:cstheme="majorHAnsi"/>
          <w:sz w:val="20"/>
          <w:szCs w:val="20"/>
        </w:rPr>
        <w:t>–</w:t>
      </w:r>
      <w:r w:rsidRPr="004B1248">
        <w:rPr>
          <w:rFonts w:asciiTheme="majorHAnsi" w:hAnsiTheme="majorHAnsi" w:cstheme="majorHAnsi"/>
          <w:sz w:val="20"/>
          <w:szCs w:val="20"/>
        </w:rPr>
        <w:t xml:space="preserve"> </w:t>
      </w:r>
      <w:r w:rsidR="00FF7463" w:rsidRPr="004B1248">
        <w:rPr>
          <w:rFonts w:asciiTheme="majorHAnsi" w:hAnsiTheme="majorHAnsi" w:cstheme="majorHAnsi"/>
          <w:sz w:val="20"/>
          <w:szCs w:val="20"/>
        </w:rPr>
        <w:t>Oświadczenie o przynależności  do grupy kapitałowej</w:t>
      </w:r>
    </w:p>
    <w:p w14:paraId="5AE0F050" w14:textId="166BA309" w:rsidR="004D5F48" w:rsidRPr="004B1248" w:rsidRDefault="004D5F48" w:rsidP="004D5F48">
      <w:pPr>
        <w:spacing w:after="0" w:line="240" w:lineRule="auto"/>
        <w:rPr>
          <w:rFonts w:asciiTheme="majorHAnsi" w:hAnsiTheme="majorHAnsi" w:cstheme="majorHAnsi"/>
          <w:strike/>
          <w:sz w:val="20"/>
          <w:szCs w:val="20"/>
        </w:rPr>
      </w:pPr>
      <w:r w:rsidRPr="004B1248">
        <w:rPr>
          <w:rFonts w:asciiTheme="majorHAnsi" w:hAnsiTheme="majorHAnsi" w:cstheme="majorHAnsi"/>
          <w:strike/>
          <w:sz w:val="20"/>
          <w:szCs w:val="20"/>
        </w:rPr>
        <w:t xml:space="preserve">Załącznik nr </w:t>
      </w:r>
      <w:r w:rsidR="00FF7463" w:rsidRPr="004B1248">
        <w:rPr>
          <w:rFonts w:asciiTheme="majorHAnsi" w:hAnsiTheme="majorHAnsi" w:cstheme="majorHAnsi"/>
          <w:strike/>
          <w:sz w:val="20"/>
          <w:szCs w:val="20"/>
        </w:rPr>
        <w:t>8</w:t>
      </w:r>
      <w:r w:rsidRPr="004B1248">
        <w:rPr>
          <w:rFonts w:asciiTheme="majorHAnsi" w:hAnsiTheme="majorHAnsi" w:cstheme="majorHAnsi"/>
          <w:strike/>
          <w:sz w:val="20"/>
          <w:szCs w:val="20"/>
        </w:rPr>
        <w:t xml:space="preserve"> </w:t>
      </w:r>
      <w:r w:rsidR="00FF7463" w:rsidRPr="004B1248">
        <w:rPr>
          <w:rFonts w:asciiTheme="majorHAnsi" w:hAnsiTheme="majorHAnsi" w:cstheme="majorHAnsi"/>
          <w:strike/>
          <w:sz w:val="20"/>
          <w:szCs w:val="20"/>
        </w:rPr>
        <w:t>–</w:t>
      </w:r>
      <w:r w:rsidRPr="004B1248">
        <w:rPr>
          <w:rFonts w:asciiTheme="majorHAnsi" w:hAnsiTheme="majorHAnsi" w:cstheme="majorHAnsi"/>
          <w:strike/>
          <w:sz w:val="20"/>
          <w:szCs w:val="20"/>
        </w:rPr>
        <w:t xml:space="preserve"> </w:t>
      </w:r>
      <w:r w:rsidR="00323F73" w:rsidRPr="004B1248">
        <w:rPr>
          <w:rFonts w:asciiTheme="majorHAnsi" w:hAnsiTheme="majorHAnsi" w:cstheme="majorHAnsi"/>
          <w:strike/>
          <w:sz w:val="20"/>
          <w:szCs w:val="20"/>
        </w:rPr>
        <w:t>D</w:t>
      </w:r>
      <w:r w:rsidR="00FF7463" w:rsidRPr="004B1248">
        <w:rPr>
          <w:rFonts w:asciiTheme="majorHAnsi" w:hAnsiTheme="majorHAnsi" w:cstheme="majorHAnsi"/>
          <w:strike/>
          <w:sz w:val="20"/>
          <w:szCs w:val="20"/>
        </w:rPr>
        <w:t xml:space="preserve">okumentacja </w:t>
      </w:r>
      <w:r w:rsidR="00323F73" w:rsidRPr="004B1248">
        <w:rPr>
          <w:rFonts w:asciiTheme="majorHAnsi" w:hAnsiTheme="majorHAnsi" w:cstheme="majorHAnsi"/>
          <w:strike/>
          <w:sz w:val="20"/>
          <w:szCs w:val="20"/>
        </w:rPr>
        <w:t>T</w:t>
      </w:r>
      <w:r w:rsidR="00FF7463" w:rsidRPr="004B1248">
        <w:rPr>
          <w:rFonts w:asciiTheme="majorHAnsi" w:hAnsiTheme="majorHAnsi" w:cstheme="majorHAnsi"/>
          <w:strike/>
          <w:sz w:val="20"/>
          <w:szCs w:val="20"/>
        </w:rPr>
        <w:t>echniczna</w:t>
      </w:r>
      <w:r w:rsidR="002162A7" w:rsidRPr="004B1248">
        <w:rPr>
          <w:rFonts w:asciiTheme="majorHAnsi" w:hAnsiTheme="majorHAnsi" w:cstheme="majorHAnsi"/>
          <w:strike/>
          <w:sz w:val="20"/>
          <w:szCs w:val="20"/>
        </w:rPr>
        <w:t xml:space="preserve"> </w:t>
      </w:r>
    </w:p>
    <w:p w14:paraId="358AA871" w14:textId="28C6988C" w:rsidR="004D5F48" w:rsidRPr="004B1248" w:rsidRDefault="004D5F48" w:rsidP="004D5F48">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 xml:space="preserve">Załącznik nr </w:t>
      </w:r>
      <w:r w:rsidR="00FF7463" w:rsidRPr="004B1248">
        <w:rPr>
          <w:rFonts w:asciiTheme="majorHAnsi" w:hAnsiTheme="majorHAnsi" w:cstheme="majorHAnsi"/>
          <w:sz w:val="20"/>
          <w:szCs w:val="20"/>
        </w:rPr>
        <w:t>9</w:t>
      </w:r>
      <w:r w:rsidRPr="004B1248">
        <w:rPr>
          <w:rFonts w:asciiTheme="majorHAnsi" w:hAnsiTheme="majorHAnsi" w:cstheme="majorHAnsi"/>
          <w:sz w:val="20"/>
          <w:szCs w:val="20"/>
        </w:rPr>
        <w:t xml:space="preserve"> – </w:t>
      </w:r>
      <w:r w:rsidR="00FF7463" w:rsidRPr="004B1248">
        <w:rPr>
          <w:rFonts w:asciiTheme="majorHAnsi" w:hAnsiTheme="majorHAnsi" w:cstheme="majorHAnsi"/>
          <w:sz w:val="20"/>
          <w:szCs w:val="20"/>
        </w:rPr>
        <w:t>Klauzula Informacyjna</w:t>
      </w:r>
    </w:p>
    <w:p w14:paraId="0F6A655E" w14:textId="729F2967" w:rsidR="00E47AFB" w:rsidRPr="004B1248" w:rsidRDefault="00187782" w:rsidP="00CC124D">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Załącznik nr 10 – Oświadczenie z art. 117 ust. 4 Pzp</w:t>
      </w:r>
    </w:p>
    <w:sectPr w:rsidR="00E47AFB" w:rsidRPr="004B1248" w:rsidSect="006F424F">
      <w:footerReference w:type="default" r:id="rId26"/>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A918E" w14:textId="77777777" w:rsidR="00854694" w:rsidRDefault="00854694">
      <w:r>
        <w:separator/>
      </w:r>
    </w:p>
  </w:endnote>
  <w:endnote w:type="continuationSeparator" w:id="0">
    <w:p w14:paraId="204849F2" w14:textId="77777777" w:rsidR="00854694" w:rsidRDefault="0085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3E3E7D04" w:rsidR="00656453" w:rsidRPr="00DB36CB" w:rsidRDefault="00656453" w:rsidP="00656436">
    <w:pPr>
      <w:pStyle w:val="Stopka"/>
      <w:pBdr>
        <w:top w:val="single" w:sz="4" w:space="1" w:color="auto"/>
      </w:pBdr>
      <w:spacing w:after="0" w:line="240" w:lineRule="auto"/>
      <w:rPr>
        <w:rFonts w:ascii="Calibri Light" w:hAnsi="Calibri Light" w:cs="Calibri"/>
        <w:b/>
        <w:color w:val="808080"/>
        <w:sz w:val="18"/>
        <w:szCs w:val="18"/>
      </w:rPr>
    </w:pPr>
    <w:r>
      <w:rPr>
        <w:rFonts w:ascii="Calibri Light" w:hAnsi="Calibri Light" w:cs="Calibri"/>
        <w:b/>
        <w:color w:val="808080"/>
        <w:sz w:val="18"/>
        <w:szCs w:val="18"/>
      </w:rPr>
      <w:t>TBS.</w:t>
    </w:r>
    <w:r w:rsidR="00ED71C4">
      <w:rPr>
        <w:rFonts w:ascii="Calibri Light" w:hAnsi="Calibri Light" w:cs="Calibri"/>
        <w:b/>
        <w:color w:val="808080"/>
        <w:sz w:val="18"/>
        <w:szCs w:val="18"/>
      </w:rPr>
      <w:t>1.2023</w:t>
    </w:r>
  </w:p>
  <w:p w14:paraId="5126E34B" w14:textId="77777777" w:rsidR="00656453" w:rsidRPr="00796F95" w:rsidRDefault="00656453" w:rsidP="00656436">
    <w:pPr>
      <w:pStyle w:val="Stopka"/>
      <w:shd w:val="clear" w:color="auto" w:fill="FFFFFF"/>
      <w:rPr>
        <w:rFonts w:ascii="Calibri Light" w:hAnsi="Calibri Light" w:cs="Tahoma"/>
        <w:b/>
        <w:color w:val="808080"/>
      </w:rPr>
    </w:pPr>
  </w:p>
  <w:p w14:paraId="5BEAA503" w14:textId="77777777" w:rsidR="00656453" w:rsidRPr="00DB36CB" w:rsidRDefault="00656453" w:rsidP="00656436">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656453" w:rsidRDefault="00656453" w:rsidP="00656436">
    <w:pPr>
      <w:pStyle w:val="Stopka"/>
      <w:shd w:val="clear" w:color="auto" w:fill="FFFFFF"/>
      <w:rPr>
        <w:rFonts w:ascii="Bookman Old Style" w:hAnsi="Bookman Old Style" w:cs="Tahoma"/>
        <w:b/>
        <w:color w:val="808080"/>
        <w:sz w:val="16"/>
        <w:szCs w:val="16"/>
      </w:rPr>
    </w:pPr>
  </w:p>
  <w:p w14:paraId="6C78ECB0" w14:textId="77777777" w:rsidR="00656453" w:rsidRDefault="00656453" w:rsidP="00656436">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399C0" w14:textId="77777777" w:rsidR="00854694" w:rsidRDefault="00854694">
      <w:r>
        <w:separator/>
      </w:r>
    </w:p>
  </w:footnote>
  <w:footnote w:type="continuationSeparator" w:id="0">
    <w:p w14:paraId="2D4F1D92" w14:textId="77777777" w:rsidR="00854694" w:rsidRDefault="00854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33B0EB1"/>
    <w:multiLevelType w:val="multilevel"/>
    <w:tmpl w:val="7DD85A7E"/>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53A220F"/>
    <w:multiLevelType w:val="multilevel"/>
    <w:tmpl w:val="A66E525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063C527D"/>
    <w:multiLevelType w:val="hybridMultilevel"/>
    <w:tmpl w:val="58C2688E"/>
    <w:lvl w:ilvl="0" w:tplc="8488C76C">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C30536"/>
    <w:multiLevelType w:val="hybridMultilevel"/>
    <w:tmpl w:val="22F2EE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AF80CA0"/>
    <w:multiLevelType w:val="hybridMultilevel"/>
    <w:tmpl w:val="35C2C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F62A2C"/>
    <w:multiLevelType w:val="hybridMultilevel"/>
    <w:tmpl w:val="0CA4758E"/>
    <w:lvl w:ilvl="0" w:tplc="B57A8F40">
      <w:start w:val="1"/>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19E47274"/>
    <w:multiLevelType w:val="hybridMultilevel"/>
    <w:tmpl w:val="E9D673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298F7ADF"/>
    <w:multiLevelType w:val="hybridMultilevel"/>
    <w:tmpl w:val="4970D38A"/>
    <w:lvl w:ilvl="0" w:tplc="93D011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E3564CB"/>
    <w:multiLevelType w:val="hybridMultilevel"/>
    <w:tmpl w:val="1F52F66C"/>
    <w:lvl w:ilvl="0" w:tplc="93D011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1A838B4"/>
    <w:multiLevelType w:val="hybridMultilevel"/>
    <w:tmpl w:val="A8C4F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E50C77"/>
    <w:multiLevelType w:val="hybridMultilevel"/>
    <w:tmpl w:val="B9A81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5F81DD8"/>
    <w:multiLevelType w:val="hybridMultilevel"/>
    <w:tmpl w:val="B21C76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A43917"/>
    <w:multiLevelType w:val="hybridMultilevel"/>
    <w:tmpl w:val="0F6C2434"/>
    <w:lvl w:ilvl="0" w:tplc="B57A8F40">
      <w:start w:val="1"/>
      <w:numFmt w:val="bullet"/>
      <w:lvlText w:val=""/>
      <w:lvlJc w:val="left"/>
      <w:pPr>
        <w:ind w:left="1080" w:hanging="360"/>
      </w:pPr>
      <w:rPr>
        <w:rFonts w:ascii="Symbol" w:eastAsia="Calibr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2" w15:restartNumberingAfterBreak="0">
    <w:nsid w:val="617A60FF"/>
    <w:multiLevelType w:val="hybridMultilevel"/>
    <w:tmpl w:val="DB1406C8"/>
    <w:lvl w:ilvl="0" w:tplc="04150017">
      <w:start w:val="1"/>
      <w:numFmt w:val="lowerLetter"/>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283CCF"/>
    <w:multiLevelType w:val="hybridMultilevel"/>
    <w:tmpl w:val="F92CA82E"/>
    <w:lvl w:ilvl="0" w:tplc="A0C89D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B101F89"/>
    <w:multiLevelType w:val="hybridMultilevel"/>
    <w:tmpl w:val="04B888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05A6E49"/>
    <w:multiLevelType w:val="hybridMultilevel"/>
    <w:tmpl w:val="8FA4E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75B37FB"/>
    <w:multiLevelType w:val="hybridMultilevel"/>
    <w:tmpl w:val="A35EC458"/>
    <w:lvl w:ilvl="0" w:tplc="04150001">
      <w:start w:val="1"/>
      <w:numFmt w:val="bullet"/>
      <w:lvlText w:val=""/>
      <w:lvlJc w:val="left"/>
      <w:pPr>
        <w:ind w:left="709" w:hanging="360"/>
      </w:pPr>
      <w:rPr>
        <w:rFonts w:ascii="Symbol" w:hAnsi="Symbol" w:hint="default"/>
      </w:rPr>
    </w:lvl>
    <w:lvl w:ilvl="1" w:tplc="04150003" w:tentative="1">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num w:numId="1" w16cid:durableId="23144108">
    <w:abstractNumId w:val="13"/>
  </w:num>
  <w:num w:numId="2" w16cid:durableId="231741234">
    <w:abstractNumId w:val="20"/>
  </w:num>
  <w:num w:numId="3" w16cid:durableId="240678188">
    <w:abstractNumId w:val="12"/>
  </w:num>
  <w:num w:numId="4" w16cid:durableId="2013411202">
    <w:abstractNumId w:val="23"/>
  </w:num>
  <w:num w:numId="5" w16cid:durableId="1178233094">
    <w:abstractNumId w:val="19"/>
  </w:num>
  <w:num w:numId="6" w16cid:durableId="568810081">
    <w:abstractNumId w:val="11"/>
  </w:num>
  <w:num w:numId="7" w16cid:durableId="1404988707">
    <w:abstractNumId w:val="24"/>
  </w:num>
  <w:num w:numId="8" w16cid:durableId="467820104">
    <w:abstractNumId w:val="8"/>
  </w:num>
  <w:num w:numId="9" w16cid:durableId="1760560892">
    <w:abstractNumId w:val="18"/>
  </w:num>
  <w:num w:numId="10" w16cid:durableId="2070493772">
    <w:abstractNumId w:val="10"/>
  </w:num>
  <w:num w:numId="11" w16cid:durableId="1977366889">
    <w:abstractNumId w:val="17"/>
  </w:num>
  <w:num w:numId="12" w16cid:durableId="129253786">
    <w:abstractNumId w:val="25"/>
  </w:num>
  <w:num w:numId="13" w16cid:durableId="1276253969">
    <w:abstractNumId w:val="9"/>
  </w:num>
  <w:num w:numId="14" w16cid:durableId="1229339756">
    <w:abstractNumId w:val="26"/>
  </w:num>
  <w:num w:numId="15" w16cid:durableId="1393430127">
    <w:abstractNumId w:val="14"/>
  </w:num>
  <w:num w:numId="16" w16cid:durableId="640427097">
    <w:abstractNumId w:val="15"/>
  </w:num>
  <w:num w:numId="17" w16cid:durableId="1030684765">
    <w:abstractNumId w:val="21"/>
    <w:lvlOverride w:ilvl="0">
      <w:startOverride w:val="1"/>
    </w:lvlOverride>
    <w:lvlOverride w:ilvl="1"/>
    <w:lvlOverride w:ilvl="2"/>
    <w:lvlOverride w:ilvl="3"/>
    <w:lvlOverride w:ilvl="4"/>
    <w:lvlOverride w:ilvl="5"/>
    <w:lvlOverride w:ilvl="6"/>
    <w:lvlOverride w:ilvl="7"/>
    <w:lvlOverride w:ilvl="8"/>
  </w:num>
  <w:num w:numId="18" w16cid:durableId="128673195">
    <w:abstractNumId w:val="6"/>
  </w:num>
  <w:num w:numId="19" w16cid:durableId="1220021493">
    <w:abstractNumId w:val="7"/>
  </w:num>
  <w:num w:numId="20" w16cid:durableId="351107357">
    <w:abstractNumId w:val="16"/>
  </w:num>
  <w:num w:numId="21" w16cid:durableId="596981902">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34C8"/>
    <w:rsid w:val="0000736C"/>
    <w:rsid w:val="00007792"/>
    <w:rsid w:val="00007964"/>
    <w:rsid w:val="00010E8E"/>
    <w:rsid w:val="00011A52"/>
    <w:rsid w:val="000122CD"/>
    <w:rsid w:val="00012488"/>
    <w:rsid w:val="000134AE"/>
    <w:rsid w:val="00013558"/>
    <w:rsid w:val="00016C4E"/>
    <w:rsid w:val="000171CD"/>
    <w:rsid w:val="000218E7"/>
    <w:rsid w:val="00021BB8"/>
    <w:rsid w:val="000231C3"/>
    <w:rsid w:val="00023E31"/>
    <w:rsid w:val="00025F37"/>
    <w:rsid w:val="000262EB"/>
    <w:rsid w:val="00026530"/>
    <w:rsid w:val="00032AA1"/>
    <w:rsid w:val="00032D55"/>
    <w:rsid w:val="00034556"/>
    <w:rsid w:val="00034E71"/>
    <w:rsid w:val="0003716D"/>
    <w:rsid w:val="0004186D"/>
    <w:rsid w:val="000438E1"/>
    <w:rsid w:val="0004549C"/>
    <w:rsid w:val="00045F92"/>
    <w:rsid w:val="00046753"/>
    <w:rsid w:val="00051FCD"/>
    <w:rsid w:val="000522A1"/>
    <w:rsid w:val="00055D4E"/>
    <w:rsid w:val="00057CB8"/>
    <w:rsid w:val="000611D1"/>
    <w:rsid w:val="000625B6"/>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3AB"/>
    <w:rsid w:val="000F1996"/>
    <w:rsid w:val="000F41C3"/>
    <w:rsid w:val="0010044F"/>
    <w:rsid w:val="0010048E"/>
    <w:rsid w:val="00101987"/>
    <w:rsid w:val="00102D1F"/>
    <w:rsid w:val="0010357C"/>
    <w:rsid w:val="001035B1"/>
    <w:rsid w:val="001037E1"/>
    <w:rsid w:val="00104411"/>
    <w:rsid w:val="001061A9"/>
    <w:rsid w:val="0010767C"/>
    <w:rsid w:val="0011013D"/>
    <w:rsid w:val="001110A8"/>
    <w:rsid w:val="001111C0"/>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1E13"/>
    <w:rsid w:val="0013304E"/>
    <w:rsid w:val="001360CD"/>
    <w:rsid w:val="00140D2A"/>
    <w:rsid w:val="001414D2"/>
    <w:rsid w:val="001425CB"/>
    <w:rsid w:val="00142608"/>
    <w:rsid w:val="00142A19"/>
    <w:rsid w:val="001462B1"/>
    <w:rsid w:val="00147322"/>
    <w:rsid w:val="001502B8"/>
    <w:rsid w:val="001510FE"/>
    <w:rsid w:val="00153D41"/>
    <w:rsid w:val="00154965"/>
    <w:rsid w:val="00154A66"/>
    <w:rsid w:val="0016017F"/>
    <w:rsid w:val="001603D9"/>
    <w:rsid w:val="001606AD"/>
    <w:rsid w:val="00160A73"/>
    <w:rsid w:val="00160D60"/>
    <w:rsid w:val="0016166C"/>
    <w:rsid w:val="00166E36"/>
    <w:rsid w:val="0017022C"/>
    <w:rsid w:val="001727AC"/>
    <w:rsid w:val="00174940"/>
    <w:rsid w:val="00174F0A"/>
    <w:rsid w:val="00175322"/>
    <w:rsid w:val="001759B5"/>
    <w:rsid w:val="00176CDC"/>
    <w:rsid w:val="00177A20"/>
    <w:rsid w:val="00177A64"/>
    <w:rsid w:val="00180AC7"/>
    <w:rsid w:val="00180CBD"/>
    <w:rsid w:val="0018332B"/>
    <w:rsid w:val="001851A2"/>
    <w:rsid w:val="001856E9"/>
    <w:rsid w:val="00185ACB"/>
    <w:rsid w:val="00186695"/>
    <w:rsid w:val="001873D7"/>
    <w:rsid w:val="00187782"/>
    <w:rsid w:val="00190460"/>
    <w:rsid w:val="00191534"/>
    <w:rsid w:val="00192536"/>
    <w:rsid w:val="00192784"/>
    <w:rsid w:val="0019325F"/>
    <w:rsid w:val="00193753"/>
    <w:rsid w:val="001955E5"/>
    <w:rsid w:val="00195FB8"/>
    <w:rsid w:val="001A0611"/>
    <w:rsid w:val="001A163E"/>
    <w:rsid w:val="001A2FB6"/>
    <w:rsid w:val="001A538E"/>
    <w:rsid w:val="001A633D"/>
    <w:rsid w:val="001A750B"/>
    <w:rsid w:val="001B04F9"/>
    <w:rsid w:val="001B08EF"/>
    <w:rsid w:val="001B1C87"/>
    <w:rsid w:val="001B2BFC"/>
    <w:rsid w:val="001B388A"/>
    <w:rsid w:val="001B5AAA"/>
    <w:rsid w:val="001B65BD"/>
    <w:rsid w:val="001B65DE"/>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8F4"/>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162A7"/>
    <w:rsid w:val="002222DE"/>
    <w:rsid w:val="00225018"/>
    <w:rsid w:val="00233CEA"/>
    <w:rsid w:val="00235B63"/>
    <w:rsid w:val="00241A3A"/>
    <w:rsid w:val="00241E97"/>
    <w:rsid w:val="002429FB"/>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67DD6"/>
    <w:rsid w:val="00270223"/>
    <w:rsid w:val="0027128D"/>
    <w:rsid w:val="0028014F"/>
    <w:rsid w:val="00281EDE"/>
    <w:rsid w:val="0028417F"/>
    <w:rsid w:val="002851E7"/>
    <w:rsid w:val="00285DC5"/>
    <w:rsid w:val="00286326"/>
    <w:rsid w:val="00287446"/>
    <w:rsid w:val="002905D0"/>
    <w:rsid w:val="0029110E"/>
    <w:rsid w:val="0029112C"/>
    <w:rsid w:val="002911B8"/>
    <w:rsid w:val="00291240"/>
    <w:rsid w:val="0029180C"/>
    <w:rsid w:val="00292144"/>
    <w:rsid w:val="002931C5"/>
    <w:rsid w:val="00294CEF"/>
    <w:rsid w:val="0029705E"/>
    <w:rsid w:val="002A084A"/>
    <w:rsid w:val="002A0BF8"/>
    <w:rsid w:val="002A1532"/>
    <w:rsid w:val="002A2248"/>
    <w:rsid w:val="002A2DE8"/>
    <w:rsid w:val="002A44E5"/>
    <w:rsid w:val="002A53E8"/>
    <w:rsid w:val="002A57EC"/>
    <w:rsid w:val="002A7180"/>
    <w:rsid w:val="002A729B"/>
    <w:rsid w:val="002B02C9"/>
    <w:rsid w:val="002B21EB"/>
    <w:rsid w:val="002B2A67"/>
    <w:rsid w:val="002B33EA"/>
    <w:rsid w:val="002B569D"/>
    <w:rsid w:val="002C0194"/>
    <w:rsid w:val="002C02A0"/>
    <w:rsid w:val="002C068E"/>
    <w:rsid w:val="002C197D"/>
    <w:rsid w:val="002C2032"/>
    <w:rsid w:val="002C2256"/>
    <w:rsid w:val="002C26D4"/>
    <w:rsid w:val="002C2F56"/>
    <w:rsid w:val="002C433E"/>
    <w:rsid w:val="002C505D"/>
    <w:rsid w:val="002C5460"/>
    <w:rsid w:val="002C64A8"/>
    <w:rsid w:val="002C6F8E"/>
    <w:rsid w:val="002D0892"/>
    <w:rsid w:val="002D3709"/>
    <w:rsid w:val="002D3F79"/>
    <w:rsid w:val="002D416F"/>
    <w:rsid w:val="002D6680"/>
    <w:rsid w:val="002E0D41"/>
    <w:rsid w:val="002E0DA3"/>
    <w:rsid w:val="002E1CFD"/>
    <w:rsid w:val="002E285F"/>
    <w:rsid w:val="002E3D91"/>
    <w:rsid w:val="002E68F5"/>
    <w:rsid w:val="002F05C1"/>
    <w:rsid w:val="002F391D"/>
    <w:rsid w:val="002F56EF"/>
    <w:rsid w:val="002F5C9A"/>
    <w:rsid w:val="002F6FB4"/>
    <w:rsid w:val="002F754E"/>
    <w:rsid w:val="002F76B7"/>
    <w:rsid w:val="00300C35"/>
    <w:rsid w:val="003010DF"/>
    <w:rsid w:val="003016D1"/>
    <w:rsid w:val="003017DD"/>
    <w:rsid w:val="00301913"/>
    <w:rsid w:val="003030DD"/>
    <w:rsid w:val="0030474A"/>
    <w:rsid w:val="00304966"/>
    <w:rsid w:val="00305E36"/>
    <w:rsid w:val="00306241"/>
    <w:rsid w:val="00307D20"/>
    <w:rsid w:val="00311449"/>
    <w:rsid w:val="00311D46"/>
    <w:rsid w:val="00314EB7"/>
    <w:rsid w:val="0031520B"/>
    <w:rsid w:val="00315AF7"/>
    <w:rsid w:val="00316A92"/>
    <w:rsid w:val="0031726F"/>
    <w:rsid w:val="00317C99"/>
    <w:rsid w:val="00320A61"/>
    <w:rsid w:val="00322E07"/>
    <w:rsid w:val="0032348C"/>
    <w:rsid w:val="00323DC6"/>
    <w:rsid w:val="00323F73"/>
    <w:rsid w:val="00325077"/>
    <w:rsid w:val="003301E3"/>
    <w:rsid w:val="00330992"/>
    <w:rsid w:val="003357E9"/>
    <w:rsid w:val="00336152"/>
    <w:rsid w:val="0033682D"/>
    <w:rsid w:val="0033752E"/>
    <w:rsid w:val="0034052F"/>
    <w:rsid w:val="003408DE"/>
    <w:rsid w:val="00341BDE"/>
    <w:rsid w:val="003455C0"/>
    <w:rsid w:val="00346EC2"/>
    <w:rsid w:val="00353B4B"/>
    <w:rsid w:val="0035683E"/>
    <w:rsid w:val="003605E7"/>
    <w:rsid w:val="00360B6A"/>
    <w:rsid w:val="003611F2"/>
    <w:rsid w:val="003615C5"/>
    <w:rsid w:val="00361659"/>
    <w:rsid w:val="0036278B"/>
    <w:rsid w:val="0036365F"/>
    <w:rsid w:val="00371B72"/>
    <w:rsid w:val="00371F3D"/>
    <w:rsid w:val="003726FB"/>
    <w:rsid w:val="00372995"/>
    <w:rsid w:val="00372F76"/>
    <w:rsid w:val="0037386B"/>
    <w:rsid w:val="00377CCA"/>
    <w:rsid w:val="00386FDA"/>
    <w:rsid w:val="00387D4D"/>
    <w:rsid w:val="00390B17"/>
    <w:rsid w:val="00391460"/>
    <w:rsid w:val="0039406E"/>
    <w:rsid w:val="00395CA3"/>
    <w:rsid w:val="0039625F"/>
    <w:rsid w:val="003A0685"/>
    <w:rsid w:val="003A0802"/>
    <w:rsid w:val="003A263F"/>
    <w:rsid w:val="003A3D6F"/>
    <w:rsid w:val="003A67D9"/>
    <w:rsid w:val="003B1E9A"/>
    <w:rsid w:val="003B2B9C"/>
    <w:rsid w:val="003B4A33"/>
    <w:rsid w:val="003B54F1"/>
    <w:rsid w:val="003B5D43"/>
    <w:rsid w:val="003C0275"/>
    <w:rsid w:val="003C0C17"/>
    <w:rsid w:val="003C18F6"/>
    <w:rsid w:val="003C527B"/>
    <w:rsid w:val="003C543C"/>
    <w:rsid w:val="003C5B41"/>
    <w:rsid w:val="003C6253"/>
    <w:rsid w:val="003D00DF"/>
    <w:rsid w:val="003D0218"/>
    <w:rsid w:val="003D0410"/>
    <w:rsid w:val="003D16A1"/>
    <w:rsid w:val="003D6B0C"/>
    <w:rsid w:val="003D6F1E"/>
    <w:rsid w:val="003D75BE"/>
    <w:rsid w:val="003E3D61"/>
    <w:rsid w:val="003E4969"/>
    <w:rsid w:val="003E4B3A"/>
    <w:rsid w:val="003E6861"/>
    <w:rsid w:val="003F1699"/>
    <w:rsid w:val="003F22AF"/>
    <w:rsid w:val="003F2915"/>
    <w:rsid w:val="003F46E1"/>
    <w:rsid w:val="003F528D"/>
    <w:rsid w:val="0040005B"/>
    <w:rsid w:val="00400A45"/>
    <w:rsid w:val="004048B2"/>
    <w:rsid w:val="004052FD"/>
    <w:rsid w:val="00406B42"/>
    <w:rsid w:val="0040719E"/>
    <w:rsid w:val="004100E3"/>
    <w:rsid w:val="004102D7"/>
    <w:rsid w:val="0041413B"/>
    <w:rsid w:val="0041433B"/>
    <w:rsid w:val="0041497D"/>
    <w:rsid w:val="00417878"/>
    <w:rsid w:val="00417FB5"/>
    <w:rsid w:val="004201BE"/>
    <w:rsid w:val="0042066E"/>
    <w:rsid w:val="00422513"/>
    <w:rsid w:val="00422999"/>
    <w:rsid w:val="00422A62"/>
    <w:rsid w:val="0042581D"/>
    <w:rsid w:val="00425CE4"/>
    <w:rsid w:val="00427F76"/>
    <w:rsid w:val="00431903"/>
    <w:rsid w:val="004321CE"/>
    <w:rsid w:val="00434C0D"/>
    <w:rsid w:val="00434D3B"/>
    <w:rsid w:val="00436F5E"/>
    <w:rsid w:val="00440C08"/>
    <w:rsid w:val="004442F0"/>
    <w:rsid w:val="0044513B"/>
    <w:rsid w:val="00446BF6"/>
    <w:rsid w:val="0044763B"/>
    <w:rsid w:val="00447C07"/>
    <w:rsid w:val="00447D42"/>
    <w:rsid w:val="00450072"/>
    <w:rsid w:val="0045097B"/>
    <w:rsid w:val="0045302B"/>
    <w:rsid w:val="00453FE7"/>
    <w:rsid w:val="00454ADD"/>
    <w:rsid w:val="00454CC7"/>
    <w:rsid w:val="004565A1"/>
    <w:rsid w:val="004566A3"/>
    <w:rsid w:val="00457089"/>
    <w:rsid w:val="00457D7E"/>
    <w:rsid w:val="0046097E"/>
    <w:rsid w:val="00460A45"/>
    <w:rsid w:val="00461045"/>
    <w:rsid w:val="00464B75"/>
    <w:rsid w:val="00465655"/>
    <w:rsid w:val="00474FE0"/>
    <w:rsid w:val="00475E2F"/>
    <w:rsid w:val="0047660D"/>
    <w:rsid w:val="00481A55"/>
    <w:rsid w:val="004824DF"/>
    <w:rsid w:val="00482965"/>
    <w:rsid w:val="0048501B"/>
    <w:rsid w:val="00491416"/>
    <w:rsid w:val="00493EE1"/>
    <w:rsid w:val="00494F8A"/>
    <w:rsid w:val="004950CA"/>
    <w:rsid w:val="00495144"/>
    <w:rsid w:val="0049570E"/>
    <w:rsid w:val="004A06D1"/>
    <w:rsid w:val="004A1871"/>
    <w:rsid w:val="004A1A97"/>
    <w:rsid w:val="004A1E9F"/>
    <w:rsid w:val="004A20F3"/>
    <w:rsid w:val="004A2179"/>
    <w:rsid w:val="004A2654"/>
    <w:rsid w:val="004A390A"/>
    <w:rsid w:val="004A3A11"/>
    <w:rsid w:val="004A4ADA"/>
    <w:rsid w:val="004A5560"/>
    <w:rsid w:val="004A6DEB"/>
    <w:rsid w:val="004A6FC5"/>
    <w:rsid w:val="004B1248"/>
    <w:rsid w:val="004B4B40"/>
    <w:rsid w:val="004B5326"/>
    <w:rsid w:val="004B5393"/>
    <w:rsid w:val="004B64EC"/>
    <w:rsid w:val="004B6B9B"/>
    <w:rsid w:val="004B7B7D"/>
    <w:rsid w:val="004C11B3"/>
    <w:rsid w:val="004C177E"/>
    <w:rsid w:val="004C34C5"/>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2CD6"/>
    <w:rsid w:val="004E37CA"/>
    <w:rsid w:val="004E40BF"/>
    <w:rsid w:val="004E5A53"/>
    <w:rsid w:val="004E5A6E"/>
    <w:rsid w:val="004E6247"/>
    <w:rsid w:val="004E6EFD"/>
    <w:rsid w:val="004E75DC"/>
    <w:rsid w:val="004F0564"/>
    <w:rsid w:val="004F136E"/>
    <w:rsid w:val="004F149D"/>
    <w:rsid w:val="004F1963"/>
    <w:rsid w:val="004F2D3C"/>
    <w:rsid w:val="004F59F1"/>
    <w:rsid w:val="004F649F"/>
    <w:rsid w:val="004F6C1B"/>
    <w:rsid w:val="004F6C5B"/>
    <w:rsid w:val="004F7304"/>
    <w:rsid w:val="005006C4"/>
    <w:rsid w:val="00500D2C"/>
    <w:rsid w:val="00500FAD"/>
    <w:rsid w:val="00501DB2"/>
    <w:rsid w:val="00505311"/>
    <w:rsid w:val="005055CC"/>
    <w:rsid w:val="00510897"/>
    <w:rsid w:val="00510906"/>
    <w:rsid w:val="00513BA8"/>
    <w:rsid w:val="00514B3E"/>
    <w:rsid w:val="00515DD0"/>
    <w:rsid w:val="00520CC6"/>
    <w:rsid w:val="00522E94"/>
    <w:rsid w:val="005248C7"/>
    <w:rsid w:val="00526DC5"/>
    <w:rsid w:val="00530F77"/>
    <w:rsid w:val="00531628"/>
    <w:rsid w:val="00532B4B"/>
    <w:rsid w:val="00532ECD"/>
    <w:rsid w:val="00534901"/>
    <w:rsid w:val="005360F9"/>
    <w:rsid w:val="00541342"/>
    <w:rsid w:val="00541D1A"/>
    <w:rsid w:val="00542303"/>
    <w:rsid w:val="00542EF0"/>
    <w:rsid w:val="00542F43"/>
    <w:rsid w:val="005438CE"/>
    <w:rsid w:val="00543A1B"/>
    <w:rsid w:val="00543DDD"/>
    <w:rsid w:val="00544581"/>
    <w:rsid w:val="005445DE"/>
    <w:rsid w:val="00544C9C"/>
    <w:rsid w:val="00545DFA"/>
    <w:rsid w:val="00546DB0"/>
    <w:rsid w:val="00547912"/>
    <w:rsid w:val="00551CC9"/>
    <w:rsid w:val="00552381"/>
    <w:rsid w:val="00555FAE"/>
    <w:rsid w:val="00560492"/>
    <w:rsid w:val="005642E8"/>
    <w:rsid w:val="00565E5E"/>
    <w:rsid w:val="00566841"/>
    <w:rsid w:val="0056798B"/>
    <w:rsid w:val="00567D16"/>
    <w:rsid w:val="005701C4"/>
    <w:rsid w:val="00573B93"/>
    <w:rsid w:val="005748F3"/>
    <w:rsid w:val="00577025"/>
    <w:rsid w:val="00581792"/>
    <w:rsid w:val="00581B20"/>
    <w:rsid w:val="00582230"/>
    <w:rsid w:val="005847D5"/>
    <w:rsid w:val="005849D8"/>
    <w:rsid w:val="00585650"/>
    <w:rsid w:val="0058604C"/>
    <w:rsid w:val="0058640D"/>
    <w:rsid w:val="00592D6D"/>
    <w:rsid w:val="00593EF7"/>
    <w:rsid w:val="00596611"/>
    <w:rsid w:val="005A00C9"/>
    <w:rsid w:val="005A0EC9"/>
    <w:rsid w:val="005A1691"/>
    <w:rsid w:val="005A1AC7"/>
    <w:rsid w:val="005A2CA2"/>
    <w:rsid w:val="005A2E46"/>
    <w:rsid w:val="005A2FB4"/>
    <w:rsid w:val="005B0370"/>
    <w:rsid w:val="005B284C"/>
    <w:rsid w:val="005B2F1B"/>
    <w:rsid w:val="005B316D"/>
    <w:rsid w:val="005B4341"/>
    <w:rsid w:val="005B47C3"/>
    <w:rsid w:val="005B59A6"/>
    <w:rsid w:val="005C0D2F"/>
    <w:rsid w:val="005C3171"/>
    <w:rsid w:val="005C4944"/>
    <w:rsid w:val="005C503E"/>
    <w:rsid w:val="005C60D6"/>
    <w:rsid w:val="005C7402"/>
    <w:rsid w:val="005D02A6"/>
    <w:rsid w:val="005D1DDF"/>
    <w:rsid w:val="005D22A4"/>
    <w:rsid w:val="005D449A"/>
    <w:rsid w:val="005D4FCB"/>
    <w:rsid w:val="005D6494"/>
    <w:rsid w:val="005D7783"/>
    <w:rsid w:val="005E1FCD"/>
    <w:rsid w:val="005E207E"/>
    <w:rsid w:val="005E237D"/>
    <w:rsid w:val="005E24D2"/>
    <w:rsid w:val="005E2BF5"/>
    <w:rsid w:val="005E2BFD"/>
    <w:rsid w:val="005E5E3B"/>
    <w:rsid w:val="005E6262"/>
    <w:rsid w:val="005E7080"/>
    <w:rsid w:val="005E7D91"/>
    <w:rsid w:val="005F0C56"/>
    <w:rsid w:val="005F1191"/>
    <w:rsid w:val="005F4106"/>
    <w:rsid w:val="005F49CF"/>
    <w:rsid w:val="005F5332"/>
    <w:rsid w:val="005F5616"/>
    <w:rsid w:val="005F6F5A"/>
    <w:rsid w:val="00600081"/>
    <w:rsid w:val="006014B3"/>
    <w:rsid w:val="00601652"/>
    <w:rsid w:val="0060364B"/>
    <w:rsid w:val="006039FA"/>
    <w:rsid w:val="00603D94"/>
    <w:rsid w:val="00604504"/>
    <w:rsid w:val="006056A3"/>
    <w:rsid w:val="006062A3"/>
    <w:rsid w:val="00606E75"/>
    <w:rsid w:val="00607769"/>
    <w:rsid w:val="006101D0"/>
    <w:rsid w:val="00610B29"/>
    <w:rsid w:val="0061260A"/>
    <w:rsid w:val="00613F77"/>
    <w:rsid w:val="00614BA4"/>
    <w:rsid w:val="00615055"/>
    <w:rsid w:val="00617139"/>
    <w:rsid w:val="00621623"/>
    <w:rsid w:val="00621B56"/>
    <w:rsid w:val="00622B33"/>
    <w:rsid w:val="0062321E"/>
    <w:rsid w:val="0062327E"/>
    <w:rsid w:val="0062347C"/>
    <w:rsid w:val="006248BA"/>
    <w:rsid w:val="00624DB6"/>
    <w:rsid w:val="006322BC"/>
    <w:rsid w:val="006333D7"/>
    <w:rsid w:val="00633CED"/>
    <w:rsid w:val="00635C3E"/>
    <w:rsid w:val="00637D3D"/>
    <w:rsid w:val="00641285"/>
    <w:rsid w:val="00641B88"/>
    <w:rsid w:val="006422A2"/>
    <w:rsid w:val="0064328E"/>
    <w:rsid w:val="006441FD"/>
    <w:rsid w:val="00644EB3"/>
    <w:rsid w:val="00645FAC"/>
    <w:rsid w:val="00646163"/>
    <w:rsid w:val="00646402"/>
    <w:rsid w:val="00647093"/>
    <w:rsid w:val="006471E2"/>
    <w:rsid w:val="00647936"/>
    <w:rsid w:val="006501E9"/>
    <w:rsid w:val="00650E2C"/>
    <w:rsid w:val="00651494"/>
    <w:rsid w:val="0065209A"/>
    <w:rsid w:val="00653501"/>
    <w:rsid w:val="00653CC2"/>
    <w:rsid w:val="006546D3"/>
    <w:rsid w:val="00654871"/>
    <w:rsid w:val="00655B99"/>
    <w:rsid w:val="00656436"/>
    <w:rsid w:val="00656453"/>
    <w:rsid w:val="006629CB"/>
    <w:rsid w:val="0066438F"/>
    <w:rsid w:val="006644CC"/>
    <w:rsid w:val="006647EF"/>
    <w:rsid w:val="006657FA"/>
    <w:rsid w:val="0066733B"/>
    <w:rsid w:val="006711B5"/>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DF2"/>
    <w:rsid w:val="00695A1B"/>
    <w:rsid w:val="00695BE9"/>
    <w:rsid w:val="0069626E"/>
    <w:rsid w:val="00697944"/>
    <w:rsid w:val="00697F33"/>
    <w:rsid w:val="006A0557"/>
    <w:rsid w:val="006A3303"/>
    <w:rsid w:val="006A46C8"/>
    <w:rsid w:val="006A7AC9"/>
    <w:rsid w:val="006A7C1C"/>
    <w:rsid w:val="006B006A"/>
    <w:rsid w:val="006B14E4"/>
    <w:rsid w:val="006B19CA"/>
    <w:rsid w:val="006B1C6A"/>
    <w:rsid w:val="006B1FCE"/>
    <w:rsid w:val="006B2B60"/>
    <w:rsid w:val="006B2D7D"/>
    <w:rsid w:val="006B569E"/>
    <w:rsid w:val="006B6B91"/>
    <w:rsid w:val="006B77A9"/>
    <w:rsid w:val="006B7827"/>
    <w:rsid w:val="006C16A6"/>
    <w:rsid w:val="006C3B0B"/>
    <w:rsid w:val="006C60C7"/>
    <w:rsid w:val="006C696C"/>
    <w:rsid w:val="006D01A8"/>
    <w:rsid w:val="006D3D6A"/>
    <w:rsid w:val="006D5196"/>
    <w:rsid w:val="006D5612"/>
    <w:rsid w:val="006D572B"/>
    <w:rsid w:val="006D629D"/>
    <w:rsid w:val="006E0EED"/>
    <w:rsid w:val="006E1232"/>
    <w:rsid w:val="006E1508"/>
    <w:rsid w:val="006E3489"/>
    <w:rsid w:val="006E3EB5"/>
    <w:rsid w:val="006E4CD1"/>
    <w:rsid w:val="006F424F"/>
    <w:rsid w:val="006F4525"/>
    <w:rsid w:val="006F4E52"/>
    <w:rsid w:val="006F50BA"/>
    <w:rsid w:val="006F5A01"/>
    <w:rsid w:val="006F5F1C"/>
    <w:rsid w:val="006F6D35"/>
    <w:rsid w:val="006F7962"/>
    <w:rsid w:val="0070042D"/>
    <w:rsid w:val="007020E9"/>
    <w:rsid w:val="00702533"/>
    <w:rsid w:val="0070529D"/>
    <w:rsid w:val="00705312"/>
    <w:rsid w:val="00707497"/>
    <w:rsid w:val="007078F3"/>
    <w:rsid w:val="00710F6A"/>
    <w:rsid w:val="00711F3B"/>
    <w:rsid w:val="00712F47"/>
    <w:rsid w:val="00714F4C"/>
    <w:rsid w:val="007157C3"/>
    <w:rsid w:val="00716600"/>
    <w:rsid w:val="0071673D"/>
    <w:rsid w:val="007224D9"/>
    <w:rsid w:val="00723012"/>
    <w:rsid w:val="007235F3"/>
    <w:rsid w:val="00724CE2"/>
    <w:rsid w:val="00724F7B"/>
    <w:rsid w:val="00725CAE"/>
    <w:rsid w:val="00731C3A"/>
    <w:rsid w:val="00734253"/>
    <w:rsid w:val="00735560"/>
    <w:rsid w:val="00736AC3"/>
    <w:rsid w:val="00737439"/>
    <w:rsid w:val="00737B72"/>
    <w:rsid w:val="0074062A"/>
    <w:rsid w:val="007417A3"/>
    <w:rsid w:val="007426B4"/>
    <w:rsid w:val="00744DFC"/>
    <w:rsid w:val="00744EE4"/>
    <w:rsid w:val="0074748E"/>
    <w:rsid w:val="007478D9"/>
    <w:rsid w:val="00747AFA"/>
    <w:rsid w:val="00750E82"/>
    <w:rsid w:val="00751A3C"/>
    <w:rsid w:val="00752A8A"/>
    <w:rsid w:val="00755062"/>
    <w:rsid w:val="00757945"/>
    <w:rsid w:val="007618C7"/>
    <w:rsid w:val="0077108B"/>
    <w:rsid w:val="007727AD"/>
    <w:rsid w:val="00772F7E"/>
    <w:rsid w:val="00773829"/>
    <w:rsid w:val="00773E46"/>
    <w:rsid w:val="007758E1"/>
    <w:rsid w:val="007778DF"/>
    <w:rsid w:val="00781652"/>
    <w:rsid w:val="00781C56"/>
    <w:rsid w:val="007832DB"/>
    <w:rsid w:val="00783454"/>
    <w:rsid w:val="00783655"/>
    <w:rsid w:val="007842A6"/>
    <w:rsid w:val="007877A1"/>
    <w:rsid w:val="00790D93"/>
    <w:rsid w:val="00791461"/>
    <w:rsid w:val="0079250A"/>
    <w:rsid w:val="00792A70"/>
    <w:rsid w:val="0079311A"/>
    <w:rsid w:val="007934BC"/>
    <w:rsid w:val="00796F95"/>
    <w:rsid w:val="007A0700"/>
    <w:rsid w:val="007A1331"/>
    <w:rsid w:val="007A184C"/>
    <w:rsid w:val="007A1B7D"/>
    <w:rsid w:val="007A2BB1"/>
    <w:rsid w:val="007A387A"/>
    <w:rsid w:val="007A4859"/>
    <w:rsid w:val="007B0350"/>
    <w:rsid w:val="007B1EDE"/>
    <w:rsid w:val="007B4007"/>
    <w:rsid w:val="007B4F90"/>
    <w:rsid w:val="007B7F2D"/>
    <w:rsid w:val="007C003F"/>
    <w:rsid w:val="007C0EBA"/>
    <w:rsid w:val="007C16A6"/>
    <w:rsid w:val="007C16AE"/>
    <w:rsid w:val="007C323B"/>
    <w:rsid w:val="007C35BD"/>
    <w:rsid w:val="007C39A0"/>
    <w:rsid w:val="007C4812"/>
    <w:rsid w:val="007C65DB"/>
    <w:rsid w:val="007D1489"/>
    <w:rsid w:val="007D3294"/>
    <w:rsid w:val="007D38B3"/>
    <w:rsid w:val="007D501B"/>
    <w:rsid w:val="007D6CDE"/>
    <w:rsid w:val="007D7475"/>
    <w:rsid w:val="007E03EC"/>
    <w:rsid w:val="007E21FB"/>
    <w:rsid w:val="007E35EA"/>
    <w:rsid w:val="007E39A2"/>
    <w:rsid w:val="007E490C"/>
    <w:rsid w:val="007E4C55"/>
    <w:rsid w:val="007E5E3A"/>
    <w:rsid w:val="007E6CEB"/>
    <w:rsid w:val="007E6F19"/>
    <w:rsid w:val="007E74D6"/>
    <w:rsid w:val="007E7C4B"/>
    <w:rsid w:val="007F171F"/>
    <w:rsid w:val="007F1A97"/>
    <w:rsid w:val="007F359E"/>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0B5E"/>
    <w:rsid w:val="0081236B"/>
    <w:rsid w:val="00812DCC"/>
    <w:rsid w:val="008135F7"/>
    <w:rsid w:val="0081399A"/>
    <w:rsid w:val="00816193"/>
    <w:rsid w:val="008270A1"/>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5DB6"/>
    <w:rsid w:val="00846046"/>
    <w:rsid w:val="00846DA1"/>
    <w:rsid w:val="008477AC"/>
    <w:rsid w:val="00850FD9"/>
    <w:rsid w:val="00851A94"/>
    <w:rsid w:val="00851FBE"/>
    <w:rsid w:val="00854694"/>
    <w:rsid w:val="00854D30"/>
    <w:rsid w:val="00855C27"/>
    <w:rsid w:val="00856079"/>
    <w:rsid w:val="008560C5"/>
    <w:rsid w:val="00856F6B"/>
    <w:rsid w:val="00857527"/>
    <w:rsid w:val="0085768D"/>
    <w:rsid w:val="008579C0"/>
    <w:rsid w:val="0086095E"/>
    <w:rsid w:val="00865324"/>
    <w:rsid w:val="00865612"/>
    <w:rsid w:val="00865BDC"/>
    <w:rsid w:val="00866A7D"/>
    <w:rsid w:val="00866DEE"/>
    <w:rsid w:val="0087070C"/>
    <w:rsid w:val="00874F0B"/>
    <w:rsid w:val="00874FB0"/>
    <w:rsid w:val="008754C9"/>
    <w:rsid w:val="00875E94"/>
    <w:rsid w:val="00881167"/>
    <w:rsid w:val="00881544"/>
    <w:rsid w:val="00883766"/>
    <w:rsid w:val="008839EB"/>
    <w:rsid w:val="008843C4"/>
    <w:rsid w:val="00884937"/>
    <w:rsid w:val="00885F4A"/>
    <w:rsid w:val="00891B46"/>
    <w:rsid w:val="00893820"/>
    <w:rsid w:val="0089423C"/>
    <w:rsid w:val="0089482F"/>
    <w:rsid w:val="0089757B"/>
    <w:rsid w:val="008A01AA"/>
    <w:rsid w:val="008A1770"/>
    <w:rsid w:val="008A2A76"/>
    <w:rsid w:val="008A77A9"/>
    <w:rsid w:val="008A7A23"/>
    <w:rsid w:val="008B3590"/>
    <w:rsid w:val="008B3F43"/>
    <w:rsid w:val="008B5008"/>
    <w:rsid w:val="008C150E"/>
    <w:rsid w:val="008C1519"/>
    <w:rsid w:val="008C4BA0"/>
    <w:rsid w:val="008C5655"/>
    <w:rsid w:val="008C578C"/>
    <w:rsid w:val="008C5D15"/>
    <w:rsid w:val="008D09BB"/>
    <w:rsid w:val="008D0CC8"/>
    <w:rsid w:val="008D0EAD"/>
    <w:rsid w:val="008D26E0"/>
    <w:rsid w:val="008D2A19"/>
    <w:rsid w:val="008D3562"/>
    <w:rsid w:val="008D3E86"/>
    <w:rsid w:val="008D42B2"/>
    <w:rsid w:val="008D435E"/>
    <w:rsid w:val="008D5C60"/>
    <w:rsid w:val="008D5DE5"/>
    <w:rsid w:val="008D77FF"/>
    <w:rsid w:val="008E1068"/>
    <w:rsid w:val="008E3B2F"/>
    <w:rsid w:val="008E3B77"/>
    <w:rsid w:val="008E3E3B"/>
    <w:rsid w:val="008E7F53"/>
    <w:rsid w:val="008F267D"/>
    <w:rsid w:val="008F2C7F"/>
    <w:rsid w:val="008F4858"/>
    <w:rsid w:val="008F5656"/>
    <w:rsid w:val="008F67FE"/>
    <w:rsid w:val="008F7432"/>
    <w:rsid w:val="008F7593"/>
    <w:rsid w:val="008F7F6F"/>
    <w:rsid w:val="009041E9"/>
    <w:rsid w:val="00904E56"/>
    <w:rsid w:val="00905EB9"/>
    <w:rsid w:val="0090737D"/>
    <w:rsid w:val="00914DC8"/>
    <w:rsid w:val="00915255"/>
    <w:rsid w:val="0091707B"/>
    <w:rsid w:val="009173B1"/>
    <w:rsid w:val="0091770C"/>
    <w:rsid w:val="00921FA4"/>
    <w:rsid w:val="0092266B"/>
    <w:rsid w:val="00922E20"/>
    <w:rsid w:val="009239D9"/>
    <w:rsid w:val="00924E65"/>
    <w:rsid w:val="00924E92"/>
    <w:rsid w:val="00925408"/>
    <w:rsid w:val="00926225"/>
    <w:rsid w:val="009263E6"/>
    <w:rsid w:val="0092702D"/>
    <w:rsid w:val="00927273"/>
    <w:rsid w:val="0092745D"/>
    <w:rsid w:val="0092758C"/>
    <w:rsid w:val="00927A60"/>
    <w:rsid w:val="00932234"/>
    <w:rsid w:val="00932F6B"/>
    <w:rsid w:val="00932FD1"/>
    <w:rsid w:val="0093317E"/>
    <w:rsid w:val="00933D5F"/>
    <w:rsid w:val="00934265"/>
    <w:rsid w:val="00934C5E"/>
    <w:rsid w:val="0093536C"/>
    <w:rsid w:val="00935C05"/>
    <w:rsid w:val="00935D28"/>
    <w:rsid w:val="00936220"/>
    <w:rsid w:val="009409DA"/>
    <w:rsid w:val="00940AB0"/>
    <w:rsid w:val="00941840"/>
    <w:rsid w:val="0094416E"/>
    <w:rsid w:val="0094520A"/>
    <w:rsid w:val="009460D8"/>
    <w:rsid w:val="00946643"/>
    <w:rsid w:val="00946651"/>
    <w:rsid w:val="00946FA3"/>
    <w:rsid w:val="00947D46"/>
    <w:rsid w:val="00950EF2"/>
    <w:rsid w:val="009532F3"/>
    <w:rsid w:val="009534A0"/>
    <w:rsid w:val="00953C93"/>
    <w:rsid w:val="00955BFA"/>
    <w:rsid w:val="00956068"/>
    <w:rsid w:val="00956BCF"/>
    <w:rsid w:val="00960018"/>
    <w:rsid w:val="00960445"/>
    <w:rsid w:val="009626A4"/>
    <w:rsid w:val="00963394"/>
    <w:rsid w:val="009639B7"/>
    <w:rsid w:val="009640BF"/>
    <w:rsid w:val="00965D84"/>
    <w:rsid w:val="009660DD"/>
    <w:rsid w:val="00966662"/>
    <w:rsid w:val="009669B4"/>
    <w:rsid w:val="00966D7B"/>
    <w:rsid w:val="00970FA9"/>
    <w:rsid w:val="00971797"/>
    <w:rsid w:val="00974B6B"/>
    <w:rsid w:val="00980D24"/>
    <w:rsid w:val="00981B1C"/>
    <w:rsid w:val="00982525"/>
    <w:rsid w:val="009829E0"/>
    <w:rsid w:val="0098316A"/>
    <w:rsid w:val="00984665"/>
    <w:rsid w:val="00984E3B"/>
    <w:rsid w:val="00986D16"/>
    <w:rsid w:val="0099006F"/>
    <w:rsid w:val="0099022B"/>
    <w:rsid w:val="00993ACF"/>
    <w:rsid w:val="00994029"/>
    <w:rsid w:val="009949B4"/>
    <w:rsid w:val="009966A8"/>
    <w:rsid w:val="00997624"/>
    <w:rsid w:val="009A4796"/>
    <w:rsid w:val="009A4FF0"/>
    <w:rsid w:val="009A6986"/>
    <w:rsid w:val="009A77BC"/>
    <w:rsid w:val="009B02AA"/>
    <w:rsid w:val="009B09A5"/>
    <w:rsid w:val="009B16C7"/>
    <w:rsid w:val="009B1A7D"/>
    <w:rsid w:val="009B49FE"/>
    <w:rsid w:val="009B5E39"/>
    <w:rsid w:val="009B671E"/>
    <w:rsid w:val="009C1490"/>
    <w:rsid w:val="009C230C"/>
    <w:rsid w:val="009C3434"/>
    <w:rsid w:val="009C3F9A"/>
    <w:rsid w:val="009C42C6"/>
    <w:rsid w:val="009C5270"/>
    <w:rsid w:val="009C695A"/>
    <w:rsid w:val="009C6EFB"/>
    <w:rsid w:val="009D039D"/>
    <w:rsid w:val="009D191A"/>
    <w:rsid w:val="009D1AEF"/>
    <w:rsid w:val="009D1FC6"/>
    <w:rsid w:val="009D269E"/>
    <w:rsid w:val="009D3BFC"/>
    <w:rsid w:val="009D4B6E"/>
    <w:rsid w:val="009D5108"/>
    <w:rsid w:val="009D6314"/>
    <w:rsid w:val="009D6B7A"/>
    <w:rsid w:val="009D7531"/>
    <w:rsid w:val="009E0C8C"/>
    <w:rsid w:val="009E5D74"/>
    <w:rsid w:val="009E5D8E"/>
    <w:rsid w:val="009E5FC6"/>
    <w:rsid w:val="009E62FC"/>
    <w:rsid w:val="009F091E"/>
    <w:rsid w:val="009F11BD"/>
    <w:rsid w:val="009F21E6"/>
    <w:rsid w:val="009F31BC"/>
    <w:rsid w:val="009F36C0"/>
    <w:rsid w:val="009F4CBD"/>
    <w:rsid w:val="009F4D09"/>
    <w:rsid w:val="009F6D31"/>
    <w:rsid w:val="009F7C28"/>
    <w:rsid w:val="00A01A49"/>
    <w:rsid w:val="00A02ECB"/>
    <w:rsid w:val="00A03F32"/>
    <w:rsid w:val="00A049D5"/>
    <w:rsid w:val="00A04A04"/>
    <w:rsid w:val="00A07649"/>
    <w:rsid w:val="00A07E12"/>
    <w:rsid w:val="00A10205"/>
    <w:rsid w:val="00A128AB"/>
    <w:rsid w:val="00A129EC"/>
    <w:rsid w:val="00A14A00"/>
    <w:rsid w:val="00A15AD4"/>
    <w:rsid w:val="00A15E04"/>
    <w:rsid w:val="00A20954"/>
    <w:rsid w:val="00A240C6"/>
    <w:rsid w:val="00A25BC4"/>
    <w:rsid w:val="00A26296"/>
    <w:rsid w:val="00A265B1"/>
    <w:rsid w:val="00A318BA"/>
    <w:rsid w:val="00A3289A"/>
    <w:rsid w:val="00A35A43"/>
    <w:rsid w:val="00A366E2"/>
    <w:rsid w:val="00A37905"/>
    <w:rsid w:val="00A37A33"/>
    <w:rsid w:val="00A412E7"/>
    <w:rsid w:val="00A4584A"/>
    <w:rsid w:val="00A45EB8"/>
    <w:rsid w:val="00A476DA"/>
    <w:rsid w:val="00A5026E"/>
    <w:rsid w:val="00A50805"/>
    <w:rsid w:val="00A52508"/>
    <w:rsid w:val="00A52C49"/>
    <w:rsid w:val="00A53749"/>
    <w:rsid w:val="00A550C6"/>
    <w:rsid w:val="00A5586D"/>
    <w:rsid w:val="00A60A60"/>
    <w:rsid w:val="00A634D2"/>
    <w:rsid w:val="00A63C55"/>
    <w:rsid w:val="00A64D22"/>
    <w:rsid w:val="00A66D03"/>
    <w:rsid w:val="00A67028"/>
    <w:rsid w:val="00A713DD"/>
    <w:rsid w:val="00A7302F"/>
    <w:rsid w:val="00A733A9"/>
    <w:rsid w:val="00A733BA"/>
    <w:rsid w:val="00A734F2"/>
    <w:rsid w:val="00A73BD1"/>
    <w:rsid w:val="00A752D6"/>
    <w:rsid w:val="00A7610F"/>
    <w:rsid w:val="00A7686C"/>
    <w:rsid w:val="00A77037"/>
    <w:rsid w:val="00A7748E"/>
    <w:rsid w:val="00A77BA5"/>
    <w:rsid w:val="00A81AE8"/>
    <w:rsid w:val="00A830CA"/>
    <w:rsid w:val="00A832E7"/>
    <w:rsid w:val="00A83695"/>
    <w:rsid w:val="00A84FFC"/>
    <w:rsid w:val="00A87AF0"/>
    <w:rsid w:val="00A904C4"/>
    <w:rsid w:val="00A90F85"/>
    <w:rsid w:val="00A910C0"/>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1220"/>
    <w:rsid w:val="00AC7DB7"/>
    <w:rsid w:val="00AD2DB9"/>
    <w:rsid w:val="00AD58E9"/>
    <w:rsid w:val="00AD5913"/>
    <w:rsid w:val="00AD5E75"/>
    <w:rsid w:val="00AD620D"/>
    <w:rsid w:val="00AD65F8"/>
    <w:rsid w:val="00AD6693"/>
    <w:rsid w:val="00AE3291"/>
    <w:rsid w:val="00AE3F34"/>
    <w:rsid w:val="00AE5649"/>
    <w:rsid w:val="00AE5B2E"/>
    <w:rsid w:val="00AF378B"/>
    <w:rsid w:val="00AF3EF9"/>
    <w:rsid w:val="00AF4A63"/>
    <w:rsid w:val="00AF5365"/>
    <w:rsid w:val="00AF7060"/>
    <w:rsid w:val="00B002B1"/>
    <w:rsid w:val="00B016F3"/>
    <w:rsid w:val="00B03E31"/>
    <w:rsid w:val="00B061C8"/>
    <w:rsid w:val="00B10FA5"/>
    <w:rsid w:val="00B13C96"/>
    <w:rsid w:val="00B140A6"/>
    <w:rsid w:val="00B15106"/>
    <w:rsid w:val="00B1641B"/>
    <w:rsid w:val="00B16DE9"/>
    <w:rsid w:val="00B171D2"/>
    <w:rsid w:val="00B20F9E"/>
    <w:rsid w:val="00B21347"/>
    <w:rsid w:val="00B220C3"/>
    <w:rsid w:val="00B24CE8"/>
    <w:rsid w:val="00B24F00"/>
    <w:rsid w:val="00B26E3B"/>
    <w:rsid w:val="00B276F9"/>
    <w:rsid w:val="00B27C7C"/>
    <w:rsid w:val="00B27C81"/>
    <w:rsid w:val="00B30ED3"/>
    <w:rsid w:val="00B30F0F"/>
    <w:rsid w:val="00B3164A"/>
    <w:rsid w:val="00B329DA"/>
    <w:rsid w:val="00B32EC3"/>
    <w:rsid w:val="00B3392F"/>
    <w:rsid w:val="00B34434"/>
    <w:rsid w:val="00B34E4C"/>
    <w:rsid w:val="00B362EF"/>
    <w:rsid w:val="00B433CA"/>
    <w:rsid w:val="00B43977"/>
    <w:rsid w:val="00B44E53"/>
    <w:rsid w:val="00B45BC2"/>
    <w:rsid w:val="00B46FC7"/>
    <w:rsid w:val="00B4725E"/>
    <w:rsid w:val="00B53C09"/>
    <w:rsid w:val="00B55F90"/>
    <w:rsid w:val="00B572C1"/>
    <w:rsid w:val="00B60B1D"/>
    <w:rsid w:val="00B61B21"/>
    <w:rsid w:val="00B628B1"/>
    <w:rsid w:val="00B65958"/>
    <w:rsid w:val="00B67C17"/>
    <w:rsid w:val="00B70A0B"/>
    <w:rsid w:val="00B70B28"/>
    <w:rsid w:val="00B71232"/>
    <w:rsid w:val="00B729A7"/>
    <w:rsid w:val="00B75FA6"/>
    <w:rsid w:val="00B7631E"/>
    <w:rsid w:val="00B804FE"/>
    <w:rsid w:val="00B8104B"/>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4452"/>
    <w:rsid w:val="00BA4A85"/>
    <w:rsid w:val="00BA568F"/>
    <w:rsid w:val="00BB01D6"/>
    <w:rsid w:val="00BB1DFC"/>
    <w:rsid w:val="00BB2480"/>
    <w:rsid w:val="00BB3B4B"/>
    <w:rsid w:val="00BB6071"/>
    <w:rsid w:val="00BC05B5"/>
    <w:rsid w:val="00BC1E86"/>
    <w:rsid w:val="00BC213B"/>
    <w:rsid w:val="00BC2D78"/>
    <w:rsid w:val="00BC3BA6"/>
    <w:rsid w:val="00BC5B7D"/>
    <w:rsid w:val="00BC681E"/>
    <w:rsid w:val="00BC6C0B"/>
    <w:rsid w:val="00BC72F3"/>
    <w:rsid w:val="00BD0F30"/>
    <w:rsid w:val="00BD3829"/>
    <w:rsid w:val="00BD5C08"/>
    <w:rsid w:val="00BD5C78"/>
    <w:rsid w:val="00BD779B"/>
    <w:rsid w:val="00BD7F4C"/>
    <w:rsid w:val="00BE1D0F"/>
    <w:rsid w:val="00BE25BC"/>
    <w:rsid w:val="00BF0C02"/>
    <w:rsid w:val="00BF2923"/>
    <w:rsid w:val="00BF5131"/>
    <w:rsid w:val="00BF5981"/>
    <w:rsid w:val="00BF5BF5"/>
    <w:rsid w:val="00BF6C88"/>
    <w:rsid w:val="00BF704A"/>
    <w:rsid w:val="00C0047A"/>
    <w:rsid w:val="00C006DF"/>
    <w:rsid w:val="00C014E4"/>
    <w:rsid w:val="00C01B8C"/>
    <w:rsid w:val="00C03B31"/>
    <w:rsid w:val="00C04813"/>
    <w:rsid w:val="00C05889"/>
    <w:rsid w:val="00C05CD5"/>
    <w:rsid w:val="00C06B9D"/>
    <w:rsid w:val="00C10344"/>
    <w:rsid w:val="00C15430"/>
    <w:rsid w:val="00C176BB"/>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335E"/>
    <w:rsid w:val="00C43D55"/>
    <w:rsid w:val="00C4402B"/>
    <w:rsid w:val="00C47431"/>
    <w:rsid w:val="00C47E6F"/>
    <w:rsid w:val="00C53505"/>
    <w:rsid w:val="00C60E13"/>
    <w:rsid w:val="00C6297C"/>
    <w:rsid w:val="00C63871"/>
    <w:rsid w:val="00C647C1"/>
    <w:rsid w:val="00C65FD6"/>
    <w:rsid w:val="00C65FF4"/>
    <w:rsid w:val="00C67BD0"/>
    <w:rsid w:val="00C717A1"/>
    <w:rsid w:val="00C7227F"/>
    <w:rsid w:val="00C741DE"/>
    <w:rsid w:val="00C7447F"/>
    <w:rsid w:val="00C77E07"/>
    <w:rsid w:val="00C81A86"/>
    <w:rsid w:val="00C81ABB"/>
    <w:rsid w:val="00C85452"/>
    <w:rsid w:val="00C85634"/>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1FF9"/>
    <w:rsid w:val="00CC2E94"/>
    <w:rsid w:val="00CC400B"/>
    <w:rsid w:val="00CC4DA1"/>
    <w:rsid w:val="00CC5378"/>
    <w:rsid w:val="00CC5957"/>
    <w:rsid w:val="00CC5AB9"/>
    <w:rsid w:val="00CC7D0F"/>
    <w:rsid w:val="00CD0758"/>
    <w:rsid w:val="00CD0A91"/>
    <w:rsid w:val="00CD1FEF"/>
    <w:rsid w:val="00CD2EAF"/>
    <w:rsid w:val="00CD529D"/>
    <w:rsid w:val="00CD5C25"/>
    <w:rsid w:val="00CD6201"/>
    <w:rsid w:val="00CD65E1"/>
    <w:rsid w:val="00CD7A0A"/>
    <w:rsid w:val="00CD7FF8"/>
    <w:rsid w:val="00CE0682"/>
    <w:rsid w:val="00CE1ECD"/>
    <w:rsid w:val="00CE3F73"/>
    <w:rsid w:val="00CE44BC"/>
    <w:rsid w:val="00CE460F"/>
    <w:rsid w:val="00CE6020"/>
    <w:rsid w:val="00CF0C15"/>
    <w:rsid w:val="00CF0E8C"/>
    <w:rsid w:val="00CF10E4"/>
    <w:rsid w:val="00CF3E2D"/>
    <w:rsid w:val="00CF59AC"/>
    <w:rsid w:val="00CF5E89"/>
    <w:rsid w:val="00CF776A"/>
    <w:rsid w:val="00D017A1"/>
    <w:rsid w:val="00D02A9B"/>
    <w:rsid w:val="00D0315D"/>
    <w:rsid w:val="00D04D51"/>
    <w:rsid w:val="00D05440"/>
    <w:rsid w:val="00D05AEF"/>
    <w:rsid w:val="00D073C4"/>
    <w:rsid w:val="00D07B80"/>
    <w:rsid w:val="00D07E4B"/>
    <w:rsid w:val="00D11005"/>
    <w:rsid w:val="00D136ED"/>
    <w:rsid w:val="00D139A2"/>
    <w:rsid w:val="00D15008"/>
    <w:rsid w:val="00D15315"/>
    <w:rsid w:val="00D15B4F"/>
    <w:rsid w:val="00D15E21"/>
    <w:rsid w:val="00D17106"/>
    <w:rsid w:val="00D17F27"/>
    <w:rsid w:val="00D245E1"/>
    <w:rsid w:val="00D26D3F"/>
    <w:rsid w:val="00D302AE"/>
    <w:rsid w:val="00D30AE5"/>
    <w:rsid w:val="00D31E45"/>
    <w:rsid w:val="00D354E1"/>
    <w:rsid w:val="00D371B0"/>
    <w:rsid w:val="00D372F7"/>
    <w:rsid w:val="00D403E5"/>
    <w:rsid w:val="00D4054A"/>
    <w:rsid w:val="00D41158"/>
    <w:rsid w:val="00D42165"/>
    <w:rsid w:val="00D43EF7"/>
    <w:rsid w:val="00D4589B"/>
    <w:rsid w:val="00D45CF4"/>
    <w:rsid w:val="00D511E2"/>
    <w:rsid w:val="00D525AD"/>
    <w:rsid w:val="00D5398D"/>
    <w:rsid w:val="00D57A02"/>
    <w:rsid w:val="00D61AC2"/>
    <w:rsid w:val="00D61D22"/>
    <w:rsid w:val="00D628FA"/>
    <w:rsid w:val="00D62EB1"/>
    <w:rsid w:val="00D632E0"/>
    <w:rsid w:val="00D63F3D"/>
    <w:rsid w:val="00D67BD6"/>
    <w:rsid w:val="00D70149"/>
    <w:rsid w:val="00D709DC"/>
    <w:rsid w:val="00D70A6B"/>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502"/>
    <w:rsid w:val="00DB499D"/>
    <w:rsid w:val="00DB673E"/>
    <w:rsid w:val="00DC00DE"/>
    <w:rsid w:val="00DC0B7E"/>
    <w:rsid w:val="00DC11FA"/>
    <w:rsid w:val="00DC142E"/>
    <w:rsid w:val="00DC3BA0"/>
    <w:rsid w:val="00DC4B71"/>
    <w:rsid w:val="00DC4CE6"/>
    <w:rsid w:val="00DC62AD"/>
    <w:rsid w:val="00DC69AD"/>
    <w:rsid w:val="00DC6DA5"/>
    <w:rsid w:val="00DC7A9E"/>
    <w:rsid w:val="00DD08AC"/>
    <w:rsid w:val="00DD094C"/>
    <w:rsid w:val="00DD11A9"/>
    <w:rsid w:val="00DD2609"/>
    <w:rsid w:val="00DD2D48"/>
    <w:rsid w:val="00DD7CB1"/>
    <w:rsid w:val="00DE00DE"/>
    <w:rsid w:val="00DE3707"/>
    <w:rsid w:val="00DE3EA7"/>
    <w:rsid w:val="00DE5CF6"/>
    <w:rsid w:val="00DE795A"/>
    <w:rsid w:val="00DF0734"/>
    <w:rsid w:val="00DF0A13"/>
    <w:rsid w:val="00DF0DA6"/>
    <w:rsid w:val="00DF410D"/>
    <w:rsid w:val="00DF676B"/>
    <w:rsid w:val="00DF7625"/>
    <w:rsid w:val="00DF78E2"/>
    <w:rsid w:val="00E02FF0"/>
    <w:rsid w:val="00E04352"/>
    <w:rsid w:val="00E071C5"/>
    <w:rsid w:val="00E07989"/>
    <w:rsid w:val="00E101BC"/>
    <w:rsid w:val="00E1094B"/>
    <w:rsid w:val="00E1113F"/>
    <w:rsid w:val="00E14B02"/>
    <w:rsid w:val="00E1520A"/>
    <w:rsid w:val="00E17DB0"/>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36BEA"/>
    <w:rsid w:val="00E41F63"/>
    <w:rsid w:val="00E42038"/>
    <w:rsid w:val="00E44BDF"/>
    <w:rsid w:val="00E458A9"/>
    <w:rsid w:val="00E46A90"/>
    <w:rsid w:val="00E46D86"/>
    <w:rsid w:val="00E47AFB"/>
    <w:rsid w:val="00E50152"/>
    <w:rsid w:val="00E530A0"/>
    <w:rsid w:val="00E53833"/>
    <w:rsid w:val="00E54FFD"/>
    <w:rsid w:val="00E550DB"/>
    <w:rsid w:val="00E55372"/>
    <w:rsid w:val="00E579F8"/>
    <w:rsid w:val="00E60838"/>
    <w:rsid w:val="00E60A6F"/>
    <w:rsid w:val="00E61791"/>
    <w:rsid w:val="00E61C09"/>
    <w:rsid w:val="00E6319C"/>
    <w:rsid w:val="00E705B4"/>
    <w:rsid w:val="00E708B9"/>
    <w:rsid w:val="00E7297D"/>
    <w:rsid w:val="00E7420E"/>
    <w:rsid w:val="00E75BB7"/>
    <w:rsid w:val="00E7672F"/>
    <w:rsid w:val="00E7705A"/>
    <w:rsid w:val="00E772D9"/>
    <w:rsid w:val="00E80508"/>
    <w:rsid w:val="00E80D6F"/>
    <w:rsid w:val="00E80FE0"/>
    <w:rsid w:val="00E82AAB"/>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A74BF"/>
    <w:rsid w:val="00EB2215"/>
    <w:rsid w:val="00EB42EE"/>
    <w:rsid w:val="00EB5016"/>
    <w:rsid w:val="00EB6405"/>
    <w:rsid w:val="00EB69A3"/>
    <w:rsid w:val="00EB7306"/>
    <w:rsid w:val="00EC07F7"/>
    <w:rsid w:val="00EC32CB"/>
    <w:rsid w:val="00EC3C5B"/>
    <w:rsid w:val="00EC4244"/>
    <w:rsid w:val="00EC4629"/>
    <w:rsid w:val="00EC4DDD"/>
    <w:rsid w:val="00EC7F6D"/>
    <w:rsid w:val="00ED0BD0"/>
    <w:rsid w:val="00ED12E4"/>
    <w:rsid w:val="00ED44B6"/>
    <w:rsid w:val="00ED59C1"/>
    <w:rsid w:val="00ED6107"/>
    <w:rsid w:val="00ED71C4"/>
    <w:rsid w:val="00ED77C2"/>
    <w:rsid w:val="00ED7859"/>
    <w:rsid w:val="00ED7ACB"/>
    <w:rsid w:val="00EE2AE7"/>
    <w:rsid w:val="00EE2D1C"/>
    <w:rsid w:val="00EE3617"/>
    <w:rsid w:val="00EE37A9"/>
    <w:rsid w:val="00EE533F"/>
    <w:rsid w:val="00EE57BA"/>
    <w:rsid w:val="00EE5B0F"/>
    <w:rsid w:val="00EE76AE"/>
    <w:rsid w:val="00EF0EE5"/>
    <w:rsid w:val="00EF1902"/>
    <w:rsid w:val="00EF5DA1"/>
    <w:rsid w:val="00EF6132"/>
    <w:rsid w:val="00EF7E2E"/>
    <w:rsid w:val="00EF7FBD"/>
    <w:rsid w:val="00F00458"/>
    <w:rsid w:val="00F006A9"/>
    <w:rsid w:val="00F00F8A"/>
    <w:rsid w:val="00F02D51"/>
    <w:rsid w:val="00F02E76"/>
    <w:rsid w:val="00F03392"/>
    <w:rsid w:val="00F033D8"/>
    <w:rsid w:val="00F05B9F"/>
    <w:rsid w:val="00F12FDE"/>
    <w:rsid w:val="00F13784"/>
    <w:rsid w:val="00F1534A"/>
    <w:rsid w:val="00F15E57"/>
    <w:rsid w:val="00F240E7"/>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5C39"/>
    <w:rsid w:val="00F464B6"/>
    <w:rsid w:val="00F47D18"/>
    <w:rsid w:val="00F51ADC"/>
    <w:rsid w:val="00F5258B"/>
    <w:rsid w:val="00F52928"/>
    <w:rsid w:val="00F540EA"/>
    <w:rsid w:val="00F546D3"/>
    <w:rsid w:val="00F55A2B"/>
    <w:rsid w:val="00F55B83"/>
    <w:rsid w:val="00F55F15"/>
    <w:rsid w:val="00F5602E"/>
    <w:rsid w:val="00F60B77"/>
    <w:rsid w:val="00F6213F"/>
    <w:rsid w:val="00F62458"/>
    <w:rsid w:val="00F64AC0"/>
    <w:rsid w:val="00F64BBA"/>
    <w:rsid w:val="00F65D25"/>
    <w:rsid w:val="00F6762B"/>
    <w:rsid w:val="00F73EDC"/>
    <w:rsid w:val="00F746EE"/>
    <w:rsid w:val="00F752A0"/>
    <w:rsid w:val="00F752ED"/>
    <w:rsid w:val="00F75DC3"/>
    <w:rsid w:val="00F7770A"/>
    <w:rsid w:val="00F80639"/>
    <w:rsid w:val="00F810FA"/>
    <w:rsid w:val="00F83672"/>
    <w:rsid w:val="00F842C8"/>
    <w:rsid w:val="00F845A9"/>
    <w:rsid w:val="00F85D08"/>
    <w:rsid w:val="00F85DD0"/>
    <w:rsid w:val="00F85E63"/>
    <w:rsid w:val="00F9035E"/>
    <w:rsid w:val="00F91CCD"/>
    <w:rsid w:val="00F91EF9"/>
    <w:rsid w:val="00F9387D"/>
    <w:rsid w:val="00F940D9"/>
    <w:rsid w:val="00F96448"/>
    <w:rsid w:val="00FA1D49"/>
    <w:rsid w:val="00FA243E"/>
    <w:rsid w:val="00FA266C"/>
    <w:rsid w:val="00FA4C6E"/>
    <w:rsid w:val="00FA51CE"/>
    <w:rsid w:val="00FA7265"/>
    <w:rsid w:val="00FB1441"/>
    <w:rsid w:val="00FB14CA"/>
    <w:rsid w:val="00FB26D4"/>
    <w:rsid w:val="00FB4BF4"/>
    <w:rsid w:val="00FB4FBF"/>
    <w:rsid w:val="00FB5361"/>
    <w:rsid w:val="00FB6AC8"/>
    <w:rsid w:val="00FC21A8"/>
    <w:rsid w:val="00FC3389"/>
    <w:rsid w:val="00FC4057"/>
    <w:rsid w:val="00FC4696"/>
    <w:rsid w:val="00FC5973"/>
    <w:rsid w:val="00FD0481"/>
    <w:rsid w:val="00FD211F"/>
    <w:rsid w:val="00FD2E1A"/>
    <w:rsid w:val="00FD3323"/>
    <w:rsid w:val="00FD65A8"/>
    <w:rsid w:val="00FD698C"/>
    <w:rsid w:val="00FD73AE"/>
    <w:rsid w:val="00FE2544"/>
    <w:rsid w:val="00FE2CED"/>
    <w:rsid w:val="00FE3FF9"/>
    <w:rsid w:val="00FE54E5"/>
    <w:rsid w:val="00FE59F0"/>
    <w:rsid w:val="00FE68C3"/>
    <w:rsid w:val="00FE7EAD"/>
    <w:rsid w:val="00FF0E15"/>
    <w:rsid w:val="00FF2073"/>
    <w:rsid w:val="00FF20C0"/>
    <w:rsid w:val="00FF4EF2"/>
    <w:rsid w:val="00FF50A7"/>
    <w:rsid w:val="00FF60F5"/>
    <w:rsid w:val="00FF7463"/>
    <w:rsid w:val="00FF751F"/>
    <w:rsid w:val="00FF7B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List Paragraph,Akapit z listą BS,Kolorowa lista — akcent 11,A_wyliczenie,K-P_odwolanie,Akapit z listą5,maz_wyliczenie,opis dzialania,Signature,sw tekst,normalny tekst,Akapit normalny,Lista XXX,lp1,Preambuła"/>
    <w:basedOn w:val="Normalny"/>
    <w:link w:val="AkapitzlistZnak"/>
    <w:uiPriority w:val="99"/>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List Paragraph Znak,Akapit z listą BS Znak,Kolorowa lista — akcent 11 Znak,A_wyliczenie Znak,K-P_odwolanie Znak,Akapit z listą5 Znak,maz_wyliczenie Znak,opis dzialania Znak,Signature Znak"/>
    <w:link w:val="Akapitzlist"/>
    <w:uiPriority w:val="99"/>
    <w:qFormat/>
    <w:locked/>
    <w:rsid w:val="00B81F7E"/>
    <w:rPr>
      <w:sz w:val="22"/>
      <w:szCs w:val="22"/>
    </w:rPr>
  </w:style>
  <w:style w:type="character" w:styleId="Uwydatnienie">
    <w:name w:val="Emphasis"/>
    <w:basedOn w:val="Domylnaczcionkaakapitu"/>
    <w:uiPriority w:val="20"/>
    <w:qFormat/>
    <w:rsid w:val="002C64A8"/>
    <w:rPr>
      <w:i/>
      <w:iCs/>
    </w:rPr>
  </w:style>
  <w:style w:type="character" w:customStyle="1" w:styleId="markedcontent">
    <w:name w:val="markedcontent"/>
    <w:basedOn w:val="Domylnaczcionkaakapitu"/>
    <w:rsid w:val="007235F3"/>
  </w:style>
  <w:style w:type="paragraph" w:styleId="Tekstpodstawowywcity2">
    <w:name w:val="Body Text Indent 2"/>
    <w:basedOn w:val="Normalny"/>
    <w:link w:val="Tekstpodstawowywcity2Znak"/>
    <w:uiPriority w:val="99"/>
    <w:semiHidden/>
    <w:unhideWhenUsed/>
    <w:rsid w:val="00166E3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66E36"/>
    <w:rPr>
      <w:sz w:val="22"/>
      <w:szCs w:val="22"/>
    </w:rPr>
  </w:style>
  <w:style w:type="paragraph" w:customStyle="1" w:styleId="pf1">
    <w:name w:val="pf1"/>
    <w:basedOn w:val="Normalny"/>
    <w:rsid w:val="00166E36"/>
    <w:pPr>
      <w:spacing w:before="100" w:beforeAutospacing="1" w:after="100" w:afterAutospacing="1" w:line="240" w:lineRule="auto"/>
    </w:pPr>
    <w:rPr>
      <w:rFonts w:ascii="Times New Roman" w:eastAsia="Times New Roman" w:hAnsi="Times New Roman"/>
      <w:sz w:val="24"/>
      <w:szCs w:val="24"/>
    </w:rPr>
  </w:style>
  <w:style w:type="paragraph" w:customStyle="1" w:styleId="pf0">
    <w:name w:val="pf0"/>
    <w:basedOn w:val="Normalny"/>
    <w:rsid w:val="00166E36"/>
    <w:pPr>
      <w:spacing w:before="100" w:beforeAutospacing="1" w:after="100" w:afterAutospacing="1" w:line="240" w:lineRule="auto"/>
    </w:pPr>
    <w:rPr>
      <w:rFonts w:ascii="Times New Roman" w:eastAsia="Times New Roman" w:hAnsi="Times New Roman"/>
      <w:sz w:val="24"/>
      <w:szCs w:val="24"/>
    </w:rPr>
  </w:style>
  <w:style w:type="character" w:customStyle="1" w:styleId="cf01">
    <w:name w:val="cf01"/>
    <w:rsid w:val="00166E36"/>
    <w:rPr>
      <w:rFonts w:ascii="Segoe UI" w:hAnsi="Segoe UI" w:cs="Segoe UI" w:hint="default"/>
      <w:b/>
      <w:bCs/>
      <w:sz w:val="18"/>
      <w:szCs w:val="18"/>
    </w:rPr>
  </w:style>
  <w:style w:type="character" w:customStyle="1" w:styleId="cf11">
    <w:name w:val="cf11"/>
    <w:rsid w:val="00166E3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48237876">
      <w:bodyDiv w:val="1"/>
      <w:marLeft w:val="0"/>
      <w:marRight w:val="0"/>
      <w:marTop w:val="0"/>
      <w:marBottom w:val="0"/>
      <w:divBdr>
        <w:top w:val="none" w:sz="0" w:space="0" w:color="auto"/>
        <w:left w:val="none" w:sz="0" w:space="0" w:color="auto"/>
        <w:bottom w:val="none" w:sz="0" w:space="0" w:color="auto"/>
        <w:right w:val="none" w:sz="0" w:space="0" w:color="auto"/>
      </w:divBdr>
      <w:divsChild>
        <w:div w:id="917248409">
          <w:marLeft w:val="0"/>
          <w:marRight w:val="0"/>
          <w:marTop w:val="0"/>
          <w:marBottom w:val="0"/>
          <w:divBdr>
            <w:top w:val="none" w:sz="0" w:space="0" w:color="auto"/>
            <w:left w:val="none" w:sz="0" w:space="0" w:color="auto"/>
            <w:bottom w:val="none" w:sz="0" w:space="0" w:color="auto"/>
            <w:right w:val="none" w:sz="0" w:space="0" w:color="auto"/>
          </w:divBdr>
        </w:div>
        <w:div w:id="405802684">
          <w:marLeft w:val="450"/>
          <w:marRight w:val="0"/>
          <w:marTop w:val="0"/>
          <w:marBottom w:val="0"/>
          <w:divBdr>
            <w:top w:val="none" w:sz="0" w:space="0" w:color="auto"/>
            <w:left w:val="none" w:sz="0" w:space="0" w:color="auto"/>
            <w:bottom w:val="none" w:sz="0" w:space="0" w:color="auto"/>
            <w:right w:val="none" w:sz="0" w:space="0" w:color="auto"/>
          </w:divBdr>
        </w:div>
        <w:div w:id="1607497796">
          <w:marLeft w:val="0"/>
          <w:marRight w:val="0"/>
          <w:marTop w:val="0"/>
          <w:marBottom w:val="0"/>
          <w:divBdr>
            <w:top w:val="none" w:sz="0" w:space="0" w:color="auto"/>
            <w:left w:val="none" w:sz="0" w:space="0" w:color="auto"/>
            <w:bottom w:val="none" w:sz="0" w:space="0" w:color="auto"/>
            <w:right w:val="none" w:sz="0" w:space="0" w:color="auto"/>
          </w:divBdr>
        </w:div>
        <w:div w:id="1696619106">
          <w:marLeft w:val="450"/>
          <w:marRight w:val="0"/>
          <w:marTop w:val="0"/>
          <w:marBottom w:val="0"/>
          <w:divBdr>
            <w:top w:val="none" w:sz="0" w:space="0" w:color="auto"/>
            <w:left w:val="none" w:sz="0" w:space="0" w:color="auto"/>
            <w:bottom w:val="none" w:sz="0" w:space="0" w:color="auto"/>
            <w:right w:val="none" w:sz="0" w:space="0" w:color="auto"/>
          </w:divBdr>
        </w:div>
      </w:divsChild>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98444565">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2231">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8004195">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6790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407500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07612981">
      <w:bodyDiv w:val="1"/>
      <w:marLeft w:val="0"/>
      <w:marRight w:val="0"/>
      <w:marTop w:val="0"/>
      <w:marBottom w:val="0"/>
      <w:divBdr>
        <w:top w:val="none" w:sz="0" w:space="0" w:color="auto"/>
        <w:left w:val="none" w:sz="0" w:space="0" w:color="auto"/>
        <w:bottom w:val="none" w:sz="0" w:space="0" w:color="auto"/>
        <w:right w:val="none" w:sz="0" w:space="0" w:color="auto"/>
      </w:divBdr>
      <w:divsChild>
        <w:div w:id="1066144426">
          <w:marLeft w:val="450"/>
          <w:marRight w:val="0"/>
          <w:marTop w:val="0"/>
          <w:marBottom w:val="0"/>
          <w:divBdr>
            <w:top w:val="none" w:sz="0" w:space="0" w:color="auto"/>
            <w:left w:val="none" w:sz="0" w:space="0" w:color="auto"/>
            <w:bottom w:val="none" w:sz="0" w:space="0" w:color="auto"/>
            <w:right w:val="none" w:sz="0" w:space="0" w:color="auto"/>
          </w:divBdr>
        </w:div>
        <w:div w:id="41102662">
          <w:marLeft w:val="0"/>
          <w:marRight w:val="0"/>
          <w:marTop w:val="0"/>
          <w:marBottom w:val="0"/>
          <w:divBdr>
            <w:top w:val="none" w:sz="0" w:space="0" w:color="auto"/>
            <w:left w:val="none" w:sz="0" w:space="0" w:color="auto"/>
            <w:bottom w:val="none" w:sz="0" w:space="0" w:color="auto"/>
            <w:right w:val="none" w:sz="0" w:space="0" w:color="auto"/>
          </w:divBdr>
        </w:div>
        <w:div w:id="1620137075">
          <w:marLeft w:val="450"/>
          <w:marRight w:val="0"/>
          <w:marTop w:val="0"/>
          <w:marBottom w:val="0"/>
          <w:divBdr>
            <w:top w:val="none" w:sz="0" w:space="0" w:color="auto"/>
            <w:left w:val="none" w:sz="0" w:space="0" w:color="auto"/>
            <w:bottom w:val="none" w:sz="0" w:space="0" w:color="auto"/>
            <w:right w:val="none" w:sz="0" w:space="0" w:color="auto"/>
          </w:divBdr>
        </w:div>
      </w:divsChild>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3776136">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63512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bszm.com.pl/" TargetMode="External"/><Relationship Id="rId13" Type="http://schemas.openxmlformats.org/officeDocument/2006/relationships/hyperlink" Target="https://ezamowienia.gov.pl/pl/" TargetMode="External"/><Relationship Id="rId18" Type="http://schemas.openxmlformats.org/officeDocument/2006/relationships/hyperlink" Target="https://ezamowienia.gov.pl/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przetargi@tbszm.pl" TargetMode="External"/><Relationship Id="rId7" Type="http://schemas.openxmlformats.org/officeDocument/2006/relationships/endnotes" Target="endnotes.xml"/><Relationship Id="rId12" Type="http://schemas.openxmlformats.org/officeDocument/2006/relationships/hyperlink" Target="https://tbszm.pl/przetargi/" TargetMode="External"/><Relationship Id="rId17" Type="http://schemas.openxmlformats.org/officeDocument/2006/relationships/hyperlink" Target="mailto:przetargi@tbszm.pl" TargetMode="External"/><Relationship Id="rId25" Type="http://schemas.openxmlformats.org/officeDocument/2006/relationships/hyperlink" Target="https://tbszm.pl/przetargi/"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www.portalzp.pl/kody-cpv/szczegoly/uslugi-sprzatania-9242" TargetMode="External"/><Relationship Id="rId23" Type="http://schemas.openxmlformats.org/officeDocument/2006/relationships/hyperlink" Target="https://tbszm.pl/przetargi/" TargetMode="External"/><Relationship Id="rId28" Type="http://schemas.openxmlformats.org/officeDocument/2006/relationships/theme" Target="theme/theme1.xml"/><Relationship Id="rId10" Type="http://schemas.openxmlformats.org/officeDocument/2006/relationships/hyperlink" Target="https://ezamowienia.gov.pl/pl/" TargetMode="External"/><Relationship Id="rId19" Type="http://schemas.openxmlformats.org/officeDocument/2006/relationships/hyperlink" Target="https://tbszm.pl/przetargi/" TargetMode="External"/><Relationship Id="rId4" Type="http://schemas.openxmlformats.org/officeDocument/2006/relationships/settings" Target="settings.xml"/><Relationship Id="rId9" Type="http://schemas.openxmlformats.org/officeDocument/2006/relationships/hyperlink" Target="mailto:tbszm@tbszm.com.pl" TargetMode="External"/><Relationship Id="rId14" Type="http://schemas.openxmlformats.org/officeDocument/2006/relationships/hyperlink" Target="mailto:przetargi@tbszm.pl" TargetMode="External"/><Relationship Id="rId22" Type="http://schemas.openxmlformats.org/officeDocument/2006/relationships/hyperlink" Target="https://ezamowienia.gov.pl/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1354</TotalTime>
  <Pages>1</Pages>
  <Words>11863</Words>
  <Characters>71180</Characters>
  <Application>Microsoft Office Word</Application>
  <DocSecurity>0</DocSecurity>
  <Lines>593</Lines>
  <Paragraphs>165</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Urząd Miasta Pruszkowa</vt:lpstr>
      <vt:lpstr/>
      <vt:lpstr/>
      <vt:lpstr>1.4/ Szczegółowy opis przedmiotu zamówienia określają:</vt:lpstr>
    </vt:vector>
  </TitlesOfParts>
  <Company/>
  <LinksUpToDate>false</LinksUpToDate>
  <CharactersWithSpaces>82878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127</cp:revision>
  <cp:lastPrinted>2023-01-13T09:28:00Z</cp:lastPrinted>
  <dcterms:created xsi:type="dcterms:W3CDTF">2021-03-18T14:03:00Z</dcterms:created>
  <dcterms:modified xsi:type="dcterms:W3CDTF">2023-01-13T09:29:00Z</dcterms:modified>
</cp:coreProperties>
</file>